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C8" w:rsidRDefault="00595BC8" w:rsidP="00595BC8">
      <w:pPr>
        <w:jc w:val="center"/>
        <w:rPr>
          <w:b/>
        </w:rPr>
      </w:pPr>
      <w:r>
        <w:rPr>
          <w:b/>
        </w:rPr>
        <w:t>РАБОЧАЯ ПРОГРАММА</w:t>
      </w:r>
    </w:p>
    <w:p w:rsidR="00595BC8" w:rsidRDefault="00383925" w:rsidP="00595BC8">
      <w:pPr>
        <w:jc w:val="center"/>
        <w:rPr>
          <w:b/>
        </w:rPr>
      </w:pPr>
      <w:r>
        <w:rPr>
          <w:b/>
        </w:rPr>
        <w:t xml:space="preserve">ДЛЯ ОСНОВНОГО </w:t>
      </w:r>
      <w:r w:rsidR="00595BC8">
        <w:rPr>
          <w:b/>
        </w:rPr>
        <w:t>ОБЩЕГО ОБРАЗОВАНИЯ</w:t>
      </w:r>
    </w:p>
    <w:p w:rsidR="00595BC8" w:rsidRDefault="009A1F01" w:rsidP="00595BC8">
      <w:pPr>
        <w:jc w:val="center"/>
        <w:rPr>
          <w:b/>
        </w:rPr>
      </w:pPr>
      <w:r>
        <w:rPr>
          <w:b/>
        </w:rPr>
        <w:t xml:space="preserve">Изобразительное искусство </w:t>
      </w:r>
      <w:r w:rsidR="00595BC8" w:rsidRPr="00E927DA">
        <w:rPr>
          <w:b/>
        </w:rPr>
        <w:t>5</w:t>
      </w:r>
      <w:r w:rsidR="00595BC8">
        <w:rPr>
          <w:b/>
        </w:rPr>
        <w:t>-</w:t>
      </w:r>
      <w:r w:rsidRPr="009065C8">
        <w:rPr>
          <w:b/>
        </w:rPr>
        <w:t>8</w:t>
      </w:r>
      <w:r w:rsidR="00595BC8">
        <w:rPr>
          <w:b/>
        </w:rPr>
        <w:t xml:space="preserve"> классы</w:t>
      </w:r>
    </w:p>
    <w:p w:rsidR="00595BC8" w:rsidRDefault="00595BC8" w:rsidP="00595BC8">
      <w:pPr>
        <w:jc w:val="center"/>
        <w:rPr>
          <w:b/>
        </w:rPr>
      </w:pPr>
    </w:p>
    <w:p w:rsidR="00595BC8" w:rsidRDefault="00595BC8" w:rsidP="00595BC8">
      <w:pPr>
        <w:jc w:val="center"/>
        <w:rPr>
          <w:b/>
          <w:u w:val="single"/>
        </w:rPr>
      </w:pPr>
      <w:r>
        <w:rPr>
          <w:b/>
          <w:u w:val="single"/>
        </w:rPr>
        <w:t>1. ПОЯСНИТЕЛЬНАЯ ЗАПИСКА</w:t>
      </w:r>
    </w:p>
    <w:p w:rsidR="00595BC8" w:rsidRDefault="00595BC8" w:rsidP="00595BC8">
      <w:pPr>
        <w:jc w:val="center"/>
      </w:pPr>
    </w:p>
    <w:p w:rsidR="00595BC8" w:rsidRDefault="00595BC8" w:rsidP="00595BC8">
      <w:pPr>
        <w:pStyle w:val="11"/>
        <w:rPr>
          <w:b/>
          <w:u w:val="single"/>
        </w:rPr>
      </w:pPr>
      <w:r>
        <w:t xml:space="preserve">Рабочая   программа  по изобразительному искусству для </w:t>
      </w:r>
      <w:r w:rsidRPr="00595BC8">
        <w:t>5</w:t>
      </w:r>
      <w:r>
        <w:t>-</w:t>
      </w:r>
      <w:r w:rsidR="009A1F01">
        <w:t>8</w:t>
      </w:r>
      <w:r>
        <w:t xml:space="preserve"> классов составлена на основе авторской программы по изобразительному искусству «Изобразительное искусство</w:t>
      </w:r>
      <w:r w:rsidRPr="00595BC8">
        <w:t xml:space="preserve"> </w:t>
      </w:r>
      <w:r w:rsidR="00CF30EB" w:rsidRPr="00CF30EB">
        <w:t>1</w:t>
      </w:r>
      <w:r w:rsidR="00CF30EB">
        <w:t xml:space="preserve">-4 классы, </w:t>
      </w:r>
      <w:r w:rsidR="00A325ED">
        <w:t>5-8 классы</w:t>
      </w:r>
      <w:r>
        <w:t xml:space="preserve">» под редакцией </w:t>
      </w:r>
      <w:proofErr w:type="spellStart"/>
      <w:r>
        <w:t>Неменск</w:t>
      </w:r>
      <w:r w:rsidR="00CF30EB">
        <w:t>ого</w:t>
      </w:r>
      <w:proofErr w:type="spellEnd"/>
      <w:r w:rsidR="00CF30EB">
        <w:t xml:space="preserve"> Б.М. М.: «Просвещение», 2019</w:t>
      </w:r>
      <w:r>
        <w:t xml:space="preserve"> год.</w:t>
      </w:r>
    </w:p>
    <w:p w:rsidR="00EB2663" w:rsidRPr="00EB2663" w:rsidRDefault="00595BC8" w:rsidP="00EB2663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EB2663">
        <w:rPr>
          <w:rFonts w:ascii="Times New Roman" w:hAnsi="Times New Roman"/>
          <w:b/>
          <w:sz w:val="24"/>
          <w:szCs w:val="24"/>
          <w:u w:val="single"/>
        </w:rPr>
        <w:t>Цель программы:</w:t>
      </w:r>
      <w:r w:rsidRPr="00EB2663">
        <w:rPr>
          <w:rFonts w:ascii="Times New Roman" w:hAnsi="Times New Roman"/>
          <w:sz w:val="24"/>
          <w:szCs w:val="24"/>
        </w:rPr>
        <w:t xml:space="preserve"> </w:t>
      </w:r>
      <w:r w:rsidR="00EB2663" w:rsidRPr="00EB2663">
        <w:rPr>
          <w:rFonts w:ascii="Times New Roman" w:hAnsi="Times New Roman"/>
          <w:sz w:val="24"/>
          <w:szCs w:val="24"/>
        </w:rPr>
        <w:t>развитие визуально-пространственного мышления учащихся как фор</w:t>
      </w:r>
      <w:r w:rsidR="00EB2663" w:rsidRPr="00EB2663">
        <w:rPr>
          <w:rFonts w:ascii="Times New Roman" w:hAnsi="Times New Roman"/>
          <w:sz w:val="24"/>
          <w:szCs w:val="24"/>
        </w:rPr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="00EB2663" w:rsidRPr="00EB2663">
        <w:rPr>
          <w:rFonts w:ascii="Times New Roman" w:hAnsi="Times New Roman"/>
          <w:sz w:val="24"/>
          <w:szCs w:val="24"/>
        </w:rPr>
        <w:softHyphen/>
        <w:t>ном пространстве культуры.</w:t>
      </w:r>
    </w:p>
    <w:p w:rsidR="00595BC8" w:rsidRDefault="00595BC8" w:rsidP="00595BC8">
      <w:pPr>
        <w:pStyle w:val="11"/>
        <w:ind w:firstLine="0"/>
        <w:rPr>
          <w:b/>
          <w:u w:val="single"/>
        </w:rPr>
      </w:pPr>
    </w:p>
    <w:p w:rsidR="00595BC8" w:rsidRDefault="00595BC8" w:rsidP="00595BC8">
      <w:pPr>
        <w:pStyle w:val="a8"/>
        <w:ind w:left="0"/>
        <w:rPr>
          <w:i/>
        </w:rPr>
      </w:pPr>
      <w:r>
        <w:rPr>
          <w:b/>
          <w:u w:val="single"/>
        </w:rPr>
        <w:t>Задачи  программы: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опыта смыслового и эмоционально-ценностного вос</w:t>
      </w:r>
      <w:r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 на основе его эмоцио</w:t>
      </w:r>
      <w:r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EB2663" w:rsidRDefault="00EB2663" w:rsidP="00EB2663">
      <w:pPr>
        <w:pStyle w:val="ac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EB2663" w:rsidRDefault="00EB2663" w:rsidP="00EB2663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595BC8">
      <w:pPr>
        <w:pStyle w:val="221"/>
        <w:spacing w:line="240" w:lineRule="auto"/>
        <w:ind w:firstLine="851"/>
        <w:jc w:val="center"/>
      </w:pPr>
    </w:p>
    <w:p w:rsidR="00595BC8" w:rsidRDefault="00595BC8" w:rsidP="00EB2663">
      <w:pPr>
        <w:pStyle w:val="221"/>
        <w:spacing w:line="240" w:lineRule="auto"/>
      </w:pPr>
    </w:p>
    <w:p w:rsidR="00BF587C" w:rsidRDefault="00BF587C" w:rsidP="00595BC8">
      <w:pPr>
        <w:tabs>
          <w:tab w:val="left" w:pos="540"/>
          <w:tab w:val="left" w:pos="1080"/>
          <w:tab w:val="left" w:pos="5580"/>
        </w:tabs>
        <w:autoSpaceDE w:val="0"/>
        <w:jc w:val="both"/>
        <w:rPr>
          <w:b/>
          <w:spacing w:val="1"/>
        </w:rPr>
      </w:pPr>
    </w:p>
    <w:p w:rsidR="000331D0" w:rsidRDefault="000331D0" w:rsidP="00595BC8">
      <w:pPr>
        <w:tabs>
          <w:tab w:val="left" w:pos="540"/>
          <w:tab w:val="left" w:pos="1080"/>
          <w:tab w:val="left" w:pos="5580"/>
        </w:tabs>
        <w:autoSpaceDE w:val="0"/>
        <w:jc w:val="both"/>
        <w:rPr>
          <w:b/>
          <w:spacing w:val="1"/>
        </w:rPr>
      </w:pPr>
    </w:p>
    <w:p w:rsidR="00595BC8" w:rsidRDefault="00EB2663" w:rsidP="00595BC8">
      <w:pPr>
        <w:tabs>
          <w:tab w:val="left" w:pos="540"/>
          <w:tab w:val="left" w:pos="1080"/>
          <w:tab w:val="left" w:pos="5580"/>
        </w:tabs>
        <w:autoSpaceDE w:val="0"/>
        <w:jc w:val="both"/>
        <w:rPr>
          <w:b/>
          <w:spacing w:val="1"/>
        </w:rPr>
      </w:pPr>
      <w:r>
        <w:rPr>
          <w:b/>
          <w:spacing w:val="1"/>
        </w:rPr>
        <w:lastRenderedPageBreak/>
        <w:t>Изменения, внесенные</w:t>
      </w:r>
      <w:r w:rsidR="00595BC8">
        <w:rPr>
          <w:b/>
          <w:spacing w:val="1"/>
        </w:rPr>
        <w:t xml:space="preserve"> в</w:t>
      </w:r>
      <w:r>
        <w:rPr>
          <w:b/>
          <w:spacing w:val="1"/>
        </w:rPr>
        <w:t xml:space="preserve"> авторскую программу</w:t>
      </w:r>
      <w:r w:rsidR="00595BC8">
        <w:rPr>
          <w:b/>
          <w:spacing w:val="1"/>
        </w:rPr>
        <w:t>.</w:t>
      </w:r>
    </w:p>
    <w:p w:rsidR="00390174" w:rsidRDefault="00684E35" w:rsidP="00FB6F74">
      <w:pPr>
        <w:shd w:val="clear" w:color="auto" w:fill="FFFFFF"/>
        <w:spacing w:line="240" w:lineRule="atLeast"/>
        <w:jc w:val="both"/>
        <w:rPr>
          <w:color w:val="000000"/>
        </w:rPr>
      </w:pPr>
      <w:r w:rsidRPr="00410CD0">
        <w:rPr>
          <w:color w:val="000000"/>
        </w:rPr>
        <w:t>Автор</w:t>
      </w:r>
      <w:r>
        <w:rPr>
          <w:color w:val="000000"/>
        </w:rPr>
        <w:t>ская программа по изобразительному искусству</w:t>
      </w:r>
      <w:r w:rsidRPr="00410CD0">
        <w:rPr>
          <w:color w:val="000000"/>
        </w:rPr>
        <w:t xml:space="preserve"> «</w:t>
      </w:r>
      <w:r>
        <w:t>Изобразительное</w:t>
      </w:r>
      <w:r w:rsidR="009A1F01">
        <w:t xml:space="preserve"> искусство  5</w:t>
      </w:r>
      <w:r>
        <w:t>-9 классы</w:t>
      </w:r>
      <w:r>
        <w:rPr>
          <w:color w:val="000000"/>
        </w:rPr>
        <w:t>» рассчитана на  35 часов</w:t>
      </w:r>
      <w:r w:rsidRPr="00410CD0">
        <w:rPr>
          <w:color w:val="000000"/>
        </w:rPr>
        <w:t xml:space="preserve"> в год. Согласно федеральному базисному учебному плану на и</w:t>
      </w:r>
      <w:r>
        <w:rPr>
          <w:color w:val="000000"/>
        </w:rPr>
        <w:t>зучение предмета «</w:t>
      </w:r>
      <w:r w:rsidR="009A1F01">
        <w:rPr>
          <w:color w:val="000000"/>
        </w:rPr>
        <w:t>Изобразительное искусство» в 5-8</w:t>
      </w:r>
      <w:r>
        <w:rPr>
          <w:color w:val="000000"/>
        </w:rPr>
        <w:t xml:space="preserve"> классах отводится по 34 часа в год</w:t>
      </w:r>
      <w:r w:rsidRPr="00410CD0">
        <w:rPr>
          <w:color w:val="000000"/>
        </w:rPr>
        <w:t xml:space="preserve">. </w:t>
      </w:r>
      <w:r w:rsidR="00390174">
        <w:rPr>
          <w:color w:val="000000"/>
        </w:rPr>
        <w:t>Рабочая программа предусматривает сокращение часов при изучении следующих разделов:</w:t>
      </w:r>
    </w:p>
    <w:p w:rsidR="00390174" w:rsidRPr="00390174" w:rsidRDefault="00390174" w:rsidP="00FB6F74">
      <w:pPr>
        <w:shd w:val="clear" w:color="auto" w:fill="FFFFFF"/>
        <w:spacing w:line="240" w:lineRule="atLeast"/>
        <w:jc w:val="both"/>
        <w:rPr>
          <w:color w:val="000000"/>
        </w:rPr>
      </w:pPr>
    </w:p>
    <w:p w:rsidR="00ED1E9F" w:rsidRDefault="00ED1E9F" w:rsidP="00FB6F74">
      <w:pPr>
        <w:spacing w:line="240" w:lineRule="atLeast"/>
        <w:jc w:val="center"/>
        <w:rPr>
          <w:b/>
          <w:i/>
        </w:rPr>
      </w:pPr>
      <w:r>
        <w:rPr>
          <w:b/>
          <w:i/>
        </w:rPr>
        <w:t>5 класс - 34 часа</w:t>
      </w:r>
      <w:r w:rsidRPr="00ED1E9F">
        <w:rPr>
          <w:b/>
          <w:i/>
        </w:rPr>
        <w:t xml:space="preserve"> (1 час в неделю)</w:t>
      </w:r>
    </w:p>
    <w:p w:rsidR="000331D0" w:rsidRPr="00ED1E9F" w:rsidRDefault="000331D0" w:rsidP="00FB6F74">
      <w:pPr>
        <w:spacing w:line="240" w:lineRule="atLeast"/>
        <w:jc w:val="center"/>
        <w:rPr>
          <w:b/>
          <w:i/>
        </w:rPr>
      </w:pPr>
    </w:p>
    <w:tbl>
      <w:tblPr>
        <w:tblW w:w="95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2410"/>
        <w:gridCol w:w="1890"/>
      </w:tblGrid>
      <w:tr w:rsidR="00ED1E9F" w:rsidRPr="00ED1E9F" w:rsidTr="00ED1E9F">
        <w:trPr>
          <w:trHeight w:val="389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Наименование раздела</w:t>
            </w:r>
          </w:p>
        </w:tc>
        <w:tc>
          <w:tcPr>
            <w:tcW w:w="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 w:rsidRPr="00ED1E9F">
              <w:rPr>
                <w:b/>
              </w:rPr>
              <w:t>Количество     часов</w:t>
            </w:r>
          </w:p>
        </w:tc>
      </w:tr>
      <w:tr w:rsidR="00ED1E9F" w:rsidRPr="00ED1E9F" w:rsidTr="00ED1E9F">
        <w:trPr>
          <w:trHeight w:val="693"/>
        </w:trPr>
        <w:tc>
          <w:tcPr>
            <w:tcW w:w="52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Авторская программа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Рабочая программа</w:t>
            </w:r>
          </w:p>
        </w:tc>
      </w:tr>
      <w:tr w:rsidR="00ED1E9F" w:rsidRPr="00ED1E9F" w:rsidTr="00ED1E9F">
        <w:trPr>
          <w:trHeight w:val="25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Default="00ED1E9F" w:rsidP="00390174">
            <w:pPr>
              <w:spacing w:line="240" w:lineRule="atLeast"/>
              <w:rPr>
                <w:b/>
                <w:i/>
                <w:lang w:val="en-US" w:eastAsia="en-US"/>
              </w:rPr>
            </w:pPr>
            <w:r w:rsidRPr="00ED1E9F">
              <w:rPr>
                <w:b/>
                <w:i/>
                <w:lang w:eastAsia="en-US"/>
              </w:rPr>
              <w:t>Древние корни народного искусства</w:t>
            </w:r>
          </w:p>
          <w:p w:rsidR="001F3EA6" w:rsidRPr="001F3EA6" w:rsidRDefault="001F3EA6" w:rsidP="00390174">
            <w:pPr>
              <w:spacing w:line="240" w:lineRule="atLeast"/>
              <w:rPr>
                <w:b/>
                <w:i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 w:rsidRPr="00ED1E9F">
              <w:rPr>
                <w:b/>
                <w:i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uppressAutoHyphens w:val="0"/>
              <w:spacing w:line="24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8</w:t>
            </w:r>
          </w:p>
        </w:tc>
      </w:tr>
      <w:tr w:rsidR="00ED1E9F" w:rsidRPr="00ED1E9F" w:rsidTr="00ED1E9F">
        <w:trPr>
          <w:trHeight w:val="436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Default="00ED1E9F" w:rsidP="00390174">
            <w:pPr>
              <w:spacing w:line="240" w:lineRule="atLeast"/>
              <w:rPr>
                <w:b/>
                <w:i/>
                <w:lang w:val="en-US" w:eastAsia="en-US"/>
              </w:rPr>
            </w:pPr>
            <w:r w:rsidRPr="00ED1E9F">
              <w:rPr>
                <w:b/>
                <w:i/>
                <w:lang w:eastAsia="en-US"/>
              </w:rPr>
              <w:t>Связь времен в народном искусстве</w:t>
            </w:r>
          </w:p>
          <w:p w:rsidR="001F3EA6" w:rsidRPr="001F3EA6" w:rsidRDefault="001F3EA6" w:rsidP="00390174">
            <w:pPr>
              <w:spacing w:line="240" w:lineRule="atLeast"/>
              <w:rPr>
                <w:b/>
                <w:i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ED1E9F" w:rsidRPr="00ED1E9F" w:rsidTr="00ED1E9F">
        <w:trPr>
          <w:trHeight w:val="33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Default="00ED1E9F" w:rsidP="00390174">
            <w:pPr>
              <w:spacing w:line="240" w:lineRule="atLeast"/>
              <w:rPr>
                <w:b/>
                <w:i/>
                <w:lang w:val="en-US"/>
              </w:rPr>
            </w:pPr>
            <w:r w:rsidRPr="00ED1E9F">
              <w:rPr>
                <w:b/>
                <w:i/>
              </w:rPr>
              <w:t>Декор – человек, общество, время</w:t>
            </w:r>
          </w:p>
          <w:p w:rsidR="001F3EA6" w:rsidRPr="001F3EA6" w:rsidRDefault="001F3EA6" w:rsidP="00390174">
            <w:pPr>
              <w:spacing w:line="240" w:lineRule="atLeast"/>
              <w:rPr>
                <w:b/>
                <w:i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12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  <w:tr w:rsidR="00ED1E9F" w:rsidRPr="00ED1E9F" w:rsidTr="00390174">
        <w:trPr>
          <w:trHeight w:val="46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rPr>
                <w:b/>
                <w:i/>
              </w:rPr>
            </w:pPr>
            <w:r w:rsidRPr="00ED1E9F">
              <w:rPr>
                <w:b/>
                <w:i/>
              </w:rPr>
              <w:t xml:space="preserve">Декоративное искусство в современном мире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D1E9F" w:rsidRPr="00ED1E9F" w:rsidTr="00ED1E9F">
        <w:trPr>
          <w:trHeight w:val="40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Default="00ED1E9F" w:rsidP="00390174">
            <w:pPr>
              <w:spacing w:line="240" w:lineRule="atLeast"/>
              <w:rPr>
                <w:b/>
              </w:rPr>
            </w:pPr>
            <w:r w:rsidRPr="00ED1E9F">
              <w:rPr>
                <w:b/>
              </w:rPr>
              <w:t>Итого</w:t>
            </w:r>
          </w:p>
          <w:p w:rsidR="000331D0" w:rsidRPr="00ED1E9F" w:rsidRDefault="000331D0" w:rsidP="00390174">
            <w:pPr>
              <w:spacing w:line="240" w:lineRule="atLeas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lang w:eastAsia="en-US"/>
              </w:rPr>
            </w:pPr>
            <w:r w:rsidRPr="00ED1E9F">
              <w:rPr>
                <w:b/>
              </w:rPr>
              <w:t>35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lang w:eastAsia="en-US"/>
              </w:rPr>
            </w:pPr>
            <w:r w:rsidRPr="00ED1E9F">
              <w:rPr>
                <w:b/>
                <w:lang w:eastAsia="en-US"/>
              </w:rPr>
              <w:t>34</w:t>
            </w:r>
          </w:p>
        </w:tc>
      </w:tr>
    </w:tbl>
    <w:p w:rsidR="00ED1E9F" w:rsidRDefault="00ED1E9F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ED1E9F" w:rsidRDefault="00ED1E9F" w:rsidP="00390174">
      <w:pPr>
        <w:spacing w:line="240" w:lineRule="atLeast"/>
        <w:jc w:val="center"/>
        <w:rPr>
          <w:b/>
          <w:i/>
        </w:rPr>
      </w:pPr>
      <w:r>
        <w:rPr>
          <w:b/>
          <w:i/>
        </w:rPr>
        <w:t>6 класс - 34 часа</w:t>
      </w:r>
      <w:r w:rsidRPr="00ED1E9F">
        <w:rPr>
          <w:b/>
          <w:i/>
        </w:rPr>
        <w:t xml:space="preserve"> (1 час в неделю)</w:t>
      </w:r>
    </w:p>
    <w:p w:rsidR="00390174" w:rsidRPr="00ED1E9F" w:rsidRDefault="00390174" w:rsidP="00390174">
      <w:pPr>
        <w:spacing w:line="240" w:lineRule="atLeast"/>
        <w:jc w:val="center"/>
        <w:rPr>
          <w:b/>
          <w:i/>
        </w:rPr>
      </w:pPr>
    </w:p>
    <w:tbl>
      <w:tblPr>
        <w:tblW w:w="95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2410"/>
        <w:gridCol w:w="1890"/>
      </w:tblGrid>
      <w:tr w:rsidR="00ED1E9F" w:rsidRPr="00ED1E9F" w:rsidTr="00ED1E9F">
        <w:trPr>
          <w:trHeight w:val="376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Наименование раздела</w:t>
            </w:r>
          </w:p>
        </w:tc>
        <w:tc>
          <w:tcPr>
            <w:tcW w:w="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 w:rsidRPr="00ED1E9F">
              <w:rPr>
                <w:b/>
              </w:rPr>
              <w:t>Количество     часов</w:t>
            </w:r>
          </w:p>
        </w:tc>
      </w:tr>
      <w:tr w:rsidR="00ED1E9F" w:rsidRPr="00ED1E9F" w:rsidTr="00ED1E9F">
        <w:trPr>
          <w:trHeight w:val="724"/>
        </w:trPr>
        <w:tc>
          <w:tcPr>
            <w:tcW w:w="52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Авторская программа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Рабочая программа</w:t>
            </w:r>
          </w:p>
        </w:tc>
      </w:tr>
      <w:tr w:rsidR="00ED1E9F" w:rsidRPr="00ED1E9F" w:rsidTr="00ED1E9F">
        <w:trPr>
          <w:trHeight w:val="71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rPr>
                <w:b/>
                <w:i/>
              </w:rPr>
            </w:pPr>
            <w:r w:rsidRPr="00ED1E9F">
              <w:rPr>
                <w:b/>
                <w:i/>
                <w:lang w:eastAsia="en-US"/>
              </w:rPr>
              <w:t>Виды изобразительного искусства и основы образного языка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uppressAutoHyphens w:val="0"/>
              <w:spacing w:line="24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8</w:t>
            </w:r>
          </w:p>
        </w:tc>
      </w:tr>
      <w:tr w:rsidR="00ED1E9F" w:rsidRPr="00ED1E9F" w:rsidTr="00ED1E9F">
        <w:trPr>
          <w:trHeight w:val="44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rPr>
                <w:b/>
                <w:i/>
              </w:rPr>
            </w:pPr>
            <w:r w:rsidRPr="00ED1E9F">
              <w:rPr>
                <w:b/>
                <w:i/>
                <w:lang w:eastAsia="en-US"/>
              </w:rPr>
              <w:t>Мир наших вещей. Натюрморт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ED1E9F" w:rsidRPr="00ED1E9F" w:rsidTr="00ED1E9F">
        <w:trPr>
          <w:trHeight w:val="47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rPr>
                <w:b/>
                <w:i/>
              </w:rPr>
            </w:pPr>
            <w:r>
              <w:rPr>
                <w:b/>
                <w:i/>
              </w:rPr>
              <w:t>Вглядываясь в человека. Портрет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12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  <w:tr w:rsidR="00ED1E9F" w:rsidRPr="00ED1E9F" w:rsidTr="00ED1E9F">
        <w:trPr>
          <w:trHeight w:val="642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rPr>
                <w:b/>
                <w:i/>
              </w:rPr>
            </w:pPr>
            <w:r w:rsidRPr="00ED1E9F">
              <w:rPr>
                <w:b/>
                <w:i/>
              </w:rPr>
              <w:t>Человек и простран</w:t>
            </w:r>
            <w:r w:rsidR="003515C0">
              <w:rPr>
                <w:b/>
                <w:i/>
              </w:rPr>
              <w:t>ство. Пейзаж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D1E9F" w:rsidRPr="00ED1E9F" w:rsidTr="00ED1E9F">
        <w:trPr>
          <w:trHeight w:val="37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Default="00ED1E9F" w:rsidP="00390174">
            <w:pPr>
              <w:spacing w:line="240" w:lineRule="atLeast"/>
              <w:rPr>
                <w:b/>
              </w:rPr>
            </w:pPr>
            <w:r w:rsidRPr="00ED1E9F">
              <w:rPr>
                <w:b/>
              </w:rPr>
              <w:t>Итого</w:t>
            </w:r>
          </w:p>
          <w:p w:rsidR="000331D0" w:rsidRPr="00ED1E9F" w:rsidRDefault="000331D0" w:rsidP="00390174">
            <w:pPr>
              <w:spacing w:line="240" w:lineRule="atLeas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lang w:eastAsia="en-US"/>
              </w:rPr>
            </w:pPr>
            <w:r w:rsidRPr="00ED1E9F">
              <w:rPr>
                <w:b/>
              </w:rPr>
              <w:t>35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lang w:eastAsia="en-US"/>
              </w:rPr>
            </w:pPr>
            <w:r w:rsidRPr="00ED1E9F">
              <w:rPr>
                <w:b/>
                <w:lang w:eastAsia="en-US"/>
              </w:rPr>
              <w:t>34</w:t>
            </w:r>
          </w:p>
        </w:tc>
      </w:tr>
    </w:tbl>
    <w:p w:rsidR="00ED1E9F" w:rsidRPr="00ED1E9F" w:rsidRDefault="00ED1E9F" w:rsidP="00390174">
      <w:pPr>
        <w:spacing w:line="240" w:lineRule="atLeast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0331D0" w:rsidRDefault="000331D0" w:rsidP="00390174">
      <w:pPr>
        <w:spacing w:line="240" w:lineRule="atLeast"/>
        <w:jc w:val="center"/>
        <w:rPr>
          <w:b/>
          <w:i/>
        </w:rPr>
      </w:pPr>
    </w:p>
    <w:p w:rsidR="00ED1E9F" w:rsidRDefault="00ED1E9F" w:rsidP="00390174">
      <w:pPr>
        <w:spacing w:line="240" w:lineRule="atLeast"/>
        <w:jc w:val="center"/>
        <w:rPr>
          <w:b/>
          <w:i/>
        </w:rPr>
      </w:pPr>
      <w:r>
        <w:rPr>
          <w:b/>
          <w:i/>
        </w:rPr>
        <w:lastRenderedPageBreak/>
        <w:t>7 класс - 34 часа</w:t>
      </w:r>
      <w:r w:rsidRPr="00ED1E9F">
        <w:rPr>
          <w:b/>
          <w:i/>
        </w:rPr>
        <w:t xml:space="preserve"> (1 час в неделю)</w:t>
      </w:r>
    </w:p>
    <w:p w:rsidR="00390174" w:rsidRPr="00ED1E9F" w:rsidRDefault="00390174" w:rsidP="00390174">
      <w:pPr>
        <w:spacing w:line="240" w:lineRule="atLeast"/>
        <w:jc w:val="center"/>
        <w:rPr>
          <w:b/>
          <w:i/>
        </w:rPr>
      </w:pPr>
    </w:p>
    <w:tbl>
      <w:tblPr>
        <w:tblW w:w="95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2309"/>
        <w:gridCol w:w="1991"/>
      </w:tblGrid>
      <w:tr w:rsidR="00ED1E9F" w:rsidRPr="00ED1E9F" w:rsidTr="00741C03">
        <w:trPr>
          <w:trHeight w:val="415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Наименование раздела</w:t>
            </w:r>
          </w:p>
        </w:tc>
        <w:tc>
          <w:tcPr>
            <w:tcW w:w="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 w:rsidRPr="00ED1E9F">
              <w:rPr>
                <w:b/>
              </w:rPr>
              <w:t>Количество     часов</w:t>
            </w:r>
          </w:p>
        </w:tc>
      </w:tr>
      <w:tr w:rsidR="00ED1E9F" w:rsidRPr="00ED1E9F" w:rsidTr="00741C03">
        <w:trPr>
          <w:trHeight w:val="298"/>
        </w:trPr>
        <w:tc>
          <w:tcPr>
            <w:tcW w:w="52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Авторская программа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Рабочая программа</w:t>
            </w:r>
          </w:p>
        </w:tc>
      </w:tr>
      <w:tr w:rsidR="00ED1E9F" w:rsidRPr="00ED1E9F" w:rsidTr="00741C03">
        <w:trPr>
          <w:trHeight w:val="46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A8" w:rsidRPr="00B170A8" w:rsidRDefault="00B170A8" w:rsidP="00B170A8">
            <w:pPr>
              <w:suppressAutoHyphens w:val="0"/>
              <w:rPr>
                <w:b/>
                <w:bCs/>
                <w:lang w:eastAsia="ru-RU"/>
              </w:rPr>
            </w:pPr>
            <w:r w:rsidRPr="00B170A8">
              <w:rPr>
                <w:b/>
                <w:bCs/>
                <w:lang w:eastAsia="ru-RU"/>
              </w:rPr>
              <w:t>Архитектура и дизайн — конструктивные искусства в ряду пространственных искусств. Мир,</w:t>
            </w:r>
            <w:r>
              <w:rPr>
                <w:b/>
                <w:bCs/>
                <w:lang w:eastAsia="ru-RU"/>
              </w:rPr>
              <w:t xml:space="preserve"> </w:t>
            </w:r>
            <w:r w:rsidRPr="00B170A8">
              <w:rPr>
                <w:b/>
                <w:bCs/>
                <w:lang w:eastAsia="ru-RU"/>
              </w:rPr>
              <w:t xml:space="preserve">который создает человек </w:t>
            </w:r>
          </w:p>
          <w:p w:rsidR="00ED1E9F" w:rsidRPr="000331D0" w:rsidRDefault="00B170A8" w:rsidP="000331D0">
            <w:pPr>
              <w:suppressAutoHyphens w:val="0"/>
              <w:rPr>
                <w:b/>
                <w:bCs/>
                <w:i/>
                <w:lang w:eastAsia="ru-RU"/>
              </w:rPr>
            </w:pPr>
            <w:r w:rsidRPr="00B170A8">
              <w:rPr>
                <w:b/>
                <w:bCs/>
                <w:i/>
                <w:lang w:eastAsia="ru-RU"/>
              </w:rPr>
              <w:t xml:space="preserve">Художник — дизайн — архитектура. Искусство композиции </w:t>
            </w:r>
            <w:r w:rsidR="000331D0">
              <w:rPr>
                <w:b/>
                <w:bCs/>
                <w:i/>
                <w:lang w:eastAsia="ru-RU"/>
              </w:rPr>
              <w:t xml:space="preserve">— основа дизайна и архитектуры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uppressAutoHyphens w:val="0"/>
              <w:spacing w:line="24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8</w:t>
            </w:r>
          </w:p>
        </w:tc>
      </w:tr>
      <w:tr w:rsidR="00ED1E9F" w:rsidRPr="00ED1E9F" w:rsidTr="00741C03">
        <w:trPr>
          <w:trHeight w:val="31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A8" w:rsidRPr="00B170A8" w:rsidRDefault="00B170A8" w:rsidP="00B170A8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B170A8">
              <w:rPr>
                <w:b/>
                <w:lang w:eastAsia="ru-RU"/>
              </w:rPr>
              <w:t>В мире вещей и зданий.</w:t>
            </w:r>
          </w:p>
          <w:p w:rsidR="00ED1E9F" w:rsidRPr="00ED1E9F" w:rsidRDefault="00B170A8" w:rsidP="00B170A8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b/>
                <w:i/>
                <w:lang w:eastAsia="ru-RU"/>
              </w:rPr>
            </w:pPr>
            <w:r w:rsidRPr="00B170A8">
              <w:rPr>
                <w:b/>
                <w:i/>
                <w:lang w:eastAsia="ru-RU"/>
              </w:rPr>
              <w:t xml:space="preserve">Художественный язык конструктивных искусств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ED1E9F" w:rsidRPr="00ED1E9F" w:rsidTr="00741C03">
        <w:trPr>
          <w:trHeight w:val="29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A8" w:rsidRPr="00B170A8" w:rsidRDefault="00B170A8" w:rsidP="00B170A8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  <w:r w:rsidRPr="00B170A8">
              <w:rPr>
                <w:rFonts w:eastAsia="Courier New"/>
                <w:b/>
                <w:color w:val="000000"/>
                <w:lang w:eastAsia="ru-RU"/>
              </w:rPr>
              <w:t>Город и человек.</w:t>
            </w:r>
          </w:p>
          <w:p w:rsidR="00ED1E9F" w:rsidRPr="00741C03" w:rsidRDefault="00B170A8" w:rsidP="00741C03">
            <w:pPr>
              <w:suppressAutoHyphens w:val="0"/>
              <w:rPr>
                <w:rFonts w:eastAsia="Courier New"/>
                <w:b/>
                <w:i/>
                <w:color w:val="000000"/>
                <w:lang w:eastAsia="ru-RU"/>
              </w:rPr>
            </w:pPr>
            <w:r w:rsidRPr="00B170A8">
              <w:rPr>
                <w:rFonts w:eastAsia="Courier New"/>
                <w:b/>
                <w:i/>
                <w:color w:val="000000"/>
                <w:lang w:eastAsia="ru-RU"/>
              </w:rPr>
              <w:t xml:space="preserve">Социальное значение дизайна и архитектуры как среды жизни человека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12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  <w:tr w:rsidR="00ED1E9F" w:rsidRPr="00ED1E9F" w:rsidTr="00741C03">
        <w:trPr>
          <w:trHeight w:val="39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C03" w:rsidRPr="00B170A8" w:rsidRDefault="00741C03" w:rsidP="00741C0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b/>
                <w:iCs/>
                <w:color w:val="000000"/>
                <w:lang w:eastAsia="ru-RU"/>
              </w:rPr>
            </w:pPr>
            <w:r w:rsidRPr="00B170A8">
              <w:rPr>
                <w:b/>
                <w:iCs/>
                <w:color w:val="000000"/>
                <w:lang w:eastAsia="ru-RU"/>
              </w:rPr>
              <w:t>Человек в зеркале дизайна и архитектуры.</w:t>
            </w:r>
          </w:p>
          <w:p w:rsidR="00ED1E9F" w:rsidRPr="00ED1E9F" w:rsidRDefault="00741C03" w:rsidP="00741C03">
            <w:pPr>
              <w:spacing w:line="240" w:lineRule="atLeast"/>
              <w:rPr>
                <w:b/>
                <w:i/>
              </w:rPr>
            </w:pPr>
            <w:r w:rsidRPr="00B170A8">
              <w:rPr>
                <w:b/>
                <w:i/>
                <w:iCs/>
                <w:color w:val="000000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D1E9F" w:rsidRPr="00ED1E9F" w:rsidTr="00741C03">
        <w:trPr>
          <w:trHeight w:val="42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E9F" w:rsidRDefault="00ED1E9F" w:rsidP="00390174">
            <w:pPr>
              <w:spacing w:line="240" w:lineRule="atLeast"/>
              <w:rPr>
                <w:b/>
              </w:rPr>
            </w:pPr>
            <w:r w:rsidRPr="00ED1E9F">
              <w:rPr>
                <w:b/>
              </w:rPr>
              <w:t>Итого</w:t>
            </w:r>
          </w:p>
          <w:p w:rsidR="000331D0" w:rsidRPr="00ED1E9F" w:rsidRDefault="000331D0" w:rsidP="00390174">
            <w:pPr>
              <w:spacing w:line="240" w:lineRule="atLeast"/>
              <w:rPr>
                <w:b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lang w:eastAsia="en-US"/>
              </w:rPr>
            </w:pPr>
            <w:r w:rsidRPr="00ED1E9F">
              <w:rPr>
                <w:b/>
              </w:rPr>
              <w:t>35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E9F" w:rsidRPr="00ED1E9F" w:rsidRDefault="00ED1E9F" w:rsidP="00390174">
            <w:pPr>
              <w:spacing w:line="240" w:lineRule="atLeast"/>
              <w:jc w:val="center"/>
              <w:rPr>
                <w:b/>
                <w:lang w:eastAsia="en-US"/>
              </w:rPr>
            </w:pPr>
            <w:r w:rsidRPr="00ED1E9F">
              <w:rPr>
                <w:b/>
                <w:lang w:eastAsia="en-US"/>
              </w:rPr>
              <w:t>34</w:t>
            </w:r>
          </w:p>
        </w:tc>
      </w:tr>
    </w:tbl>
    <w:p w:rsidR="009A1F01" w:rsidRDefault="009A1F01" w:rsidP="009A1F01">
      <w:pPr>
        <w:spacing w:line="240" w:lineRule="atLeast"/>
        <w:jc w:val="center"/>
        <w:rPr>
          <w:b/>
          <w:i/>
        </w:rPr>
      </w:pPr>
    </w:p>
    <w:p w:rsidR="009A1F01" w:rsidRDefault="009A1F01" w:rsidP="009A1F01">
      <w:pPr>
        <w:spacing w:line="240" w:lineRule="atLeast"/>
        <w:jc w:val="center"/>
        <w:rPr>
          <w:b/>
          <w:i/>
        </w:rPr>
      </w:pPr>
      <w:r>
        <w:rPr>
          <w:b/>
          <w:i/>
        </w:rPr>
        <w:t>8 класс - 34 часа</w:t>
      </w:r>
      <w:r w:rsidRPr="00ED1E9F">
        <w:rPr>
          <w:b/>
          <w:i/>
        </w:rPr>
        <w:t xml:space="preserve"> (1 час в неделю)</w:t>
      </w:r>
    </w:p>
    <w:p w:rsidR="009A1F01" w:rsidRPr="00ED1E9F" w:rsidRDefault="009A1F01" w:rsidP="009A1F01">
      <w:pPr>
        <w:spacing w:line="240" w:lineRule="atLeast"/>
        <w:jc w:val="center"/>
        <w:rPr>
          <w:b/>
          <w:i/>
        </w:rPr>
      </w:pPr>
    </w:p>
    <w:tbl>
      <w:tblPr>
        <w:tblW w:w="95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2309"/>
        <w:gridCol w:w="1991"/>
      </w:tblGrid>
      <w:tr w:rsidR="009A1F01" w:rsidRPr="00ED1E9F" w:rsidTr="009A1F01">
        <w:trPr>
          <w:trHeight w:val="415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Наименование раздела</w:t>
            </w:r>
          </w:p>
        </w:tc>
        <w:tc>
          <w:tcPr>
            <w:tcW w:w="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 w:rsidRPr="00ED1E9F">
              <w:rPr>
                <w:b/>
              </w:rPr>
              <w:t>Количество     часов</w:t>
            </w:r>
          </w:p>
        </w:tc>
      </w:tr>
      <w:tr w:rsidR="009A1F01" w:rsidRPr="00ED1E9F" w:rsidTr="009A1F01">
        <w:trPr>
          <w:trHeight w:val="298"/>
        </w:trPr>
        <w:tc>
          <w:tcPr>
            <w:tcW w:w="52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Авторская программа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Рабочая программа</w:t>
            </w:r>
          </w:p>
        </w:tc>
      </w:tr>
      <w:tr w:rsidR="009A1F01" w:rsidRPr="00ED1E9F" w:rsidTr="009A1F01">
        <w:trPr>
          <w:trHeight w:val="46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1D0" w:rsidRDefault="000331D0" w:rsidP="000331D0">
            <w:pPr>
              <w:suppressAutoHyphens w:val="0"/>
              <w:rPr>
                <w:rFonts w:eastAsiaTheme="minorHAnsi"/>
                <w:b/>
                <w:bCs/>
                <w:lang w:eastAsia="en-US"/>
              </w:rPr>
            </w:pPr>
            <w:r w:rsidRPr="000331D0">
              <w:rPr>
                <w:rFonts w:eastAsiaTheme="minorHAnsi"/>
                <w:b/>
                <w:bCs/>
                <w:lang w:eastAsia="en-US"/>
              </w:rPr>
              <w:t xml:space="preserve">Художник и искусство театра. </w:t>
            </w:r>
          </w:p>
          <w:p w:rsidR="009A1F01" w:rsidRPr="000331D0" w:rsidRDefault="000331D0" w:rsidP="000331D0">
            <w:pPr>
              <w:suppressAutoHyphens w:val="0"/>
              <w:rPr>
                <w:b/>
                <w:i/>
              </w:rPr>
            </w:pPr>
            <w:r w:rsidRPr="000331D0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Роль изображения в синтетических искусствах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uppressAutoHyphens w:val="0"/>
              <w:spacing w:line="24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8</w:t>
            </w:r>
          </w:p>
        </w:tc>
      </w:tr>
      <w:tr w:rsidR="009A1F01" w:rsidRPr="00ED1E9F" w:rsidTr="009A1F01">
        <w:trPr>
          <w:trHeight w:val="31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1D0" w:rsidRPr="000331D0" w:rsidRDefault="000331D0" w:rsidP="000331D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0331D0">
              <w:rPr>
                <w:rFonts w:eastAsiaTheme="minorHAnsi"/>
                <w:b/>
                <w:bCs/>
                <w:lang w:eastAsia="en-US"/>
              </w:rPr>
              <w:t>Эстафета искусств: от рисунка к фотографии</w:t>
            </w:r>
            <w:r>
              <w:rPr>
                <w:rFonts w:eastAsiaTheme="minorHAnsi"/>
                <w:b/>
                <w:bCs/>
                <w:lang w:eastAsia="en-US"/>
              </w:rPr>
              <w:t>.</w:t>
            </w:r>
          </w:p>
          <w:p w:rsidR="009A1F01" w:rsidRPr="00ED1E9F" w:rsidRDefault="000331D0" w:rsidP="000331D0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b/>
                <w:i/>
                <w:lang w:eastAsia="ru-RU"/>
              </w:rPr>
            </w:pPr>
            <w:r w:rsidRPr="000331D0">
              <w:rPr>
                <w:rFonts w:eastAsiaTheme="minorHAnsi"/>
                <w:b/>
                <w:bCs/>
                <w:i/>
                <w:iCs/>
                <w:lang w:eastAsia="en-US"/>
              </w:rPr>
              <w:t>Эволюция изобразительных искусств и технологий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9A1F01" w:rsidRPr="00ED1E9F" w:rsidTr="009A1F01">
        <w:trPr>
          <w:trHeight w:val="29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1D0" w:rsidRPr="000331D0" w:rsidRDefault="000331D0" w:rsidP="000331D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Фильм - творец и </w:t>
            </w:r>
            <w:r w:rsidRPr="000331D0">
              <w:rPr>
                <w:rFonts w:eastAsiaTheme="minorHAnsi"/>
                <w:b/>
                <w:bCs/>
                <w:lang w:eastAsia="en-US"/>
              </w:rPr>
              <w:t>зритель</w:t>
            </w:r>
            <w:r>
              <w:rPr>
                <w:rFonts w:eastAsiaTheme="minorHAnsi"/>
                <w:b/>
                <w:bCs/>
                <w:lang w:eastAsia="en-US"/>
              </w:rPr>
              <w:t>.</w:t>
            </w:r>
          </w:p>
          <w:p w:rsidR="009A1F01" w:rsidRPr="00741C03" w:rsidRDefault="000331D0" w:rsidP="000331D0">
            <w:pPr>
              <w:suppressAutoHyphens w:val="0"/>
              <w:rPr>
                <w:rFonts w:eastAsia="Courier New"/>
                <w:b/>
                <w:i/>
                <w:color w:val="000000"/>
                <w:lang w:eastAsia="ru-RU"/>
              </w:rPr>
            </w:pPr>
            <w:r w:rsidRPr="000331D0">
              <w:rPr>
                <w:rFonts w:eastAsiaTheme="minorHAnsi"/>
                <w:b/>
                <w:bCs/>
                <w:i/>
                <w:iCs/>
                <w:lang w:eastAsia="en-US"/>
              </w:rPr>
              <w:t>Что мы знаем об искусстве кино?</w:t>
            </w:r>
            <w:r w:rsidR="009A1F01" w:rsidRPr="00B170A8">
              <w:rPr>
                <w:rFonts w:eastAsia="Courier New"/>
                <w:b/>
                <w:i/>
                <w:color w:val="000000"/>
                <w:lang w:eastAsia="ru-RU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  <w:i/>
              </w:rPr>
            </w:pPr>
            <w:r w:rsidRPr="00ED1E9F">
              <w:rPr>
                <w:b/>
                <w:i/>
              </w:rPr>
              <w:t>12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  <w:tr w:rsidR="009A1F01" w:rsidRPr="00ED1E9F" w:rsidTr="009A1F01">
        <w:trPr>
          <w:trHeight w:val="39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1D0" w:rsidRPr="000331D0" w:rsidRDefault="000331D0" w:rsidP="000331D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Телевидение - </w:t>
            </w:r>
            <w:r w:rsidRPr="000331D0">
              <w:rPr>
                <w:rFonts w:eastAsiaTheme="minorHAnsi"/>
                <w:b/>
                <w:bCs/>
                <w:lang w:eastAsia="en-US"/>
              </w:rPr>
              <w:t>пространство культуры?</w:t>
            </w:r>
          </w:p>
          <w:p w:rsidR="009A1F01" w:rsidRPr="00ED1E9F" w:rsidRDefault="000331D0" w:rsidP="000331D0">
            <w:pPr>
              <w:spacing w:line="240" w:lineRule="atLeast"/>
              <w:rPr>
                <w:b/>
                <w:i/>
              </w:rPr>
            </w:pPr>
            <w:r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Экран - </w:t>
            </w:r>
            <w:r w:rsidRPr="000331D0">
              <w:rPr>
                <w:rFonts w:eastAsiaTheme="minorHAnsi"/>
                <w:b/>
                <w:bCs/>
                <w:i/>
                <w:iCs/>
                <w:lang w:eastAsia="en-US"/>
              </w:rPr>
              <w:t>иску</w:t>
            </w:r>
            <w:r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сство - </w:t>
            </w:r>
            <w:r w:rsidRPr="000331D0">
              <w:rPr>
                <w:rFonts w:eastAsiaTheme="minorHAnsi"/>
                <w:b/>
                <w:bCs/>
                <w:i/>
                <w:iCs/>
                <w:lang w:eastAsia="en-US"/>
              </w:rPr>
              <w:t>зритель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</w:rPr>
            </w:pPr>
            <w:r w:rsidRPr="00ED1E9F">
              <w:rPr>
                <w:b/>
              </w:rP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A1F01" w:rsidRPr="00ED1E9F" w:rsidTr="009A1F01">
        <w:trPr>
          <w:trHeight w:val="42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01" w:rsidRDefault="009A1F01" w:rsidP="009A1F01">
            <w:pPr>
              <w:spacing w:line="240" w:lineRule="atLeast"/>
              <w:rPr>
                <w:b/>
              </w:rPr>
            </w:pPr>
            <w:r w:rsidRPr="00ED1E9F">
              <w:rPr>
                <w:b/>
              </w:rPr>
              <w:t>Итого</w:t>
            </w:r>
          </w:p>
          <w:p w:rsidR="000331D0" w:rsidRPr="00ED1E9F" w:rsidRDefault="000331D0" w:rsidP="009A1F01">
            <w:pPr>
              <w:spacing w:line="240" w:lineRule="atLeast"/>
              <w:rPr>
                <w:b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lang w:eastAsia="en-US"/>
              </w:rPr>
            </w:pPr>
            <w:r w:rsidRPr="00ED1E9F">
              <w:rPr>
                <w:b/>
              </w:rPr>
              <w:t>35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01" w:rsidRPr="00ED1E9F" w:rsidRDefault="009A1F01" w:rsidP="009A1F01">
            <w:pPr>
              <w:spacing w:line="240" w:lineRule="atLeast"/>
              <w:jc w:val="center"/>
              <w:rPr>
                <w:b/>
                <w:lang w:eastAsia="en-US"/>
              </w:rPr>
            </w:pPr>
            <w:r w:rsidRPr="00ED1E9F">
              <w:rPr>
                <w:b/>
                <w:lang w:eastAsia="en-US"/>
              </w:rPr>
              <w:t>34</w:t>
            </w:r>
          </w:p>
        </w:tc>
      </w:tr>
    </w:tbl>
    <w:p w:rsidR="00741C03" w:rsidRDefault="00741C03" w:rsidP="00595BC8">
      <w:pPr>
        <w:rPr>
          <w:b/>
          <w:u w:val="single"/>
        </w:rPr>
      </w:pPr>
    </w:p>
    <w:p w:rsidR="00595BC8" w:rsidRDefault="00595BC8" w:rsidP="00595BC8">
      <w:r>
        <w:rPr>
          <w:b/>
          <w:u w:val="single"/>
        </w:rPr>
        <w:t>Учебно-методический комплект:</w:t>
      </w:r>
      <w:r>
        <w:t xml:space="preserve"> </w:t>
      </w:r>
    </w:p>
    <w:p w:rsidR="00684E35" w:rsidRPr="00684E35" w:rsidRDefault="00684E35" w:rsidP="00684E35">
      <w:pPr>
        <w:jc w:val="both"/>
        <w:rPr>
          <w:bCs/>
        </w:rPr>
      </w:pPr>
      <w:r w:rsidRPr="00684E35">
        <w:t xml:space="preserve">1. Горяева Н.А., Островская О.В.  «Декоративно-прикладное искусство в жизни человека». Учебник для 5 </w:t>
      </w:r>
      <w:r w:rsidR="0026131E">
        <w:t>класса</w:t>
      </w:r>
      <w:r w:rsidR="0026131E" w:rsidRPr="0026131E">
        <w:t>.</w:t>
      </w:r>
      <w:r w:rsidR="00CF30EB">
        <w:t xml:space="preserve"> </w:t>
      </w:r>
      <w:r w:rsidR="0026131E" w:rsidRPr="0099468F">
        <w:t xml:space="preserve">- </w:t>
      </w:r>
      <w:r w:rsidR="00CF30EB">
        <w:t>М.: «Просвещение», 2017</w:t>
      </w:r>
    </w:p>
    <w:p w:rsidR="0026131E" w:rsidRPr="0026131E" w:rsidRDefault="00684E35" w:rsidP="00684E35">
      <w:pPr>
        <w:jc w:val="both"/>
      </w:pPr>
      <w:r w:rsidRPr="00684E35">
        <w:t xml:space="preserve">2. </w:t>
      </w:r>
      <w:proofErr w:type="spellStart"/>
      <w:r w:rsidRPr="00684E35">
        <w:t>Неменская</w:t>
      </w:r>
      <w:proofErr w:type="spellEnd"/>
      <w:r w:rsidRPr="00684E35">
        <w:t xml:space="preserve"> Л.А. «Искусство в жизни чело</w:t>
      </w:r>
      <w:r w:rsidR="0026131E">
        <w:t>века». Учебник для 6 класса.</w:t>
      </w:r>
      <w:r w:rsidR="0026131E" w:rsidRPr="0026131E">
        <w:t xml:space="preserve">- </w:t>
      </w:r>
    </w:p>
    <w:p w:rsidR="00684E35" w:rsidRPr="0026131E" w:rsidRDefault="009A1F01" w:rsidP="00684E35">
      <w:pPr>
        <w:jc w:val="both"/>
      </w:pPr>
      <w:r>
        <w:t>М.: «Просвещение», 2018</w:t>
      </w:r>
    </w:p>
    <w:p w:rsidR="00684E35" w:rsidRPr="0099468F" w:rsidRDefault="00684E35" w:rsidP="00684E35">
      <w:pPr>
        <w:jc w:val="both"/>
      </w:pPr>
      <w:r w:rsidRPr="00684E35">
        <w:t>3. Питерских А.С., Гуров Г.Е.   «Дизайн и архитектура в ж</w:t>
      </w:r>
      <w:r>
        <w:t xml:space="preserve">изни человека». Учебник для 7 </w:t>
      </w:r>
      <w:r w:rsidR="0026131E">
        <w:t>класса. – М.: «Просвещение», 201</w:t>
      </w:r>
      <w:r w:rsidR="0026131E" w:rsidRPr="0099468F">
        <w:t>9</w:t>
      </w:r>
    </w:p>
    <w:p w:rsidR="009A1F01" w:rsidRPr="00684E35" w:rsidRDefault="009A1F01" w:rsidP="00684E35">
      <w:pPr>
        <w:jc w:val="both"/>
      </w:pPr>
      <w:r>
        <w:t>4. Питерских А.С. «Изобразительное искусство в театре, кино, на телевид</w:t>
      </w:r>
      <w:r w:rsidR="0026131E">
        <w:t xml:space="preserve">ении». Учебник для 8 класса. – </w:t>
      </w:r>
      <w:r>
        <w:t>М.: «Просвещение», 2018</w:t>
      </w:r>
    </w:p>
    <w:p w:rsidR="00684E35" w:rsidRPr="00684E35" w:rsidRDefault="00684E35" w:rsidP="00684E35">
      <w:pPr>
        <w:jc w:val="both"/>
      </w:pPr>
    </w:p>
    <w:p w:rsidR="00684E35" w:rsidRPr="00684E35" w:rsidRDefault="00684E35" w:rsidP="00684E35">
      <w:r w:rsidRPr="00684E35">
        <w:rPr>
          <w:b/>
          <w:u w:val="single"/>
        </w:rPr>
        <w:lastRenderedPageBreak/>
        <w:t>Количество часов:</w:t>
      </w:r>
    </w:p>
    <w:p w:rsidR="00684E35" w:rsidRPr="00684E35" w:rsidRDefault="00684E35" w:rsidP="00684E35">
      <w:pPr>
        <w:jc w:val="both"/>
      </w:pPr>
      <w:r w:rsidRPr="00684E35">
        <w:t xml:space="preserve">Согласно федеральному базисному учебному плану на изучение </w:t>
      </w:r>
      <w:r w:rsidR="009A1F01">
        <w:t>изобразительного искусства в 5-8</w:t>
      </w:r>
      <w:r w:rsidRPr="00684E35">
        <w:t xml:space="preserve"> классах отводится по </w:t>
      </w:r>
      <w:r>
        <w:t>34 часа</w:t>
      </w:r>
      <w:r w:rsidRPr="00684E35">
        <w:t xml:space="preserve"> в каждом классе</w:t>
      </w:r>
      <w:r>
        <w:t xml:space="preserve"> (1 час в неделю; 34 учебные недели)</w:t>
      </w:r>
      <w:r w:rsidRPr="00684E35">
        <w:t>.</w:t>
      </w:r>
    </w:p>
    <w:p w:rsidR="00684E35" w:rsidRPr="00684E35" w:rsidRDefault="00684E35" w:rsidP="00684E35">
      <w:pPr>
        <w:jc w:val="both"/>
        <w:rPr>
          <w:b/>
          <w:u w:val="single"/>
        </w:rPr>
      </w:pPr>
    </w:p>
    <w:p w:rsidR="00684E35" w:rsidRPr="00684E35" w:rsidRDefault="00684E35" w:rsidP="00684E35">
      <w:pPr>
        <w:jc w:val="both"/>
      </w:pPr>
      <w:r w:rsidRPr="00684E35">
        <w:rPr>
          <w:b/>
          <w:u w:val="single"/>
        </w:rPr>
        <w:t>Формы организации учебного процесса:</w:t>
      </w:r>
    </w:p>
    <w:p w:rsidR="00684E35" w:rsidRPr="00684E35" w:rsidRDefault="00684E35" w:rsidP="00684E35">
      <w:pPr>
        <w:widowControl w:val="0"/>
      </w:pPr>
      <w:r w:rsidRPr="00684E35">
        <w:t xml:space="preserve">Основной формой организации учебного процесса по изобразительному искусству является </w:t>
      </w:r>
      <w:r w:rsidRPr="00684E35">
        <w:rPr>
          <w:b/>
        </w:rPr>
        <w:t>урок.</w:t>
      </w:r>
      <w:r w:rsidRPr="00684E35">
        <w:t xml:space="preserve"> В программе представлены следующие типы уроков:</w:t>
      </w:r>
    </w:p>
    <w:p w:rsidR="0026131E" w:rsidRDefault="0026131E" w:rsidP="0026131E">
      <w:pPr>
        <w:pStyle w:val="ad"/>
        <w:widowControl w:val="0"/>
        <w:numPr>
          <w:ilvl w:val="0"/>
          <w:numId w:val="44"/>
        </w:numPr>
        <w:autoSpaceDE w:val="0"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  <w:r>
        <w:rPr>
          <w:kern w:val="3"/>
          <w:lang w:eastAsia="en-US" w:bidi="en-US"/>
        </w:rPr>
        <w:t>урок открытия новых знаний, обретения новых умений и навыков;</w:t>
      </w:r>
    </w:p>
    <w:p w:rsidR="0026131E" w:rsidRDefault="0026131E" w:rsidP="0026131E">
      <w:pPr>
        <w:pStyle w:val="ad"/>
        <w:widowControl w:val="0"/>
        <w:numPr>
          <w:ilvl w:val="0"/>
          <w:numId w:val="44"/>
        </w:numPr>
        <w:autoSpaceDE w:val="0"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  <w:r>
        <w:rPr>
          <w:kern w:val="3"/>
          <w:lang w:eastAsia="en-US" w:bidi="en-US"/>
        </w:rPr>
        <w:t>урок отработки умений и рефлексии;</w:t>
      </w:r>
    </w:p>
    <w:p w:rsidR="0026131E" w:rsidRPr="0026131E" w:rsidRDefault="0026131E" w:rsidP="0026131E">
      <w:pPr>
        <w:pStyle w:val="ad"/>
        <w:widowControl w:val="0"/>
        <w:numPr>
          <w:ilvl w:val="0"/>
          <w:numId w:val="44"/>
        </w:numPr>
        <w:shd w:val="clear" w:color="auto" w:fill="FFFFFF"/>
        <w:autoSpaceDN w:val="0"/>
        <w:jc w:val="both"/>
        <w:rPr>
          <w:rFonts w:eastAsia="Andale Sans UI"/>
          <w:kern w:val="3"/>
          <w:lang w:eastAsia="en-US" w:bidi="en-US"/>
        </w:rPr>
      </w:pPr>
      <w:r w:rsidRPr="0026131E">
        <w:rPr>
          <w:rFonts w:eastAsia="Andale Sans UI"/>
          <w:kern w:val="3"/>
          <w:lang w:eastAsia="en-US" w:bidi="en-US"/>
        </w:rPr>
        <w:t>урок обобщения и систематизации знаний, умений и навыков;</w:t>
      </w:r>
    </w:p>
    <w:p w:rsidR="0026131E" w:rsidRPr="0026131E" w:rsidRDefault="0026131E" w:rsidP="0026131E">
      <w:pPr>
        <w:pStyle w:val="ad"/>
        <w:widowControl w:val="0"/>
        <w:numPr>
          <w:ilvl w:val="0"/>
          <w:numId w:val="44"/>
        </w:numPr>
        <w:shd w:val="clear" w:color="auto" w:fill="FFFFFF"/>
        <w:autoSpaceDN w:val="0"/>
        <w:jc w:val="both"/>
        <w:rPr>
          <w:rFonts w:eastAsia="Andale Sans UI"/>
          <w:kern w:val="3"/>
          <w:lang w:val="en-US" w:eastAsia="en-US" w:bidi="en-US"/>
        </w:rPr>
      </w:pPr>
      <w:proofErr w:type="spellStart"/>
      <w:r w:rsidRPr="0026131E">
        <w:rPr>
          <w:rFonts w:eastAsia="Andale Sans UI"/>
          <w:kern w:val="3"/>
          <w:lang w:val="en-US" w:eastAsia="en-US" w:bidi="en-US"/>
        </w:rPr>
        <w:t>комбинированный</w:t>
      </w:r>
      <w:proofErr w:type="spellEnd"/>
      <w:r w:rsidRPr="0026131E">
        <w:rPr>
          <w:rFonts w:eastAsia="Andale Sans UI"/>
          <w:kern w:val="3"/>
          <w:lang w:val="en-US" w:eastAsia="en-US" w:bidi="en-US"/>
        </w:rPr>
        <w:t xml:space="preserve"> </w:t>
      </w:r>
      <w:proofErr w:type="spellStart"/>
      <w:r w:rsidRPr="0026131E">
        <w:rPr>
          <w:rFonts w:eastAsia="Andale Sans UI"/>
          <w:kern w:val="3"/>
          <w:lang w:val="en-US" w:eastAsia="en-US" w:bidi="en-US"/>
        </w:rPr>
        <w:t>урок</w:t>
      </w:r>
      <w:proofErr w:type="spellEnd"/>
      <w:r w:rsidRPr="0026131E">
        <w:rPr>
          <w:rFonts w:eastAsia="Andale Sans UI"/>
          <w:kern w:val="3"/>
          <w:lang w:val="en-US" w:eastAsia="en-US" w:bidi="en-US"/>
        </w:rPr>
        <w:t>;</w:t>
      </w:r>
    </w:p>
    <w:p w:rsidR="0026131E" w:rsidRPr="0026131E" w:rsidRDefault="0026131E" w:rsidP="0026131E">
      <w:pPr>
        <w:pStyle w:val="ad"/>
        <w:widowControl w:val="0"/>
        <w:numPr>
          <w:ilvl w:val="0"/>
          <w:numId w:val="44"/>
        </w:numPr>
        <w:shd w:val="clear" w:color="auto" w:fill="FFFFFF"/>
        <w:autoSpaceDN w:val="0"/>
        <w:jc w:val="both"/>
        <w:rPr>
          <w:rFonts w:eastAsia="Andale Sans UI"/>
          <w:kern w:val="3"/>
          <w:lang w:eastAsia="en-US" w:bidi="en-US"/>
        </w:rPr>
      </w:pPr>
      <w:r w:rsidRPr="0026131E">
        <w:rPr>
          <w:rFonts w:eastAsia="Andale Sans UI"/>
          <w:kern w:val="3"/>
          <w:lang w:eastAsia="en-US" w:bidi="en-US"/>
        </w:rPr>
        <w:t>урок контроля умений и навыков.</w:t>
      </w:r>
    </w:p>
    <w:p w:rsidR="0026131E" w:rsidRPr="0026131E" w:rsidRDefault="0026131E" w:rsidP="0026131E">
      <w:pPr>
        <w:ind w:firstLine="708"/>
        <w:jc w:val="center"/>
        <w:rPr>
          <w:b/>
          <w:u w:val="single"/>
        </w:rPr>
      </w:pPr>
    </w:p>
    <w:p w:rsidR="00684E35" w:rsidRPr="00684E35" w:rsidRDefault="00684E35" w:rsidP="00684E35">
      <w:pPr>
        <w:shd w:val="clear" w:color="auto" w:fill="FFFFFF"/>
        <w:spacing w:before="276"/>
        <w:jc w:val="both"/>
        <w:rPr>
          <w:b/>
          <w:bCs/>
        </w:rPr>
      </w:pPr>
    </w:p>
    <w:p w:rsidR="00595BC8" w:rsidRDefault="00595BC8" w:rsidP="00595BC8">
      <w:pPr>
        <w:pStyle w:val="221"/>
        <w:spacing w:line="240" w:lineRule="auto"/>
        <w:jc w:val="both"/>
      </w:pPr>
    </w:p>
    <w:p w:rsidR="00595BC8" w:rsidRDefault="00595BC8" w:rsidP="00595BC8">
      <w:pPr>
        <w:pStyle w:val="221"/>
        <w:spacing w:line="240" w:lineRule="auto"/>
        <w:jc w:val="both"/>
      </w:pPr>
    </w:p>
    <w:p w:rsidR="00595BC8" w:rsidRDefault="00595BC8" w:rsidP="00595BC8">
      <w:pPr>
        <w:pStyle w:val="221"/>
        <w:spacing w:line="240" w:lineRule="auto"/>
        <w:jc w:val="both"/>
      </w:pPr>
    </w:p>
    <w:p w:rsidR="00FB6F74" w:rsidRPr="009A1F01" w:rsidRDefault="00FB6F74" w:rsidP="00595BC8">
      <w:pPr>
        <w:pStyle w:val="221"/>
        <w:spacing w:line="240" w:lineRule="auto"/>
        <w:jc w:val="both"/>
      </w:pPr>
    </w:p>
    <w:p w:rsidR="0017433B" w:rsidRPr="009A1F01" w:rsidRDefault="0017433B" w:rsidP="00595BC8">
      <w:pPr>
        <w:pStyle w:val="221"/>
        <w:spacing w:line="240" w:lineRule="auto"/>
        <w:jc w:val="both"/>
      </w:pPr>
    </w:p>
    <w:p w:rsidR="00595BC8" w:rsidRDefault="00595BC8" w:rsidP="00595BC8">
      <w:pPr>
        <w:pStyle w:val="221"/>
        <w:spacing w:line="240" w:lineRule="auto"/>
        <w:jc w:val="center"/>
        <w:rPr>
          <w:b/>
          <w:u w:val="single"/>
        </w:rPr>
      </w:pPr>
    </w:p>
    <w:p w:rsidR="00595BC8" w:rsidRDefault="00595BC8" w:rsidP="00595BC8">
      <w:pPr>
        <w:pStyle w:val="221"/>
        <w:spacing w:line="240" w:lineRule="auto"/>
        <w:jc w:val="center"/>
        <w:rPr>
          <w:b/>
          <w:u w:val="single"/>
        </w:rPr>
      </w:pPr>
    </w:p>
    <w:p w:rsidR="00595BC8" w:rsidRDefault="00595BC8" w:rsidP="00595BC8">
      <w:pPr>
        <w:pStyle w:val="221"/>
        <w:spacing w:line="240" w:lineRule="auto"/>
        <w:jc w:val="center"/>
        <w:rPr>
          <w:b/>
          <w:u w:val="single"/>
        </w:rPr>
      </w:pPr>
    </w:p>
    <w:p w:rsidR="00EB2663" w:rsidRPr="009A1F01" w:rsidRDefault="00EB2663" w:rsidP="00B636C6">
      <w:pPr>
        <w:pStyle w:val="221"/>
        <w:spacing w:line="240" w:lineRule="auto"/>
        <w:rPr>
          <w:b/>
          <w:u w:val="single"/>
        </w:rPr>
      </w:pPr>
    </w:p>
    <w:p w:rsidR="0017433B" w:rsidRPr="009A1F01" w:rsidRDefault="0017433B" w:rsidP="00B636C6">
      <w:pPr>
        <w:pStyle w:val="221"/>
        <w:spacing w:line="240" w:lineRule="auto"/>
        <w:rPr>
          <w:b/>
          <w:u w:val="single"/>
        </w:rPr>
      </w:pPr>
    </w:p>
    <w:p w:rsidR="0017433B" w:rsidRPr="009A1F01" w:rsidRDefault="0017433B" w:rsidP="00B636C6">
      <w:pPr>
        <w:pStyle w:val="221"/>
        <w:spacing w:line="240" w:lineRule="auto"/>
        <w:rPr>
          <w:b/>
          <w:u w:val="single"/>
        </w:rPr>
      </w:pPr>
    </w:p>
    <w:p w:rsidR="0017433B" w:rsidRPr="009A1F01" w:rsidRDefault="0017433B" w:rsidP="00B636C6">
      <w:pPr>
        <w:pStyle w:val="221"/>
        <w:spacing w:line="240" w:lineRule="auto"/>
        <w:rPr>
          <w:b/>
          <w:u w:val="single"/>
        </w:rPr>
      </w:pPr>
    </w:p>
    <w:p w:rsidR="0017433B" w:rsidRPr="009A1F01" w:rsidRDefault="0017433B" w:rsidP="00B636C6">
      <w:pPr>
        <w:pStyle w:val="221"/>
        <w:spacing w:line="240" w:lineRule="auto"/>
        <w:rPr>
          <w:b/>
          <w:u w:val="single"/>
        </w:rPr>
      </w:pPr>
    </w:p>
    <w:p w:rsidR="0017433B" w:rsidRPr="009A1F01" w:rsidRDefault="0017433B" w:rsidP="00B636C6">
      <w:pPr>
        <w:pStyle w:val="221"/>
        <w:spacing w:line="240" w:lineRule="auto"/>
        <w:rPr>
          <w:b/>
          <w:u w:val="single"/>
        </w:rPr>
      </w:pPr>
    </w:p>
    <w:p w:rsidR="0017433B" w:rsidRPr="009A1F01" w:rsidRDefault="0017433B" w:rsidP="00B636C6">
      <w:pPr>
        <w:pStyle w:val="221"/>
        <w:spacing w:line="240" w:lineRule="auto"/>
        <w:rPr>
          <w:b/>
          <w:u w:val="single"/>
        </w:rPr>
      </w:pPr>
    </w:p>
    <w:p w:rsidR="0017433B" w:rsidRDefault="0017433B" w:rsidP="00B636C6">
      <w:pPr>
        <w:pStyle w:val="221"/>
        <w:spacing w:line="240" w:lineRule="auto"/>
        <w:rPr>
          <w:b/>
          <w:u w:val="single"/>
        </w:rPr>
      </w:pPr>
    </w:p>
    <w:p w:rsidR="000331D0" w:rsidRDefault="000331D0" w:rsidP="00B636C6">
      <w:pPr>
        <w:pStyle w:val="221"/>
        <w:spacing w:line="240" w:lineRule="auto"/>
        <w:rPr>
          <w:b/>
          <w:u w:val="single"/>
        </w:rPr>
      </w:pPr>
    </w:p>
    <w:p w:rsidR="000331D0" w:rsidRDefault="000331D0" w:rsidP="00B636C6">
      <w:pPr>
        <w:pStyle w:val="221"/>
        <w:spacing w:line="240" w:lineRule="auto"/>
        <w:rPr>
          <w:b/>
          <w:u w:val="single"/>
        </w:rPr>
      </w:pPr>
    </w:p>
    <w:p w:rsidR="000331D0" w:rsidRDefault="000331D0" w:rsidP="00B636C6">
      <w:pPr>
        <w:pStyle w:val="221"/>
        <w:spacing w:line="240" w:lineRule="auto"/>
        <w:rPr>
          <w:b/>
          <w:u w:val="single"/>
        </w:rPr>
      </w:pPr>
    </w:p>
    <w:p w:rsidR="000331D0" w:rsidRDefault="000331D0" w:rsidP="00B636C6">
      <w:pPr>
        <w:pStyle w:val="221"/>
        <w:spacing w:line="240" w:lineRule="auto"/>
        <w:rPr>
          <w:b/>
          <w:u w:val="single"/>
        </w:rPr>
      </w:pPr>
    </w:p>
    <w:p w:rsidR="000331D0" w:rsidRPr="0099468F" w:rsidRDefault="000331D0" w:rsidP="00B636C6">
      <w:pPr>
        <w:pStyle w:val="221"/>
        <w:spacing w:line="240" w:lineRule="auto"/>
        <w:rPr>
          <w:b/>
          <w:u w:val="single"/>
        </w:rPr>
      </w:pPr>
    </w:p>
    <w:p w:rsidR="0026131E" w:rsidRPr="0099468F" w:rsidRDefault="0026131E" w:rsidP="00B636C6">
      <w:pPr>
        <w:pStyle w:val="221"/>
        <w:spacing w:line="240" w:lineRule="auto"/>
        <w:rPr>
          <w:b/>
          <w:u w:val="single"/>
        </w:rPr>
      </w:pPr>
    </w:p>
    <w:p w:rsidR="0026131E" w:rsidRPr="0099468F" w:rsidRDefault="0026131E" w:rsidP="00B636C6">
      <w:pPr>
        <w:pStyle w:val="221"/>
        <w:spacing w:line="240" w:lineRule="auto"/>
        <w:rPr>
          <w:b/>
          <w:u w:val="single"/>
        </w:rPr>
      </w:pPr>
    </w:p>
    <w:p w:rsidR="000331D0" w:rsidRPr="009A1F01" w:rsidRDefault="000331D0" w:rsidP="00B636C6">
      <w:pPr>
        <w:pStyle w:val="221"/>
        <w:spacing w:line="240" w:lineRule="auto"/>
        <w:rPr>
          <w:b/>
          <w:u w:val="single"/>
        </w:rPr>
      </w:pPr>
    </w:p>
    <w:p w:rsidR="00595BC8" w:rsidRDefault="000331D0" w:rsidP="00595BC8">
      <w:pPr>
        <w:pStyle w:val="1"/>
        <w:numPr>
          <w:ilvl w:val="0"/>
          <w:numId w:val="2"/>
        </w:numPr>
        <w:ind w:left="360"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2. ПЛАНИРУЕМЫЕ</w:t>
      </w:r>
      <w:r w:rsidR="00595BC8">
        <w:rPr>
          <w:rFonts w:ascii="Times New Roman" w:hAnsi="Times New Roman" w:cs="Times New Roman"/>
          <w:sz w:val="24"/>
          <w:szCs w:val="24"/>
          <w:u w:val="single"/>
        </w:rPr>
        <w:t xml:space="preserve"> РЕЗУЛ</w:t>
      </w:r>
      <w:r w:rsidR="00720BF6">
        <w:rPr>
          <w:rFonts w:ascii="Times New Roman" w:hAnsi="Times New Roman" w:cs="Times New Roman"/>
          <w:sz w:val="24"/>
          <w:szCs w:val="24"/>
          <w:u w:val="single"/>
        </w:rPr>
        <w:t>ЬТАТЫ ОСВОЕНИЯ УЧЕБНОГО КУРСА</w:t>
      </w:r>
      <w:r w:rsidR="00595BC8">
        <w:rPr>
          <w:rFonts w:ascii="Times New Roman" w:hAnsi="Times New Roman" w:cs="Times New Roman"/>
          <w:sz w:val="24"/>
          <w:szCs w:val="24"/>
          <w:u w:val="single"/>
        </w:rPr>
        <w:t xml:space="preserve"> «ИЗОБРАЗИТЕЛЬНОЕ ИСКУССТВО» </w:t>
      </w:r>
    </w:p>
    <w:p w:rsidR="000331D0" w:rsidRDefault="000331D0" w:rsidP="00232B69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</w:p>
    <w:p w:rsidR="00232B69" w:rsidRDefault="000331D0" w:rsidP="00232B69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="00232B69">
        <w:rPr>
          <w:rFonts w:ascii="Times New Roman" w:hAnsi="Times New Roman"/>
          <w:bCs/>
          <w:sz w:val="24"/>
          <w:szCs w:val="24"/>
        </w:rPr>
        <w:t xml:space="preserve">В </w:t>
      </w:r>
      <w:r w:rsidR="00232B69">
        <w:rPr>
          <w:rFonts w:ascii="Times New Roman" w:hAnsi="Times New Roman"/>
          <w:sz w:val="24"/>
          <w:szCs w:val="24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="00232B69">
        <w:rPr>
          <w:rFonts w:ascii="Times New Roman" w:hAnsi="Times New Roman"/>
          <w:sz w:val="24"/>
          <w:szCs w:val="24"/>
        </w:rPr>
        <w:softHyphen/>
        <w:t>рственного образовательного стандарта обучение на занятиях по изоб</w:t>
      </w:r>
      <w:r w:rsidR="00232B69">
        <w:rPr>
          <w:rFonts w:ascii="Times New Roman" w:hAnsi="Times New Roman"/>
          <w:sz w:val="24"/>
          <w:szCs w:val="24"/>
        </w:rPr>
        <w:softHyphen/>
        <w:t>разительному искусству направлено на достижение учащимися лично</w:t>
      </w:r>
      <w:r w:rsidR="00232B69">
        <w:rPr>
          <w:rFonts w:ascii="Times New Roman" w:hAnsi="Times New Roman"/>
          <w:sz w:val="24"/>
          <w:szCs w:val="24"/>
        </w:rPr>
        <w:softHyphen/>
        <w:t xml:space="preserve">стных, </w:t>
      </w:r>
      <w:proofErr w:type="spellStart"/>
      <w:r w:rsidR="00232B6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232B69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232B69" w:rsidRDefault="00232B69" w:rsidP="00232B69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32B69" w:rsidRDefault="00232B69" w:rsidP="00232B69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32B69" w:rsidRDefault="00232B69" w:rsidP="00232B69">
      <w:pPr>
        <w:pStyle w:val="ac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232B69" w:rsidRDefault="00232B69" w:rsidP="00232B69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32B69" w:rsidRDefault="00232B69" w:rsidP="00232B69">
      <w:pPr>
        <w:pStyle w:val="ac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 </w:t>
      </w:r>
      <w:r>
        <w:rPr>
          <w:rFonts w:ascii="Times New Roman" w:hAnsi="Times New Roman"/>
          <w:sz w:val="24"/>
          <w:szCs w:val="24"/>
        </w:rPr>
        <w:t xml:space="preserve">характеризуют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232B69" w:rsidRDefault="00232B69" w:rsidP="00232B69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32B69" w:rsidRDefault="00232B69" w:rsidP="00232B69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232B69" w:rsidRDefault="00232B69" w:rsidP="00232B69">
      <w:pPr>
        <w:pStyle w:val="ac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32B69" w:rsidRDefault="00232B69" w:rsidP="00232B69">
      <w:pPr>
        <w:pStyle w:val="ac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232B69" w:rsidRDefault="00232B69" w:rsidP="00232B69">
      <w:pPr>
        <w:pStyle w:val="ac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32B69" w:rsidRDefault="00232B69" w:rsidP="00232B69">
      <w:pPr>
        <w:pStyle w:val="ac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232B69" w:rsidRDefault="00232B69" w:rsidP="00232B69">
      <w:pPr>
        <w:pStyle w:val="ac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B5BE1" w:rsidRPr="009B5BE1" w:rsidRDefault="00232B69" w:rsidP="009B5BE1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Предметные результаты</w:t>
      </w:r>
      <w:r>
        <w:rPr>
          <w:rFonts w:ascii="Times New Roman" w:hAnsi="Times New Roman"/>
          <w:bCs/>
          <w:iCs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9B5BE1" w:rsidRPr="001B095B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b/>
          <w:i/>
          <w:iCs/>
          <w:color w:val="000000"/>
          <w:lang w:eastAsia="en-US"/>
        </w:rPr>
      </w:pPr>
      <w:r w:rsidRPr="001B095B">
        <w:rPr>
          <w:rFonts w:eastAsiaTheme="minorHAnsi"/>
          <w:b/>
          <w:i/>
          <w:iCs/>
          <w:color w:val="000000"/>
          <w:lang w:eastAsia="en-US"/>
        </w:rPr>
        <w:t>5 класс: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истоки и специфику образного языка декоративно-прикладного искусства;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особенности уникального крестьянского искусства, семантическое значение традиционных образов, мотивов (древо жизни, конь, птица, солярные знаки);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несколько народных художественных промыслов России;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различать по стилистическим особенностям декоративное искусство разных народов и времён (например, Древнего Египта, Древней Греции, Китая, Западной Европы XVII века);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различать по материалу, технике исполнения современные виды декоративно-прикладного искусства (художественное стекло, керамика, ковка, литьё, гобелен, батик и т. д.);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единство материала, формы и декора;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создавать художественно-декоративные объекты предметной среды, объединённые общей стилистикой (предметы быта, мебель, одежда, детали интерьера определённой эпохи);</w:t>
      </w:r>
    </w:p>
    <w:p w:rsidR="009B5BE1" w:rsidRPr="001B095B" w:rsidRDefault="009B5BE1" w:rsidP="009B5BE1">
      <w:pPr>
        <w:pStyle w:val="ad"/>
        <w:numPr>
          <w:ilvl w:val="0"/>
          <w:numId w:val="33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композиций;</w:t>
      </w:r>
    </w:p>
    <w:p w:rsidR="009B5BE1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   </w:t>
      </w:r>
      <w:r w:rsidRPr="00B636C6">
        <w:rPr>
          <w:rFonts w:eastAsiaTheme="minorHAnsi"/>
          <w:color w:val="000000"/>
          <w:lang w:eastAsia="en-US"/>
        </w:rPr>
        <w:t>владеть навыком работы в конкретном материале (батик, вит</w:t>
      </w:r>
      <w:r>
        <w:rPr>
          <w:rFonts w:eastAsiaTheme="minorHAnsi"/>
          <w:color w:val="000000"/>
          <w:lang w:eastAsia="en-US"/>
        </w:rPr>
        <w:t>раж и т. п.).</w:t>
      </w:r>
    </w:p>
    <w:p w:rsidR="009B5BE1" w:rsidRPr="00B636C6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9B5BE1" w:rsidRPr="001B095B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b/>
          <w:i/>
          <w:iCs/>
          <w:color w:val="000000"/>
          <w:lang w:eastAsia="en-US"/>
        </w:rPr>
      </w:pPr>
      <w:r w:rsidRPr="001B095B">
        <w:rPr>
          <w:rFonts w:eastAsiaTheme="minorHAnsi"/>
          <w:b/>
          <w:i/>
          <w:iCs/>
          <w:color w:val="000000"/>
          <w:lang w:eastAsia="en-US"/>
        </w:rPr>
        <w:t>6 класс: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о месте и значении изобразительных искусств в жизни человека и общества;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о существовании изобразительного искусства во все времена, иметь представление о многообразии образных языков искусства и особенностях видения мира в разные эпохи;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понимать взаимосвязь реальной действительности и её художественного изображения в искусстве, её претворение в художественный образ;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основные виды и жанры изобразительного искусства, иметь представление об основных этапах развития портрета, пейзажа и натюрморта в истории искусства;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называть имена выдающихся художников и произведения искусства в жанрах портрета, пейзажа и натюрморта в мировом и отечественном искусстве;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понимать особенности творчества и значение в отечественной культуре великих русских художников-пейзажистов, мастеров портрета и натюрморта;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lastRenderedPageBreak/>
        <w:t>знать основные средства художественной выразительности в изобразительном искусстве (линия, пятно, тон, цвет, форма, перспектива), особенности ритмической организации изображения;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разные художественные материалы, художественные техники и их значение в создании художественного образа;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пользоваться красками (гуашь и акварель), несколькими графическими материалами (карандаш, тушь), обладать первичными навыками лепки, уметь использовать коллажные техники;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 xml:space="preserve">видеть конструктивную форму предмета, владеть первичными навыками плоскостного и объёмного изображений предмета и группы предметов; 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 xml:space="preserve">знать общие правила построения головы человека; 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уметь пользоваться начальными правилами линейной и воздушной перспективы;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 и по памяти;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создавать творческие композиционные работы в разных материалах с натуры, по памяти и по воображению;</w:t>
      </w:r>
    </w:p>
    <w:p w:rsidR="009B5BE1" w:rsidRPr="001B095B" w:rsidRDefault="009B5BE1" w:rsidP="009B5BE1">
      <w:pPr>
        <w:pStyle w:val="ad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 xml:space="preserve"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</w:t>
      </w:r>
      <w:r>
        <w:rPr>
          <w:rFonts w:eastAsiaTheme="minorHAnsi"/>
          <w:color w:val="000000"/>
          <w:lang w:eastAsia="en-US"/>
        </w:rPr>
        <w:t>произведению искусства.</w:t>
      </w:r>
    </w:p>
    <w:p w:rsidR="009B5BE1" w:rsidRPr="00B636C6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9B5BE1" w:rsidRPr="001B095B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b/>
          <w:i/>
          <w:iCs/>
          <w:color w:val="000000"/>
          <w:lang w:eastAsia="en-US"/>
        </w:rPr>
      </w:pPr>
      <w:r w:rsidRPr="001B095B">
        <w:rPr>
          <w:rFonts w:eastAsiaTheme="minorHAnsi"/>
          <w:b/>
          <w:i/>
          <w:iCs/>
          <w:color w:val="000000"/>
          <w:lang w:eastAsia="en-US"/>
        </w:rPr>
        <w:t>7 класс: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 xml:space="preserve">уметь анализировать произведения архитектуры и дизайна; 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место конструктивных искусств в ряду пластических искусств, их общие начала и специфику;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знать основные этапы развития и истории архитектуры и дизайна, тенденции современного конструктивного искусства;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 использовать в макетных и графических композициях ритм линий, цвета, объёмов, статику и динамику тектоники и фактур;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 xml:space="preserve">владеть навыками формообразования, использования объёмов в дизайне и архитектуре (макеты из бумаги, картона, пластилина); 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создавать композиционные макеты объектов на предметной плоскости и в пространстве;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 xml:space="preserve">создавать с натуры и по воображению архитектурные образы графическими материалами и др.; 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 xml:space="preserve">работать над эскизом монументального произведения (витраж, мозаика, роспись, монументальная скульптура); </w:t>
      </w:r>
    </w:p>
    <w:p w:rsidR="009B5BE1" w:rsidRPr="001B095B" w:rsidRDefault="009B5BE1" w:rsidP="009B5BE1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B095B">
        <w:rPr>
          <w:rFonts w:eastAsiaTheme="minorHAnsi"/>
          <w:color w:val="000000"/>
          <w:lang w:eastAsia="en-US"/>
        </w:rPr>
        <w:t>использовать выразительный язык при моделировании архитектурного ансамбля;</w:t>
      </w:r>
    </w:p>
    <w:p w:rsidR="009B5BE1" w:rsidRPr="00B636C6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   </w:t>
      </w:r>
      <w:r w:rsidRPr="00B636C6">
        <w:rPr>
          <w:rFonts w:eastAsiaTheme="minorHAnsi"/>
          <w:color w:val="000000"/>
          <w:lang w:eastAsia="en-US"/>
        </w:rPr>
        <w:t>использовать разнооб</w:t>
      </w:r>
      <w:r>
        <w:rPr>
          <w:rFonts w:eastAsiaTheme="minorHAnsi"/>
          <w:color w:val="000000"/>
          <w:lang w:eastAsia="en-US"/>
        </w:rPr>
        <w:t>разные художественные материалы.</w:t>
      </w:r>
    </w:p>
    <w:p w:rsidR="009B5BE1" w:rsidRDefault="009B5BE1" w:rsidP="009B5BE1">
      <w:pPr>
        <w:jc w:val="center"/>
        <w:rPr>
          <w:rFonts w:eastAsiaTheme="minorHAnsi"/>
          <w:i/>
          <w:iCs/>
          <w:color w:val="000000"/>
          <w:lang w:eastAsia="en-US"/>
        </w:rPr>
      </w:pPr>
    </w:p>
    <w:p w:rsidR="007424DF" w:rsidRDefault="007424DF" w:rsidP="009B5BE1">
      <w:pPr>
        <w:suppressAutoHyphens w:val="0"/>
        <w:autoSpaceDE w:val="0"/>
        <w:autoSpaceDN w:val="0"/>
        <w:adjustRightInd w:val="0"/>
        <w:rPr>
          <w:rFonts w:eastAsiaTheme="minorHAnsi"/>
          <w:b/>
          <w:i/>
          <w:iCs/>
          <w:color w:val="000000"/>
          <w:lang w:eastAsia="en-US"/>
        </w:rPr>
      </w:pPr>
    </w:p>
    <w:p w:rsidR="009B5BE1" w:rsidRPr="009B5BE1" w:rsidRDefault="009B5BE1" w:rsidP="009B5BE1">
      <w:pPr>
        <w:suppressAutoHyphens w:val="0"/>
        <w:autoSpaceDE w:val="0"/>
        <w:autoSpaceDN w:val="0"/>
        <w:adjustRightInd w:val="0"/>
        <w:rPr>
          <w:rFonts w:eastAsiaTheme="minorHAnsi"/>
          <w:b/>
          <w:i/>
          <w:iCs/>
          <w:color w:val="000000"/>
          <w:lang w:eastAsia="en-US"/>
        </w:rPr>
      </w:pPr>
      <w:r w:rsidRPr="009B5BE1">
        <w:rPr>
          <w:rFonts w:eastAsiaTheme="minorHAnsi"/>
          <w:b/>
          <w:i/>
          <w:iCs/>
          <w:color w:val="000000"/>
          <w:lang w:eastAsia="en-US"/>
        </w:rPr>
        <w:lastRenderedPageBreak/>
        <w:t>8 класс:</w:t>
      </w:r>
    </w:p>
    <w:p w:rsidR="009B5BE1" w:rsidRPr="009B5BE1" w:rsidRDefault="009B5BE1" w:rsidP="009B5BE1">
      <w:pPr>
        <w:pStyle w:val="ad"/>
        <w:numPr>
          <w:ilvl w:val="0"/>
          <w:numId w:val="37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9B5BE1">
        <w:rPr>
          <w:rFonts w:eastAsiaTheme="minorHAnsi"/>
          <w:color w:val="000000"/>
          <w:lang w:eastAsia="en-US"/>
        </w:rPr>
        <w:t>освоить азбуку фотографирования;</w:t>
      </w:r>
    </w:p>
    <w:p w:rsidR="009B5BE1" w:rsidRPr="009B5BE1" w:rsidRDefault="009B5BE1" w:rsidP="009B5BE1">
      <w:pPr>
        <w:pStyle w:val="ad"/>
        <w:numPr>
          <w:ilvl w:val="0"/>
          <w:numId w:val="37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9B5BE1">
        <w:rPr>
          <w:rFonts w:eastAsiaTheme="minorHAnsi"/>
          <w:color w:val="000000"/>
          <w:lang w:eastAsia="en-US"/>
        </w:rPr>
        <w:t xml:space="preserve">анализировать </w:t>
      </w:r>
      <w:proofErr w:type="spellStart"/>
      <w:r w:rsidRPr="009B5BE1">
        <w:rPr>
          <w:rFonts w:eastAsiaTheme="minorHAnsi"/>
          <w:color w:val="000000"/>
          <w:lang w:eastAsia="en-US"/>
        </w:rPr>
        <w:t>фотопроизведение</w:t>
      </w:r>
      <w:proofErr w:type="spellEnd"/>
      <w:r w:rsidRPr="009B5BE1">
        <w:rPr>
          <w:rFonts w:eastAsiaTheme="minorHAnsi"/>
          <w:color w:val="000000"/>
          <w:lang w:eastAsia="en-US"/>
        </w:rPr>
        <w:t xml:space="preserve">, исходя из принципов художественности; </w:t>
      </w:r>
    </w:p>
    <w:p w:rsidR="009B5BE1" w:rsidRPr="009B5BE1" w:rsidRDefault="009B5BE1" w:rsidP="009B5BE1">
      <w:pPr>
        <w:pStyle w:val="ad"/>
        <w:numPr>
          <w:ilvl w:val="0"/>
          <w:numId w:val="37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9B5BE1">
        <w:rPr>
          <w:rFonts w:eastAsiaTheme="minorHAnsi"/>
          <w:color w:val="000000"/>
          <w:lang w:eastAsia="en-US"/>
        </w:rPr>
        <w:t>применять критерии художественности, композиционной грамотности в своей съёмочной практике;</w:t>
      </w:r>
    </w:p>
    <w:p w:rsidR="009B5BE1" w:rsidRPr="009B5BE1" w:rsidRDefault="009B5BE1" w:rsidP="009B5BE1">
      <w:pPr>
        <w:pStyle w:val="ad"/>
        <w:numPr>
          <w:ilvl w:val="0"/>
          <w:numId w:val="37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9B5BE1">
        <w:rPr>
          <w:rFonts w:eastAsiaTheme="minorHAnsi"/>
          <w:color w:val="000000"/>
          <w:lang w:eastAsia="en-US"/>
        </w:rPr>
        <w:t>усвоить принципы построения изображения и пространственно-временного развития и построения видеоряда (</w:t>
      </w:r>
      <w:proofErr w:type="spellStart"/>
      <w:r w:rsidRPr="009B5BE1">
        <w:rPr>
          <w:rFonts w:eastAsiaTheme="minorHAnsi"/>
          <w:color w:val="000000"/>
          <w:lang w:eastAsia="en-US"/>
        </w:rPr>
        <w:t>раскадровки</w:t>
      </w:r>
      <w:proofErr w:type="spellEnd"/>
      <w:r w:rsidRPr="009B5BE1">
        <w:rPr>
          <w:rFonts w:eastAsiaTheme="minorHAnsi"/>
          <w:color w:val="000000"/>
          <w:lang w:eastAsia="en-US"/>
        </w:rPr>
        <w:t>);</w:t>
      </w:r>
    </w:p>
    <w:p w:rsidR="009B5BE1" w:rsidRPr="009B5BE1" w:rsidRDefault="009B5BE1" w:rsidP="009B5BE1">
      <w:pPr>
        <w:pStyle w:val="ad"/>
        <w:numPr>
          <w:ilvl w:val="0"/>
          <w:numId w:val="37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9B5BE1">
        <w:rPr>
          <w:rFonts w:eastAsiaTheme="minorHAnsi"/>
          <w:color w:val="000000"/>
          <w:lang w:eastAsia="en-US"/>
        </w:rPr>
        <w:t>усвоить принципы киномонтажа в создании художественного образа;</w:t>
      </w:r>
    </w:p>
    <w:p w:rsidR="009B5BE1" w:rsidRPr="009B5BE1" w:rsidRDefault="009B5BE1" w:rsidP="009B5BE1">
      <w:pPr>
        <w:pStyle w:val="ad"/>
        <w:numPr>
          <w:ilvl w:val="0"/>
          <w:numId w:val="37"/>
        </w:num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9B5BE1">
        <w:rPr>
          <w:rFonts w:eastAsiaTheme="minorHAnsi"/>
          <w:lang w:eastAsia="en-US"/>
        </w:rPr>
        <w:t xml:space="preserve">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 и </w:t>
      </w:r>
      <w:proofErr w:type="spellStart"/>
      <w:r w:rsidRPr="009B5BE1">
        <w:rPr>
          <w:rFonts w:eastAsiaTheme="minorHAnsi"/>
          <w:lang w:eastAsia="en-US"/>
        </w:rPr>
        <w:t>видеоработами</w:t>
      </w:r>
      <w:proofErr w:type="spellEnd"/>
      <w:r w:rsidRPr="009B5BE1">
        <w:rPr>
          <w:rFonts w:eastAsiaTheme="minorHAnsi"/>
          <w:lang w:eastAsia="en-US"/>
        </w:rPr>
        <w:t>;</w:t>
      </w:r>
    </w:p>
    <w:p w:rsidR="009B5BE1" w:rsidRPr="009B5BE1" w:rsidRDefault="009B5BE1" w:rsidP="009B5BE1">
      <w:pPr>
        <w:pStyle w:val="ad"/>
        <w:numPr>
          <w:ilvl w:val="0"/>
          <w:numId w:val="37"/>
        </w:num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9B5BE1">
        <w:rPr>
          <w:rFonts w:eastAsiaTheme="minorHAnsi"/>
          <w:lang w:eastAsia="en-US"/>
        </w:rPr>
        <w:t>быть готовыми к аргументированному подходу при анализе современных явлений в искусствах кино, телевидения, видео.</w:t>
      </w:r>
    </w:p>
    <w:p w:rsidR="009B5BE1" w:rsidRDefault="009B5BE1" w:rsidP="009B5BE1">
      <w:pPr>
        <w:jc w:val="center"/>
        <w:rPr>
          <w:rFonts w:eastAsiaTheme="minorHAnsi"/>
          <w:i/>
          <w:iCs/>
          <w:color w:val="000000"/>
          <w:lang w:eastAsia="en-US"/>
        </w:rPr>
      </w:pPr>
    </w:p>
    <w:p w:rsidR="009B5BE1" w:rsidRDefault="009B5BE1" w:rsidP="009B5BE1">
      <w:pPr>
        <w:jc w:val="center"/>
        <w:rPr>
          <w:rFonts w:eastAsiaTheme="minorHAnsi"/>
          <w:i/>
          <w:iCs/>
          <w:color w:val="000000"/>
          <w:lang w:eastAsia="en-US"/>
        </w:rPr>
      </w:pPr>
    </w:p>
    <w:p w:rsidR="009B5BE1" w:rsidRDefault="009B5BE1" w:rsidP="009B5BE1">
      <w:pPr>
        <w:rPr>
          <w:rFonts w:eastAsiaTheme="minorHAnsi"/>
          <w:i/>
          <w:iCs/>
          <w:color w:val="000000"/>
          <w:lang w:eastAsia="en-US"/>
        </w:rPr>
      </w:pPr>
    </w:p>
    <w:p w:rsidR="009B5BE1" w:rsidRDefault="009B5BE1" w:rsidP="009B5BE1">
      <w:pPr>
        <w:rPr>
          <w:rFonts w:ascii="PragmaticaC-Bold" w:eastAsiaTheme="minorHAnsi" w:hAnsi="PragmaticaC-Bold" w:cs="PragmaticaC-Bold"/>
          <w:b/>
          <w:bCs/>
          <w:sz w:val="25"/>
          <w:szCs w:val="25"/>
          <w:lang w:eastAsia="en-US"/>
        </w:rPr>
      </w:pPr>
    </w:p>
    <w:p w:rsidR="009B5BE1" w:rsidRDefault="009B5BE1" w:rsidP="009B5BE1"/>
    <w:p w:rsidR="009B5BE1" w:rsidRDefault="009B5BE1" w:rsidP="009B5BE1"/>
    <w:p w:rsidR="009B5BE1" w:rsidRDefault="009B5BE1" w:rsidP="009B5BE1"/>
    <w:p w:rsidR="009B5BE1" w:rsidRDefault="009B5BE1" w:rsidP="009B5BE1"/>
    <w:p w:rsidR="009B5BE1" w:rsidRDefault="009B5BE1" w:rsidP="009B5BE1"/>
    <w:p w:rsidR="009B5BE1" w:rsidRDefault="009B5BE1" w:rsidP="009B5BE1"/>
    <w:p w:rsidR="009B5BE1" w:rsidRDefault="009B5BE1" w:rsidP="009B5BE1"/>
    <w:p w:rsidR="009B5BE1" w:rsidRDefault="009B5BE1" w:rsidP="009B5BE1"/>
    <w:p w:rsidR="009B5BE1" w:rsidRDefault="009B5BE1" w:rsidP="009B5BE1"/>
    <w:p w:rsidR="009B5BE1" w:rsidRDefault="009B5BE1" w:rsidP="009B5BE1"/>
    <w:p w:rsidR="00232B69" w:rsidRDefault="00232B69" w:rsidP="00232B69">
      <w:pPr>
        <w:pStyle w:val="ac"/>
        <w:ind w:left="800"/>
        <w:jc w:val="both"/>
        <w:rPr>
          <w:rFonts w:ascii="Times New Roman" w:hAnsi="Times New Roman"/>
          <w:bCs/>
          <w:sz w:val="24"/>
          <w:szCs w:val="24"/>
        </w:rPr>
      </w:pPr>
    </w:p>
    <w:p w:rsidR="00595BC8" w:rsidRDefault="00595BC8" w:rsidP="00595BC8">
      <w:pPr>
        <w:pStyle w:val="221"/>
        <w:spacing w:line="240" w:lineRule="auto"/>
        <w:jc w:val="center"/>
        <w:rPr>
          <w:b/>
          <w:u w:val="single"/>
        </w:rPr>
      </w:pPr>
    </w:p>
    <w:p w:rsidR="00595BC8" w:rsidRDefault="00595BC8" w:rsidP="00595BC8">
      <w:pPr>
        <w:pStyle w:val="221"/>
        <w:spacing w:line="240" w:lineRule="auto"/>
        <w:jc w:val="center"/>
        <w:rPr>
          <w:b/>
          <w:u w:val="single"/>
        </w:rPr>
      </w:pPr>
    </w:p>
    <w:p w:rsidR="00595BC8" w:rsidRDefault="00595BC8" w:rsidP="00595BC8">
      <w:pPr>
        <w:pStyle w:val="221"/>
        <w:spacing w:line="240" w:lineRule="auto"/>
        <w:jc w:val="center"/>
        <w:rPr>
          <w:b/>
          <w:u w:val="single"/>
        </w:rPr>
      </w:pPr>
    </w:p>
    <w:p w:rsidR="00595BC8" w:rsidRDefault="00595BC8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7424DF" w:rsidRDefault="007424DF" w:rsidP="00232B69">
      <w:pPr>
        <w:pStyle w:val="221"/>
        <w:spacing w:line="240" w:lineRule="auto"/>
        <w:rPr>
          <w:b/>
          <w:u w:val="single"/>
        </w:rPr>
      </w:pPr>
    </w:p>
    <w:p w:rsidR="00232B69" w:rsidRDefault="00232B69" w:rsidP="00232B69">
      <w:pPr>
        <w:pStyle w:val="221"/>
        <w:spacing w:line="240" w:lineRule="auto"/>
        <w:rPr>
          <w:b/>
          <w:u w:val="single"/>
        </w:rPr>
      </w:pPr>
    </w:p>
    <w:p w:rsidR="00595BC8" w:rsidRDefault="006310AF" w:rsidP="00595BC8">
      <w:pPr>
        <w:shd w:val="clear" w:color="auto" w:fill="FFFFFF"/>
        <w:jc w:val="center"/>
      </w:pPr>
      <w:r>
        <w:rPr>
          <w:b/>
          <w:u w:val="single"/>
        </w:rPr>
        <w:lastRenderedPageBreak/>
        <w:t>3</w:t>
      </w:r>
      <w:r w:rsidR="00720BF6">
        <w:rPr>
          <w:b/>
          <w:u w:val="single"/>
        </w:rPr>
        <w:t>. СОДЕРЖАНИЕ УЧЕБНОГО КУРСА</w:t>
      </w:r>
      <w:r w:rsidR="00595BC8">
        <w:rPr>
          <w:b/>
          <w:u w:val="single"/>
        </w:rPr>
        <w:t xml:space="preserve"> «ИЗОБРАЗИТЕЛЬНОЕ ИСКУССТВО»</w:t>
      </w:r>
    </w:p>
    <w:p w:rsidR="00595BC8" w:rsidRDefault="00595BC8" w:rsidP="00595BC8">
      <w:pPr>
        <w:rPr>
          <w:b/>
          <w:lang w:eastAsia="ar-SA"/>
        </w:rPr>
      </w:pPr>
    </w:p>
    <w:p w:rsidR="00B54120" w:rsidRDefault="00595BC8" w:rsidP="00B54120">
      <w:pPr>
        <w:shd w:val="clear" w:color="auto" w:fill="FFFFFF"/>
        <w:rPr>
          <w:b/>
          <w:bCs/>
        </w:rPr>
      </w:pPr>
      <w:r>
        <w:rPr>
          <w:b/>
        </w:rPr>
        <w:t xml:space="preserve"> </w:t>
      </w:r>
      <w:r w:rsidR="00B54120">
        <w:rPr>
          <w:b/>
          <w:bCs/>
          <w:u w:val="single"/>
        </w:rPr>
        <w:t>5  класс (34 часа)</w:t>
      </w:r>
    </w:p>
    <w:p w:rsidR="00B54120" w:rsidRDefault="00B54120" w:rsidP="00B54120">
      <w:pPr>
        <w:shd w:val="clear" w:color="auto" w:fill="FFFFFF"/>
        <w:autoSpaceDE w:val="0"/>
        <w:rPr>
          <w:b/>
          <w:bCs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ДЕКОРАТИВНО-ПРИКЛАДНОЕ ИСКУССТВО В ЖИЗНИ ЧЕЛОВЕКА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Древние корни народного искусства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Древние образы в народном искусстве.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Убранство русской избы.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Внутренний мир русской избы.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Конструкция и декор предметов народного быта.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Русская народная вышивка.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Народный праздничный костюм.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Народные праздничные обряды.</w:t>
      </w:r>
    </w:p>
    <w:p w:rsidR="007424DF" w:rsidRDefault="007424D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Связь времён в народном искусстве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Древние образы в современных народных игрушках.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Искусство Гжели.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Городецкая роспись.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Хохлома.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proofErr w:type="spellStart"/>
      <w:r w:rsidRPr="006310AF">
        <w:rPr>
          <w:rFonts w:eastAsiaTheme="minorHAnsi"/>
          <w:color w:val="000000"/>
          <w:lang w:eastAsia="en-US"/>
        </w:rPr>
        <w:t>Жостово</w:t>
      </w:r>
      <w:proofErr w:type="spellEnd"/>
      <w:r w:rsidRPr="006310AF">
        <w:rPr>
          <w:rFonts w:eastAsiaTheme="minorHAnsi"/>
          <w:color w:val="000000"/>
          <w:lang w:eastAsia="en-US"/>
        </w:rPr>
        <w:t>. Роспись по металлу.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Щепа. Роспись по лубу и дереву. Тиснение и резьба по бересте.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Роль народных художественных промыслов в современной жизни.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Декор — человек, общество, время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(12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Зачем людям украшения.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Роль декоративного искусства в жизни древнего общества.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Одежда говорит о человеке.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 чём рассказывают нам гербы и эмблемы.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Роль декоративного искусства в жизни человека и общества.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Декоративное искусство в современном мире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(6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Современное выставочное искусство.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Ты сам мастер.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Default="006310AF" w:rsidP="006310AF">
      <w:pPr>
        <w:shd w:val="clear" w:color="auto" w:fill="FFFFFF"/>
        <w:rPr>
          <w:b/>
          <w:bCs/>
          <w:u w:val="single"/>
        </w:rPr>
      </w:pPr>
      <w:r>
        <w:rPr>
          <w:b/>
          <w:bCs/>
          <w:u w:val="single"/>
        </w:rPr>
        <w:t>6  класс (34 часа)</w:t>
      </w:r>
    </w:p>
    <w:p w:rsidR="006310AF" w:rsidRDefault="006310AF" w:rsidP="006310AF">
      <w:pPr>
        <w:shd w:val="clear" w:color="auto" w:fill="FFFFFF"/>
        <w:rPr>
          <w:b/>
          <w:bCs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ИЗОБРАЗИТЕЛЬНОЕ ИСКУССТВО В ЖИЗНИ ЧЕЛОВЕКА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Виды изобразительного искусства </w:t>
      </w:r>
      <w:r w:rsidRPr="006310AF">
        <w:rPr>
          <w:rFonts w:eastAsiaTheme="minorHAnsi"/>
          <w:b/>
          <w:bCs/>
          <w:color w:val="000000"/>
          <w:lang w:eastAsia="en-US"/>
        </w:rPr>
        <w:t>и основы образного языка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Изобразительное искусство. Семья пространственных искусств.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Художественные материалы.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Рисунок — основа изобразительного творчества.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Линия и её выразительные возможности. Ритм линий.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Пятно как средство выражения. Ритм пятен.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 xml:space="preserve">Цвет. Основы </w:t>
      </w:r>
      <w:proofErr w:type="spellStart"/>
      <w:r w:rsidRPr="006310AF">
        <w:rPr>
          <w:rFonts w:eastAsiaTheme="minorHAnsi"/>
          <w:color w:val="000000"/>
          <w:lang w:eastAsia="en-US"/>
        </w:rPr>
        <w:t>цветоведения</w:t>
      </w:r>
      <w:proofErr w:type="spellEnd"/>
      <w:r w:rsidRPr="006310AF">
        <w:rPr>
          <w:rFonts w:eastAsiaTheme="minorHAnsi"/>
          <w:color w:val="000000"/>
          <w:lang w:eastAsia="en-US"/>
        </w:rPr>
        <w:t>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Цвет в произведениях живописи.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Объёмные изображения в скульптуре.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Основы языка изображения.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9A9A9A"/>
          <w:lang w:eastAsia="en-US"/>
        </w:rPr>
      </w:pPr>
    </w:p>
    <w:p w:rsidR="007424DF" w:rsidRDefault="007424D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7424DF" w:rsidRDefault="007424D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lastRenderedPageBreak/>
        <w:t>Мир наших вещей. Натюрморт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Реальность и фантазия в творчестве художника.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Изображение предметного мира — натюрморт.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Понятие формы. Многообразие форм окружающего мира.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Изображение объёма на плоскости и линейная перспектива.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Освещение. Свет и тень.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Натюрморт в графике.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Цвет в натюрморте.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Выразительные возможности натюрморта.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Вглядываясь в человека. Портрет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(12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Образ человека — главная тема в искусстве.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Конструкция головы человека и её основные пропорции.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Изображение головы человека в пространстве.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Портрет в скульптуре.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Графический портретный рисунок.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Сатирические образы человека.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Образные возможности освещения в портрете.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Роль цвета в портрете.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Великие портретисты прошлого.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Портрет в изобразительном искусстве XX века.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Человек и пространство. Пейзаж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(6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Жанры в изобразительном искусстве.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Изображение пространства.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Правила построения перспективы. Воздушная перспектива.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Пейзаж — большой мир.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Пейзаж настроения. Природа и художник.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Пейзаж в русской живописи.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Пейзаж в графике.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Городской пейзаж.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Выразительные возможности изо</w:t>
      </w:r>
      <w:r>
        <w:rPr>
          <w:rFonts w:eastAsiaTheme="minorHAnsi"/>
          <w:color w:val="000000"/>
          <w:lang w:eastAsia="en-US"/>
        </w:rPr>
        <w:t xml:space="preserve">бразительного искусства. Язык и </w:t>
      </w:r>
      <w:r w:rsidRPr="006310AF">
        <w:rPr>
          <w:rFonts w:eastAsiaTheme="minorHAnsi"/>
          <w:color w:val="000000"/>
          <w:lang w:eastAsia="en-US"/>
        </w:rPr>
        <w:t>смысл.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Default="006310AF" w:rsidP="006310AF">
      <w:pPr>
        <w:shd w:val="clear" w:color="auto" w:fill="FFFFFF"/>
        <w:rPr>
          <w:b/>
          <w:bCs/>
        </w:rPr>
      </w:pPr>
      <w:r>
        <w:rPr>
          <w:b/>
          <w:bCs/>
          <w:u w:val="single"/>
        </w:rPr>
        <w:t>7  класс (34 часа)</w:t>
      </w:r>
    </w:p>
    <w:p w:rsid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ДИЗАЙН И АРХИТЕКТУРА В ЖИЗНИ ЧЕЛОВЕКА</w:t>
      </w:r>
    </w:p>
    <w:p w:rsidR="006310AF" w:rsidRPr="007424D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Архитектура и дизайн — констру</w:t>
      </w:r>
      <w:r>
        <w:rPr>
          <w:rFonts w:eastAsiaTheme="minorHAnsi"/>
          <w:color w:val="000000"/>
          <w:lang w:eastAsia="en-US"/>
        </w:rPr>
        <w:t>ктивные искусства в ряду прост</w:t>
      </w:r>
      <w:r w:rsidRPr="006310AF">
        <w:rPr>
          <w:rFonts w:eastAsiaTheme="minorHAnsi"/>
          <w:color w:val="000000"/>
          <w:lang w:eastAsia="en-US"/>
        </w:rPr>
        <w:t>ранственных искусств</w:t>
      </w:r>
      <w:r w:rsidR="007424DF">
        <w:rPr>
          <w:rFonts w:eastAsiaTheme="minorHAnsi"/>
          <w:color w:val="000000"/>
          <w:lang w:eastAsia="en-US"/>
        </w:rPr>
        <w:t>. Мир, который создаёт человек.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Художник — дизайн — архитектура.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Искусство композиции — основа дизайна и архитектуры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Основы композиции в конструктивных искусствах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Гармония, контраст и выразите</w:t>
      </w:r>
      <w:r w:rsidR="007543AB">
        <w:rPr>
          <w:rFonts w:eastAsiaTheme="minorHAnsi"/>
          <w:color w:val="000000"/>
          <w:lang w:eastAsia="en-US"/>
        </w:rPr>
        <w:t xml:space="preserve">льность плоскостной композиции, или «Внесём порядок в </w:t>
      </w:r>
      <w:r w:rsidRPr="006310AF">
        <w:rPr>
          <w:rFonts w:eastAsiaTheme="minorHAnsi"/>
          <w:color w:val="000000"/>
          <w:lang w:eastAsia="en-US"/>
        </w:rPr>
        <w:t>хаос!».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Прямые линии и организация пространства.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Цвет — элемент композиционного творчества.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Свободные формы: линии и тоновые пятна.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Буква — строка — текст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Искусство шрифта.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Когда текст и изображение вместе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Композиционные основы макетирования в графическом дизайне.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В бескрайнем море книг и журналов</w:t>
      </w:r>
    </w:p>
    <w:p w:rsidR="00787F10" w:rsidRPr="007424DF" w:rsidRDefault="006310AF" w:rsidP="007424D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Многооб</w:t>
      </w:r>
      <w:r w:rsidR="007424DF">
        <w:rPr>
          <w:rFonts w:eastAsiaTheme="minorHAnsi"/>
          <w:color w:val="000000"/>
          <w:lang w:eastAsia="en-US"/>
        </w:rPr>
        <w:t>разие форм графического дизайна.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lastRenderedPageBreak/>
        <w:t>В мире вещей и зданий. Х</w:t>
      </w:r>
      <w:r w:rsidR="007543AB">
        <w:rPr>
          <w:rFonts w:eastAsiaTheme="minorHAnsi"/>
          <w:b/>
          <w:bCs/>
          <w:color w:val="000000"/>
          <w:lang w:eastAsia="en-US"/>
        </w:rPr>
        <w:t>удожественный язык конструктив</w:t>
      </w:r>
      <w:r w:rsidRPr="006310AF">
        <w:rPr>
          <w:rFonts w:eastAsiaTheme="minorHAnsi"/>
          <w:b/>
          <w:bCs/>
          <w:color w:val="000000"/>
          <w:lang w:eastAsia="en-US"/>
        </w:rPr>
        <w:t>ных искусств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Объект и пространство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От плоскостного изображения к объёмному макету.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Взаимосвязь объектов в архитектурном макете.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Конструкция: часть и целое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Здание как сочетание различных объёмов. Понятие модуля.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Важнейшие архитектурные элементы здания.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Красота и целесообразность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Вещь как сочетание объёмов и образ времени.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Форма и материал.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Цвет в архитектуре и дизайне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Роль цвета в формотворчестве.</w:t>
      </w:r>
    </w:p>
    <w:p w:rsidR="007543AB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Город и человек. Социальное</w:t>
      </w:r>
      <w:r w:rsidR="007543AB">
        <w:rPr>
          <w:rFonts w:eastAsiaTheme="minorHAnsi"/>
          <w:b/>
          <w:bCs/>
          <w:color w:val="000000"/>
          <w:lang w:eastAsia="en-US"/>
        </w:rPr>
        <w:t xml:space="preserve"> значение дизайна и архитектуры </w:t>
      </w:r>
      <w:r w:rsidRPr="006310AF">
        <w:rPr>
          <w:rFonts w:eastAsiaTheme="minorHAnsi"/>
          <w:b/>
          <w:bCs/>
          <w:color w:val="000000"/>
          <w:lang w:eastAsia="en-US"/>
        </w:rPr>
        <w:t>в жизни человека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(12ч)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Город сквозь времена и страны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Образы материальной культуры прошлого.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Город сегодня и завтра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Пути развития современной архитектуры и дизайна.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Живое пространство города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Город, микрорайон, улица.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Вещь в городе и дома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Городской дизайн.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Интерьер и вещь</w:t>
      </w:r>
      <w:r w:rsidR="007543AB">
        <w:rPr>
          <w:rFonts w:eastAsiaTheme="minorHAnsi"/>
          <w:color w:val="000000"/>
          <w:lang w:eastAsia="en-US"/>
        </w:rPr>
        <w:t xml:space="preserve"> в доме. Дизайн пространственно-вещной среды </w:t>
      </w:r>
      <w:r w:rsidRPr="006310AF">
        <w:rPr>
          <w:rFonts w:eastAsiaTheme="minorHAnsi"/>
          <w:color w:val="000000"/>
          <w:lang w:eastAsia="en-US"/>
        </w:rPr>
        <w:t>интерьера.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Природа и архитектура</w:t>
      </w:r>
    </w:p>
    <w:p w:rsidR="006310AF" w:rsidRPr="006310AF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Организация архитектурно-</w:t>
      </w:r>
      <w:r w:rsidR="006310AF" w:rsidRPr="006310AF">
        <w:rPr>
          <w:rFonts w:eastAsiaTheme="minorHAnsi"/>
          <w:color w:val="000000"/>
          <w:lang w:eastAsia="en-US"/>
        </w:rPr>
        <w:t>ландшафтного пространства.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Ты — архитектор!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Замысел архитектурного проекта и его осуществление.</w:t>
      </w:r>
    </w:p>
    <w:p w:rsidR="007543AB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Человек в зеркале дизайна и</w:t>
      </w:r>
      <w:r w:rsidR="007543AB">
        <w:rPr>
          <w:rFonts w:eastAsiaTheme="minorHAnsi"/>
          <w:b/>
          <w:bCs/>
          <w:color w:val="000000"/>
          <w:lang w:eastAsia="en-US"/>
        </w:rPr>
        <w:t xml:space="preserve"> архитектуры. Образ жизни и индивидуальное </w:t>
      </w:r>
      <w:r w:rsidRPr="006310AF">
        <w:rPr>
          <w:rFonts w:eastAsiaTheme="minorHAnsi"/>
          <w:b/>
          <w:bCs/>
          <w:color w:val="000000"/>
          <w:lang w:eastAsia="en-US"/>
        </w:rPr>
        <w:t>проектирование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(6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Мой дом — мой образ жизни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Скажи мне, как ты живёшь, и я скажу, какой у тебя дом.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Интерьер, который мы создаём.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Пугало в огороде, или… Под шёпот фонтанных струй.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Мода, культура и ты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К</w:t>
      </w:r>
      <w:r w:rsidR="007543AB">
        <w:rPr>
          <w:rFonts w:eastAsiaTheme="minorHAnsi"/>
          <w:color w:val="000000"/>
          <w:lang w:eastAsia="en-US"/>
        </w:rPr>
        <w:t>омпозиционно-</w:t>
      </w:r>
      <w:r w:rsidRPr="006310AF">
        <w:rPr>
          <w:rFonts w:eastAsiaTheme="minorHAnsi"/>
          <w:color w:val="000000"/>
          <w:lang w:eastAsia="en-US"/>
        </w:rPr>
        <w:t>конструктивные принципы дизайна одежды.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Встречают по одёжке.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Автопортрет на каждый день.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Моделируя себя — моделируешь мир.</w:t>
      </w:r>
    </w:p>
    <w:p w:rsidR="007543AB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7543AB" w:rsidRDefault="007543AB" w:rsidP="007543AB">
      <w:pPr>
        <w:shd w:val="clear" w:color="auto" w:fill="FFFFFF"/>
        <w:rPr>
          <w:b/>
          <w:bCs/>
        </w:rPr>
      </w:pPr>
      <w:r>
        <w:rPr>
          <w:b/>
          <w:bCs/>
          <w:u w:val="single"/>
        </w:rPr>
        <w:t>8  класс (34 часа)</w:t>
      </w:r>
    </w:p>
    <w:p w:rsidR="007543AB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ИЗОБРАЗИТЕ</w:t>
      </w:r>
      <w:r w:rsidR="007543AB">
        <w:rPr>
          <w:rFonts w:eastAsiaTheme="minorHAnsi"/>
          <w:b/>
          <w:bCs/>
          <w:color w:val="000000"/>
          <w:lang w:eastAsia="en-US"/>
        </w:rPr>
        <w:t xml:space="preserve">ЛЬНОЕ ИСКУССТВО В ТЕАТРЕ, КИНО, </w:t>
      </w:r>
      <w:r w:rsidRPr="006310AF">
        <w:rPr>
          <w:rFonts w:eastAsiaTheme="minorHAnsi"/>
          <w:b/>
          <w:bCs/>
          <w:color w:val="000000"/>
          <w:lang w:eastAsia="en-US"/>
        </w:rPr>
        <w:t>НА ТЕЛЕВИДЕНИИ</w:t>
      </w:r>
    </w:p>
    <w:p w:rsidR="007543AB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Художник и искусство теат</w:t>
      </w:r>
      <w:r w:rsidR="007543AB">
        <w:rPr>
          <w:rFonts w:eastAsiaTheme="minorHAnsi"/>
          <w:b/>
          <w:bCs/>
          <w:color w:val="000000"/>
          <w:lang w:eastAsia="en-US"/>
        </w:rPr>
        <w:t>ра. Роль изображения в синтети</w:t>
      </w:r>
      <w:r w:rsidRPr="006310AF">
        <w:rPr>
          <w:rFonts w:eastAsiaTheme="minorHAnsi"/>
          <w:b/>
          <w:bCs/>
          <w:color w:val="000000"/>
          <w:lang w:eastAsia="en-US"/>
        </w:rPr>
        <w:t>ческих искусствах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Искусство зримых образов</w:t>
      </w:r>
      <w:r w:rsidRPr="006310AF">
        <w:rPr>
          <w:rFonts w:eastAsiaTheme="minorHAnsi"/>
          <w:color w:val="000000"/>
          <w:lang w:eastAsia="en-US"/>
        </w:rPr>
        <w:t>. Изображение в театре и кино.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Правда и магия театра</w:t>
      </w:r>
      <w:r w:rsidRPr="006310AF">
        <w:rPr>
          <w:rFonts w:eastAsiaTheme="minorHAnsi"/>
          <w:color w:val="000000"/>
          <w:lang w:eastAsia="en-US"/>
        </w:rPr>
        <w:t>. Театральное искусство и художник.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Безграничное пространство сцены</w:t>
      </w:r>
      <w:r w:rsidR="007543AB">
        <w:rPr>
          <w:rFonts w:eastAsiaTheme="minorHAnsi"/>
          <w:color w:val="000000"/>
          <w:lang w:eastAsia="en-US"/>
        </w:rPr>
        <w:t xml:space="preserve">. Сценография — особый вид </w:t>
      </w:r>
      <w:r w:rsidRPr="006310AF">
        <w:rPr>
          <w:rFonts w:eastAsiaTheme="minorHAnsi"/>
          <w:color w:val="000000"/>
          <w:lang w:eastAsia="en-US"/>
        </w:rPr>
        <w:t>художественного творчества.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color w:val="000000"/>
          <w:lang w:eastAsia="en-US"/>
        </w:rPr>
        <w:t>Сценография — искусство и производство.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Тайны актёрского перевоплощения</w:t>
      </w:r>
      <w:r w:rsidR="007543AB">
        <w:rPr>
          <w:rFonts w:eastAsiaTheme="minorHAnsi"/>
          <w:color w:val="000000"/>
          <w:lang w:eastAsia="en-US"/>
        </w:rPr>
        <w:t xml:space="preserve">. Костюм, грим и маска, или </w:t>
      </w:r>
      <w:r w:rsidRPr="006310AF">
        <w:rPr>
          <w:rFonts w:eastAsiaTheme="minorHAnsi"/>
          <w:color w:val="000000"/>
          <w:lang w:eastAsia="en-US"/>
        </w:rPr>
        <w:t>Магическое «если бы».</w:t>
      </w:r>
    </w:p>
    <w:p w:rsidR="006310AF" w:rsidRPr="006310AF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i/>
          <w:iCs/>
          <w:color w:val="000000"/>
          <w:lang w:eastAsia="en-US"/>
        </w:rPr>
        <w:t>Привет от Карабаса-</w:t>
      </w:r>
      <w:proofErr w:type="spellStart"/>
      <w:r w:rsidR="006310AF" w:rsidRPr="006310AF">
        <w:rPr>
          <w:rFonts w:eastAsiaTheme="minorHAnsi"/>
          <w:b/>
          <w:bCs/>
          <w:i/>
          <w:iCs/>
          <w:color w:val="000000"/>
          <w:lang w:eastAsia="en-US"/>
        </w:rPr>
        <w:t>Барабаса</w:t>
      </w:r>
      <w:proofErr w:type="spellEnd"/>
      <w:r w:rsidR="006310AF" w:rsidRPr="006310AF">
        <w:rPr>
          <w:rFonts w:eastAsiaTheme="minorHAnsi"/>
          <w:b/>
          <w:bCs/>
          <w:i/>
          <w:iCs/>
          <w:color w:val="000000"/>
          <w:lang w:eastAsia="en-US"/>
        </w:rPr>
        <w:t xml:space="preserve">! </w:t>
      </w:r>
      <w:r w:rsidR="006310AF" w:rsidRPr="006310AF">
        <w:rPr>
          <w:rFonts w:eastAsiaTheme="minorHAnsi"/>
          <w:color w:val="000000"/>
          <w:lang w:eastAsia="en-US"/>
        </w:rPr>
        <w:t>Художник в театре кукол.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lastRenderedPageBreak/>
        <w:t>Третий звонок</w:t>
      </w:r>
      <w:r w:rsidRPr="006310AF">
        <w:rPr>
          <w:rFonts w:eastAsiaTheme="minorHAnsi"/>
          <w:color w:val="000000"/>
          <w:lang w:eastAsia="en-US"/>
        </w:rPr>
        <w:t>. Спектакль: от замысла к воплощению.</w:t>
      </w:r>
    </w:p>
    <w:p w:rsidR="007543AB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Эстафета искусств: от рисун</w:t>
      </w:r>
      <w:r w:rsidR="007543AB">
        <w:rPr>
          <w:rFonts w:eastAsiaTheme="minorHAnsi"/>
          <w:b/>
          <w:bCs/>
          <w:color w:val="000000"/>
          <w:lang w:eastAsia="en-US"/>
        </w:rPr>
        <w:t>ка к фотографии. Эволюция изоб</w:t>
      </w:r>
      <w:r w:rsidRPr="006310AF">
        <w:rPr>
          <w:rFonts w:eastAsiaTheme="minorHAnsi"/>
          <w:b/>
          <w:bCs/>
          <w:color w:val="000000"/>
          <w:lang w:eastAsia="en-US"/>
        </w:rPr>
        <w:t>разительных искусств и технологий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(8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Фотография — взгляд, сохранённый навсегда</w:t>
      </w:r>
      <w:r w:rsidR="007543AB">
        <w:rPr>
          <w:rFonts w:eastAsiaTheme="minorHAnsi"/>
          <w:color w:val="000000"/>
          <w:lang w:eastAsia="en-US"/>
        </w:rPr>
        <w:t>. Фотография —</w:t>
      </w:r>
      <w:r w:rsidRPr="006310AF">
        <w:rPr>
          <w:rFonts w:eastAsiaTheme="minorHAnsi"/>
          <w:color w:val="000000"/>
          <w:lang w:eastAsia="en-US"/>
        </w:rPr>
        <w:t>новое изображение реальности.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 xml:space="preserve">Грамота </w:t>
      </w:r>
      <w:proofErr w:type="spellStart"/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фотокомпозиции</w:t>
      </w:r>
      <w:proofErr w:type="spellEnd"/>
      <w:r w:rsidRPr="006310AF">
        <w:rPr>
          <w:rFonts w:eastAsiaTheme="minorHAnsi"/>
          <w:b/>
          <w:bCs/>
          <w:i/>
          <w:iCs/>
          <w:color w:val="000000"/>
          <w:lang w:eastAsia="en-US"/>
        </w:rPr>
        <w:t xml:space="preserve"> и съёмки</w:t>
      </w:r>
      <w:r w:rsidR="007543AB">
        <w:rPr>
          <w:rFonts w:eastAsiaTheme="minorHAnsi"/>
          <w:color w:val="000000"/>
          <w:lang w:eastAsia="en-US"/>
        </w:rPr>
        <w:t>. Основа операторского мас</w:t>
      </w:r>
      <w:r w:rsidRPr="006310AF">
        <w:rPr>
          <w:rFonts w:eastAsiaTheme="minorHAnsi"/>
          <w:color w:val="000000"/>
          <w:lang w:eastAsia="en-US"/>
        </w:rPr>
        <w:t>терства: умение видеть и выбирать.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Фотография — искусство светописи</w:t>
      </w:r>
      <w:r w:rsidRPr="006310AF">
        <w:rPr>
          <w:rFonts w:eastAsiaTheme="minorHAnsi"/>
          <w:color w:val="000000"/>
          <w:lang w:eastAsia="en-US"/>
        </w:rPr>
        <w:t>. Вещь: свет и фактура.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«На фоне Пушкина снимается семейство»</w:t>
      </w:r>
      <w:r w:rsidR="007543AB">
        <w:rPr>
          <w:rFonts w:eastAsiaTheme="minorHAnsi"/>
          <w:color w:val="000000"/>
          <w:lang w:eastAsia="en-US"/>
        </w:rPr>
        <w:t xml:space="preserve">. Искусство </w:t>
      </w:r>
      <w:proofErr w:type="spellStart"/>
      <w:r w:rsidR="007543AB">
        <w:rPr>
          <w:rFonts w:eastAsiaTheme="minorHAnsi"/>
          <w:color w:val="000000"/>
          <w:lang w:eastAsia="en-US"/>
        </w:rPr>
        <w:t>фотопей</w:t>
      </w:r>
      <w:r w:rsidRPr="006310AF">
        <w:rPr>
          <w:rFonts w:eastAsiaTheme="minorHAnsi"/>
          <w:color w:val="000000"/>
          <w:lang w:eastAsia="en-US"/>
        </w:rPr>
        <w:t>зажа</w:t>
      </w:r>
      <w:proofErr w:type="spellEnd"/>
      <w:r w:rsidRPr="006310AF">
        <w:rPr>
          <w:rFonts w:eastAsiaTheme="minorHAnsi"/>
          <w:color w:val="000000"/>
          <w:lang w:eastAsia="en-US"/>
        </w:rPr>
        <w:t xml:space="preserve"> и </w:t>
      </w:r>
      <w:proofErr w:type="spellStart"/>
      <w:r w:rsidRPr="006310AF">
        <w:rPr>
          <w:rFonts w:eastAsiaTheme="minorHAnsi"/>
          <w:color w:val="000000"/>
          <w:lang w:eastAsia="en-US"/>
        </w:rPr>
        <w:t>фотоинтерьера</w:t>
      </w:r>
      <w:proofErr w:type="spellEnd"/>
      <w:r w:rsidRPr="006310AF">
        <w:rPr>
          <w:rFonts w:eastAsiaTheme="minorHAnsi"/>
          <w:color w:val="000000"/>
          <w:lang w:eastAsia="en-US"/>
        </w:rPr>
        <w:t>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Человек на фотографии</w:t>
      </w:r>
      <w:r w:rsidRPr="006310AF">
        <w:rPr>
          <w:rFonts w:eastAsiaTheme="minorHAnsi"/>
          <w:color w:val="000000"/>
          <w:lang w:eastAsia="en-US"/>
        </w:rPr>
        <w:t>. Операторское мастерство фотопортрета.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Событие в кадре</w:t>
      </w:r>
      <w:r w:rsidRPr="006310AF">
        <w:rPr>
          <w:rFonts w:eastAsiaTheme="minorHAnsi"/>
          <w:color w:val="000000"/>
          <w:lang w:eastAsia="en-US"/>
        </w:rPr>
        <w:t>. Искусство фоторепортажа.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Фотография и компьютер</w:t>
      </w:r>
      <w:r w:rsidRPr="006310AF">
        <w:rPr>
          <w:rFonts w:eastAsiaTheme="minorHAnsi"/>
          <w:color w:val="000000"/>
          <w:lang w:eastAsia="en-US"/>
        </w:rPr>
        <w:t>. Д</w:t>
      </w:r>
      <w:r w:rsidR="007543AB">
        <w:rPr>
          <w:rFonts w:eastAsiaTheme="minorHAnsi"/>
          <w:color w:val="000000"/>
          <w:lang w:eastAsia="en-US"/>
        </w:rPr>
        <w:t xml:space="preserve">окумент или фальсификация: факт </w:t>
      </w:r>
      <w:r w:rsidRPr="006310AF">
        <w:rPr>
          <w:rFonts w:eastAsiaTheme="minorHAnsi"/>
          <w:color w:val="000000"/>
          <w:lang w:eastAsia="en-US"/>
        </w:rPr>
        <w:t>и его компьютерная трактовка.</w:t>
      </w:r>
    </w:p>
    <w:p w:rsidR="003515C0" w:rsidRDefault="003515C0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Фильм — творец и зритель. Что мы знаем об искусстве кино?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(12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Многоголосый язык экрана</w:t>
      </w:r>
      <w:r w:rsidRPr="006310AF">
        <w:rPr>
          <w:rFonts w:eastAsiaTheme="minorHAnsi"/>
          <w:color w:val="000000"/>
          <w:lang w:eastAsia="en-US"/>
        </w:rPr>
        <w:t>.</w:t>
      </w:r>
      <w:r w:rsidR="007543AB">
        <w:rPr>
          <w:rFonts w:eastAsiaTheme="minorHAnsi"/>
          <w:color w:val="000000"/>
          <w:lang w:eastAsia="en-US"/>
        </w:rPr>
        <w:t xml:space="preserve"> Синтетическая природа фильма и </w:t>
      </w:r>
      <w:r w:rsidRPr="006310AF">
        <w:rPr>
          <w:rFonts w:eastAsiaTheme="minorHAnsi"/>
          <w:color w:val="000000"/>
          <w:lang w:eastAsia="en-US"/>
        </w:rPr>
        <w:t>монтаж. Пространство и время в кино.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Художник — режиссёр — оператор</w:t>
      </w:r>
      <w:r w:rsidR="007543AB">
        <w:rPr>
          <w:rFonts w:eastAsiaTheme="minorHAnsi"/>
          <w:color w:val="000000"/>
          <w:lang w:eastAsia="en-US"/>
        </w:rPr>
        <w:t xml:space="preserve">. Художественное творчество </w:t>
      </w:r>
      <w:r w:rsidRPr="006310AF">
        <w:rPr>
          <w:rFonts w:eastAsiaTheme="minorHAnsi"/>
          <w:color w:val="000000"/>
          <w:lang w:eastAsia="en-US"/>
        </w:rPr>
        <w:t>в игровом фильме.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От большого экрана к твоему видео</w:t>
      </w:r>
      <w:r w:rsidR="007543AB">
        <w:rPr>
          <w:rFonts w:eastAsiaTheme="minorHAnsi"/>
          <w:color w:val="000000"/>
          <w:lang w:eastAsia="en-US"/>
        </w:rPr>
        <w:t>. Азбука киноязыка. Фильм —</w:t>
      </w:r>
      <w:r w:rsidRPr="006310AF">
        <w:rPr>
          <w:rFonts w:eastAsiaTheme="minorHAnsi"/>
          <w:color w:val="000000"/>
          <w:lang w:eastAsia="en-US"/>
        </w:rPr>
        <w:t xml:space="preserve">«рассказ в картинках». Воплощение </w:t>
      </w:r>
      <w:r w:rsidR="007543AB">
        <w:rPr>
          <w:rFonts w:eastAsiaTheme="minorHAnsi"/>
          <w:color w:val="000000"/>
          <w:lang w:eastAsia="en-US"/>
        </w:rPr>
        <w:t xml:space="preserve">замысла. Чудо движения: увидеть </w:t>
      </w:r>
      <w:r w:rsidRPr="006310AF">
        <w:rPr>
          <w:rFonts w:eastAsiaTheme="minorHAnsi"/>
          <w:color w:val="000000"/>
          <w:lang w:eastAsia="en-US"/>
        </w:rPr>
        <w:t>и снять.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 xml:space="preserve">Бесконечный мир кинематографа. </w:t>
      </w:r>
      <w:r w:rsidR="007543AB">
        <w:rPr>
          <w:rFonts w:eastAsiaTheme="minorHAnsi"/>
          <w:color w:val="000000"/>
          <w:lang w:eastAsia="en-US"/>
        </w:rPr>
        <w:t xml:space="preserve">Искусство анимации или Когда </w:t>
      </w:r>
      <w:r w:rsidRPr="006310AF">
        <w:rPr>
          <w:rFonts w:eastAsiaTheme="minorHAnsi"/>
          <w:color w:val="000000"/>
          <w:lang w:eastAsia="en-US"/>
        </w:rPr>
        <w:t>художник больше, чем художник. Живые рисунки на твоём компьютере.</w:t>
      </w:r>
    </w:p>
    <w:p w:rsidR="007543AB" w:rsidRDefault="007543AB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6310AF">
        <w:rPr>
          <w:rFonts w:eastAsiaTheme="minorHAnsi"/>
          <w:b/>
          <w:bCs/>
          <w:color w:val="000000"/>
          <w:lang w:eastAsia="en-US"/>
        </w:rPr>
        <w:t>Телевидение — пространств</w:t>
      </w:r>
      <w:r w:rsidR="007543AB">
        <w:rPr>
          <w:rFonts w:eastAsiaTheme="minorHAnsi"/>
          <w:b/>
          <w:bCs/>
          <w:color w:val="000000"/>
          <w:lang w:eastAsia="en-US"/>
        </w:rPr>
        <w:t>о культуры? Экран — искусство —</w:t>
      </w:r>
      <w:r w:rsidRPr="006310AF">
        <w:rPr>
          <w:rFonts w:eastAsiaTheme="minorHAnsi"/>
          <w:b/>
          <w:bCs/>
          <w:color w:val="000000"/>
          <w:lang w:eastAsia="en-US"/>
        </w:rPr>
        <w:t>зритель</w:t>
      </w:r>
      <w:r w:rsidR="003515C0">
        <w:rPr>
          <w:rFonts w:eastAsiaTheme="minorHAnsi"/>
          <w:b/>
          <w:bCs/>
          <w:color w:val="000000"/>
          <w:lang w:eastAsia="en-US"/>
        </w:rPr>
        <w:t xml:space="preserve"> (6 ч)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Мир на экране: здесь и сейчас</w:t>
      </w:r>
      <w:r w:rsidR="007543AB">
        <w:rPr>
          <w:rFonts w:eastAsiaTheme="minorHAnsi"/>
          <w:color w:val="000000"/>
          <w:lang w:eastAsia="en-US"/>
        </w:rPr>
        <w:t xml:space="preserve">. Информационная и художественная природа </w:t>
      </w:r>
      <w:r w:rsidRPr="006310AF">
        <w:rPr>
          <w:rFonts w:eastAsiaTheme="minorHAnsi"/>
          <w:color w:val="000000"/>
          <w:lang w:eastAsia="en-US"/>
        </w:rPr>
        <w:t>телевизионного изображения.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Телевидение и документальное кино</w:t>
      </w:r>
      <w:r w:rsidR="007543AB">
        <w:rPr>
          <w:rFonts w:eastAsiaTheme="minorHAnsi"/>
          <w:color w:val="000000"/>
          <w:lang w:eastAsia="en-US"/>
        </w:rPr>
        <w:t xml:space="preserve">. Телевизионная </w:t>
      </w:r>
      <w:proofErr w:type="spellStart"/>
      <w:r w:rsidR="007543AB">
        <w:rPr>
          <w:rFonts w:eastAsiaTheme="minorHAnsi"/>
          <w:color w:val="000000"/>
          <w:lang w:eastAsia="en-US"/>
        </w:rPr>
        <w:t>документа</w:t>
      </w:r>
      <w:r w:rsidRPr="006310AF">
        <w:rPr>
          <w:rFonts w:eastAsiaTheme="minorHAnsi"/>
          <w:color w:val="000000"/>
          <w:lang w:eastAsia="en-US"/>
        </w:rPr>
        <w:t>листика</w:t>
      </w:r>
      <w:proofErr w:type="spellEnd"/>
      <w:r w:rsidRPr="006310AF">
        <w:rPr>
          <w:rFonts w:eastAsiaTheme="minorHAnsi"/>
          <w:color w:val="000000"/>
          <w:lang w:eastAsia="en-US"/>
        </w:rPr>
        <w:t>: от видеосюжета до телерепортажа и очерка.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 xml:space="preserve">Жизнь врасплох, или </w:t>
      </w:r>
      <w:proofErr w:type="spellStart"/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Киноглаз</w:t>
      </w:r>
      <w:proofErr w:type="spellEnd"/>
      <w:r w:rsidRPr="006310AF">
        <w:rPr>
          <w:rFonts w:eastAsiaTheme="minorHAnsi"/>
          <w:color w:val="000000"/>
          <w:lang w:eastAsia="en-US"/>
        </w:rPr>
        <w:t>.</w:t>
      </w:r>
    </w:p>
    <w:p w:rsidR="006310AF" w:rsidRPr="006310AF" w:rsidRDefault="006310AF" w:rsidP="006310A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 xml:space="preserve">Телевидение, видео, Интернет… Что дальше? </w:t>
      </w:r>
      <w:r w:rsidR="007543AB">
        <w:rPr>
          <w:rFonts w:eastAsiaTheme="minorHAnsi"/>
          <w:color w:val="000000"/>
          <w:lang w:eastAsia="en-US"/>
        </w:rPr>
        <w:t xml:space="preserve">Современные </w:t>
      </w:r>
      <w:r w:rsidRPr="006310AF">
        <w:rPr>
          <w:rFonts w:eastAsiaTheme="minorHAnsi"/>
          <w:color w:val="000000"/>
          <w:lang w:eastAsia="en-US"/>
        </w:rPr>
        <w:t>формы экранного языка.</w:t>
      </w:r>
    </w:p>
    <w:p w:rsidR="00FB1437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  <w:r w:rsidRPr="006310AF">
        <w:rPr>
          <w:rFonts w:eastAsiaTheme="minorHAnsi"/>
          <w:b/>
          <w:bCs/>
          <w:i/>
          <w:iCs/>
          <w:color w:val="000000"/>
          <w:lang w:eastAsia="en-US"/>
        </w:rPr>
        <w:t>В царстве кривых зеркал, или Вечные истины искусства</w:t>
      </w:r>
      <w:r w:rsidRPr="006310AF">
        <w:rPr>
          <w:rFonts w:eastAsiaTheme="minorHAnsi"/>
          <w:color w:val="000000"/>
          <w:lang w:eastAsia="en-US"/>
        </w:rPr>
        <w:t>.</w:t>
      </w:r>
      <w:r w:rsidR="007543AB">
        <w:rPr>
          <w:rFonts w:eastAsiaTheme="minorHAnsi"/>
          <w:color w:val="000000"/>
          <w:lang w:eastAsia="en-US"/>
        </w:rPr>
        <w:t xml:space="preserve"> Роль визуально-зрелищных искусств в жизни общества и человека. Искусство-зритель-современность.</w:t>
      </w: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P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6310AF" w:rsidRDefault="006310AF" w:rsidP="006310AF">
      <w:pPr>
        <w:pStyle w:val="221"/>
        <w:spacing w:after="0" w:line="240" w:lineRule="auto"/>
        <w:rPr>
          <w:b/>
          <w:lang w:eastAsia="ru-RU"/>
        </w:rPr>
      </w:pPr>
    </w:p>
    <w:p w:rsidR="0086481B" w:rsidRDefault="0086481B" w:rsidP="00592BF4">
      <w:pPr>
        <w:pStyle w:val="221"/>
        <w:spacing w:line="240" w:lineRule="auto"/>
        <w:rPr>
          <w:b/>
          <w:lang w:eastAsia="ru-RU"/>
        </w:rPr>
      </w:pPr>
    </w:p>
    <w:p w:rsidR="003515C0" w:rsidRPr="0086481B" w:rsidRDefault="003515C0" w:rsidP="00592BF4">
      <w:pPr>
        <w:pStyle w:val="221"/>
        <w:spacing w:line="240" w:lineRule="auto"/>
        <w:rPr>
          <w:b/>
        </w:rPr>
      </w:pPr>
    </w:p>
    <w:p w:rsidR="001F3EA6" w:rsidRPr="007424DF" w:rsidRDefault="00595BC8" w:rsidP="001F3EA6">
      <w:pPr>
        <w:shd w:val="clear" w:color="auto" w:fill="FFFFFF"/>
        <w:ind w:right="14"/>
        <w:jc w:val="center"/>
        <w:rPr>
          <w:b/>
          <w:u w:val="single"/>
        </w:rPr>
      </w:pPr>
      <w:r w:rsidRPr="007424DF">
        <w:rPr>
          <w:b/>
        </w:rPr>
        <w:lastRenderedPageBreak/>
        <w:t xml:space="preserve">       </w:t>
      </w:r>
      <w:r w:rsidR="007424DF" w:rsidRPr="007424DF">
        <w:rPr>
          <w:b/>
          <w:u w:val="single"/>
        </w:rPr>
        <w:t>4</w:t>
      </w:r>
      <w:r w:rsidR="001F3EA6" w:rsidRPr="007424DF">
        <w:rPr>
          <w:b/>
          <w:u w:val="single"/>
        </w:rPr>
        <w:t>.</w:t>
      </w:r>
      <w:r w:rsidR="00CF30EB">
        <w:rPr>
          <w:b/>
          <w:u w:val="single"/>
        </w:rPr>
        <w:t xml:space="preserve"> ТЕМАТИЧЕСКО</w:t>
      </w:r>
      <w:r w:rsidR="00720BF6">
        <w:rPr>
          <w:b/>
          <w:u w:val="single"/>
        </w:rPr>
        <w:t>Е ПЛАНИРОВАНИЕ УЧЕБНОГО КУРСА</w:t>
      </w:r>
      <w:r w:rsidR="001F3EA6" w:rsidRPr="007424DF">
        <w:rPr>
          <w:b/>
          <w:u w:val="single"/>
        </w:rPr>
        <w:t xml:space="preserve"> </w:t>
      </w:r>
    </w:p>
    <w:p w:rsidR="001F3EA6" w:rsidRPr="007424DF" w:rsidRDefault="001F3EA6" w:rsidP="001F3EA6">
      <w:pPr>
        <w:shd w:val="clear" w:color="auto" w:fill="FFFFFF"/>
        <w:ind w:right="14"/>
        <w:jc w:val="center"/>
        <w:rPr>
          <w:b/>
          <w:u w:val="single"/>
        </w:rPr>
      </w:pPr>
      <w:r w:rsidRPr="007424DF">
        <w:rPr>
          <w:b/>
        </w:rPr>
        <w:t xml:space="preserve">            </w:t>
      </w:r>
      <w:r w:rsidRPr="007424DF">
        <w:rPr>
          <w:b/>
          <w:u w:val="single"/>
        </w:rPr>
        <w:t>«ИЗОБРАЗИТЕЛЬНОЕ ИСКУССТВО»</w:t>
      </w:r>
    </w:p>
    <w:p w:rsidR="00F969A1" w:rsidRPr="00BF587C" w:rsidRDefault="00F969A1" w:rsidP="00F969A1">
      <w:pPr>
        <w:shd w:val="clear" w:color="auto" w:fill="FFFFFF"/>
        <w:tabs>
          <w:tab w:val="left" w:pos="9072"/>
        </w:tabs>
        <w:spacing w:after="200" w:line="276" w:lineRule="auto"/>
        <w:ind w:right="14"/>
        <w:rPr>
          <w:rFonts w:eastAsia="SimSun"/>
          <w:b/>
          <w:bCs/>
          <w:color w:val="000000"/>
          <w:kern w:val="1"/>
          <w:sz w:val="28"/>
          <w:szCs w:val="28"/>
          <w:lang w:eastAsia="ar-SA"/>
        </w:rPr>
      </w:pPr>
    </w:p>
    <w:tbl>
      <w:tblPr>
        <w:tblW w:w="1095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2552"/>
        <w:gridCol w:w="4111"/>
        <w:gridCol w:w="4247"/>
        <w:gridCol w:w="25"/>
        <w:gridCol w:w="20"/>
      </w:tblGrid>
      <w:tr w:rsidR="00F969A1" w:rsidRPr="00F969A1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F969A1" w:rsidRDefault="00F969A1" w:rsidP="00F969A1">
            <w:pPr>
              <w:widowControl w:val="0"/>
              <w:snapToGrid w:val="0"/>
              <w:spacing w:line="240" w:lineRule="atLeast"/>
              <w:ind w:left="142"/>
              <w:jc w:val="center"/>
              <w:rPr>
                <w:rFonts w:eastAsia="SimSun" w:cs="Mangal"/>
                <w:b/>
                <w:lang w:eastAsia="hi-IN" w:bidi="hi-IN"/>
              </w:rPr>
            </w:pPr>
            <w:r>
              <w:rPr>
                <w:rFonts w:eastAsia="SimSun" w:cs="Mangal"/>
                <w:b/>
                <w:lang w:eastAsia="hi-IN" w:bidi="hi-IN"/>
              </w:rPr>
              <w:t>Программное содержание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F969A1" w:rsidRDefault="00F969A1" w:rsidP="00F969A1">
            <w:pPr>
              <w:widowControl w:val="0"/>
              <w:snapToGrid w:val="0"/>
              <w:spacing w:line="240" w:lineRule="atLeast"/>
              <w:ind w:left="142"/>
              <w:jc w:val="center"/>
              <w:rPr>
                <w:rFonts w:eastAsia="SimSun" w:cs="Mangal"/>
                <w:b/>
                <w:lang w:eastAsia="hi-IN" w:bidi="hi-IN"/>
              </w:rPr>
            </w:pPr>
            <w:r w:rsidRPr="00F969A1">
              <w:rPr>
                <w:rFonts w:eastAsia="SimSun" w:cs="Mangal"/>
                <w:b/>
                <w:lang w:eastAsia="hi-IN" w:bidi="hi-IN"/>
              </w:rPr>
              <w:t>Тематическое планирование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F969A1" w:rsidRDefault="00F969A1" w:rsidP="00F969A1">
            <w:pPr>
              <w:widowControl w:val="0"/>
              <w:snapToGrid w:val="0"/>
              <w:spacing w:line="240" w:lineRule="atLeast"/>
              <w:ind w:left="142"/>
              <w:jc w:val="center"/>
              <w:rPr>
                <w:rFonts w:eastAsia="SimSun" w:cs="Mangal"/>
                <w:b/>
                <w:lang w:eastAsia="hi-IN" w:bidi="hi-IN"/>
              </w:rPr>
            </w:pPr>
            <w:r w:rsidRPr="00F969A1">
              <w:rPr>
                <w:rFonts w:eastAsia="SimSun" w:cs="Mangal"/>
                <w:b/>
                <w:lang w:eastAsia="hi-IN" w:bidi="hi-IN"/>
              </w:rPr>
              <w:t xml:space="preserve">Характеристика </w:t>
            </w:r>
            <w:r w:rsidR="00BF587C">
              <w:rPr>
                <w:rFonts w:eastAsia="SimSun" w:cs="Mangal"/>
                <w:b/>
                <w:lang w:eastAsia="hi-IN" w:bidi="hi-IN"/>
              </w:rPr>
              <w:t xml:space="preserve">основных </w:t>
            </w:r>
            <w:r w:rsidRPr="00F969A1">
              <w:rPr>
                <w:rFonts w:eastAsia="SimSun" w:cs="Mangal"/>
                <w:b/>
                <w:lang w:eastAsia="hi-IN" w:bidi="hi-IN"/>
              </w:rPr>
              <w:t>видов деятельности учащихся</w:t>
            </w:r>
            <w:r>
              <w:rPr>
                <w:rFonts w:eastAsia="SimSun" w:cs="Mangal"/>
                <w:b/>
                <w:lang w:eastAsia="hi-IN" w:bidi="hi-IN"/>
              </w:rPr>
              <w:t xml:space="preserve"> (универсальные учебные действия)</w:t>
            </w:r>
          </w:p>
        </w:tc>
      </w:tr>
      <w:tr w:rsidR="00F969A1" w:rsidRPr="00BF587C" w:rsidTr="00BF587C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5 класс</w:t>
            </w:r>
          </w:p>
          <w:p w:rsidR="00F969A1" w:rsidRPr="00BF587C" w:rsidRDefault="00F969A1" w:rsidP="00BF587C">
            <w:pPr>
              <w:widowControl w:val="0"/>
              <w:snapToGrid w:val="0"/>
              <w:ind w:left="142" w:firstLine="709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ДЕКОРАТИВНО-ПРИКЛАДНОЕ ИСКУССТВО В ЖИЗНИ ЧЕЛОВЕКА (34</w:t>
            </w:r>
            <w:r w:rsidR="005C437C" w:rsidRPr="005C437C">
              <w:rPr>
                <w:rFonts w:eastAsia="SimSun"/>
                <w:b/>
                <w:bCs/>
                <w:lang w:eastAsia="hi-IN" w:bidi="hi-IN"/>
              </w:rPr>
              <w:t xml:space="preserve">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ч)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Многообразие декоративно-прикладного искусства (народное традиционное, классическое, современное), специфика образно-символического языка, социально-коммуникативной роли в обществе.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Образно-символический язык народного (крестьянского) прикладного искусства. Картина мира в образном строе бытового крестьянского искусства.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Народные промыслы — современная форма бытования народной традиции, наше национальное достояние. Местные художественные традиции и конкретные художественные промыслы.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Декоративно-прикладное искусство Древнего Египта, средневековой Западной Европы, Франции</w:t>
            </w:r>
          </w:p>
          <w:p w:rsidR="00F969A1" w:rsidRPr="00BF587C" w:rsidRDefault="00F969A1" w:rsidP="00BF587C">
            <w:pPr>
              <w:widowControl w:val="0"/>
              <w:numPr>
                <w:ilvl w:val="0"/>
                <w:numId w:val="27"/>
              </w:numPr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века (эпоха барокко). Декоративно-прикладное искусство в классовом обществе (его социальная роль). Декор как обозначение принадлежности к определенной человеческой общности.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Выставочное декоративное искусство — область дерзкого, смелого эксперимента, поиска нового выразительного, образного языка. Профессионализм современного художника декоративно-прикладного искусства.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Индивидуальные и коллективные практические творческие работы.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b/>
                <w:bCs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b/>
                <w:bCs/>
                <w:kern w:val="1"/>
                <w:lang w:eastAsia="ar-SA"/>
              </w:rPr>
            </w:pPr>
          </w:p>
        </w:tc>
      </w:tr>
      <w:tr w:rsidR="00F969A1" w:rsidRPr="00BF587C" w:rsidTr="00BF587C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 w:firstLine="709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Древние корни народного искусства (8ч)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Истоки образного языка декоративно-прикладного искусства. Крестьянское прикладное искусство — уникальное явление духовной жизни народа. Связь крестьянского искусства с природой, бытом, трудом, эпосом, мировосприятием земледельца.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подземно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-подводного мира, а также идею вечного развития и обновления природы.</w:t>
            </w:r>
          </w:p>
          <w:p w:rsidR="00F969A1" w:rsidRPr="00BF587C" w:rsidRDefault="00F969A1" w:rsidP="00BF587C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Разные виды народного прикладного искусства: резьба и роспись по дереву, вышивка, народный костюм.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Древние образы в народном искусстве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Традиционные образы народного(крестьянского) прикладного искусства. Солярные знаки, конь, птица, мать-земля, древо жизни как выраже</w:t>
            </w:r>
            <w:r w:rsidRPr="00BF587C">
              <w:rPr>
                <w:rFonts w:eastAsia="SimSun"/>
                <w:lang w:eastAsia="hi-IN" w:bidi="hi-IN"/>
              </w:rPr>
              <w:softHyphen/>
              <w:t>ние мифопоэтических представлений человека о жизни природы, о мире, как обозначение жизненно важных для человека смыслов, как память народа. Связь образа матери-земли с символа</w:t>
            </w:r>
            <w:r w:rsidRPr="00BF587C">
              <w:rPr>
                <w:rFonts w:eastAsia="SimSun"/>
                <w:lang w:eastAsia="hi-IN" w:bidi="hi-IN"/>
              </w:rPr>
              <w:softHyphen/>
              <w:t>ми плодородия. Форма и цвет как знаки, символизирующие идею обоже</w:t>
            </w:r>
            <w:r w:rsidRPr="00BF587C">
              <w:rPr>
                <w:rFonts w:eastAsia="SimSun"/>
                <w:lang w:eastAsia="hi-IN" w:bidi="hi-IN"/>
              </w:rPr>
              <w:softHyphen/>
              <w:t>ствления солнца, неба и земли наши</w:t>
            </w:r>
            <w:r w:rsidRPr="00BF587C">
              <w:rPr>
                <w:rFonts w:eastAsia="SimSun"/>
                <w:lang w:eastAsia="hi-IN" w:bidi="hi-IN"/>
              </w:rPr>
              <w:softHyphen/>
              <w:t>ми далекими предками.</w:t>
            </w:r>
          </w:p>
          <w:p w:rsidR="00F969A1" w:rsidRPr="00BF587C" w:rsidRDefault="00F969A1" w:rsidP="00BF587C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рисунка на тему древних образов в узорах вышив</w:t>
            </w:r>
            <w:r w:rsidRPr="00BF587C">
              <w:rPr>
                <w:rFonts w:eastAsia="SimSun"/>
                <w:lang w:eastAsia="hi-IN" w:bidi="hi-IN"/>
              </w:rPr>
              <w:softHyphen/>
              <w:t>ки, росписи, резьбе по дереву (древо жизни, мать-земля, птица, конь, солнце).</w:t>
            </w:r>
          </w:p>
          <w:p w:rsidR="00F969A1" w:rsidRPr="00BF587C" w:rsidRDefault="00F969A1" w:rsidP="00BF587C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lang w:eastAsia="hi-IN" w:bidi="hi-IN"/>
              </w:rPr>
              <w:t>Материалы</w:t>
            </w:r>
            <w:r w:rsidRPr="00BF587C">
              <w:rPr>
                <w:rFonts w:eastAsia="SimSun"/>
                <w:lang w:eastAsia="hi-IN" w:bidi="hi-IN"/>
              </w:rPr>
              <w:t xml:space="preserve">: гуашь, кисть или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восковые мелки,  или уголь, сангина,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lastRenderedPageBreak/>
              <w:t>Уметь объяснять</w:t>
            </w:r>
            <w:r w:rsidRPr="00BF587C">
              <w:rPr>
                <w:rFonts w:eastAsia="SimSun"/>
                <w:lang w:eastAsia="hi-IN" w:bidi="hi-IN"/>
              </w:rPr>
              <w:t xml:space="preserve"> глубинные смыслы основных знаков-символов традиционного крестьянского прикладного искусства, отмечать их лаконично-выразительную красоту.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Сравнивать, сопоставлять, анализировать</w:t>
            </w:r>
            <w:r w:rsidRPr="00BF587C">
              <w:rPr>
                <w:rFonts w:eastAsia="SimSun"/>
                <w:lang w:eastAsia="hi-IN" w:bidi="hi-IN"/>
              </w:rPr>
              <w:t xml:space="preserve"> декоративные решения традиционных образов в орнаментах народной вышивки, резьбе и росписи по дереву, видеть в них многообразное варьирование трактовок.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Создавать</w:t>
            </w:r>
            <w:r w:rsidRPr="00BF587C">
              <w:rPr>
                <w:rFonts w:eastAsia="SimSun"/>
                <w:lang w:eastAsia="hi-IN" w:bidi="hi-IN"/>
              </w:rPr>
              <w:t xml:space="preserve"> выразительные декоративно-обобщенные изображения на основе традиционных образов.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Осваивать</w:t>
            </w:r>
            <w:r w:rsidRPr="00BF587C">
              <w:rPr>
                <w:rFonts w:eastAsia="SimSun"/>
                <w:lang w:eastAsia="hi-IN" w:bidi="hi-IN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Убранство русской избы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Дом — мир, обжитой человеком, об</w:t>
            </w:r>
            <w:r w:rsidRPr="00BF587C">
              <w:rPr>
                <w:rFonts w:eastAsia="SimSun"/>
                <w:lang w:eastAsia="hi-IN" w:bidi="hi-IN"/>
              </w:rPr>
              <w:softHyphen/>
              <w:t>раз освоенного пространства. Дом как микрокосмос. Избы севера и средней полосы России. Единство конструкции и декора в традиционном русском жи</w:t>
            </w:r>
            <w:r w:rsidRPr="00BF587C">
              <w:rPr>
                <w:rFonts w:eastAsia="SimSun"/>
                <w:lang w:eastAsia="hi-IN" w:bidi="hi-IN"/>
              </w:rPr>
              <w:softHyphen/>
              <w:t>лище. Отражение картины мира в трех</w:t>
            </w:r>
            <w:r w:rsidRPr="00BF587C">
              <w:rPr>
                <w:rFonts w:eastAsia="SimSun"/>
                <w:lang w:eastAsia="hi-IN" w:bidi="hi-IN"/>
              </w:rPr>
              <w:softHyphen/>
              <w:t>частной структуре и в декоре крестьян</w:t>
            </w:r>
            <w:r w:rsidRPr="00BF587C">
              <w:rPr>
                <w:rFonts w:eastAsia="SimSun"/>
                <w:lang w:eastAsia="hi-IN" w:bidi="hi-IN"/>
              </w:rPr>
              <w:softHyphen/>
              <w:t>ского дома (крыша, фронтон — небо, рубленая клеть — земля, подклеть (под</w:t>
            </w:r>
            <w:r w:rsidRPr="00BF587C">
              <w:rPr>
                <w:rFonts w:eastAsia="SimSun"/>
                <w:lang w:eastAsia="hi-IN" w:bidi="hi-IN"/>
              </w:rPr>
              <w:softHyphen/>
              <w:t>пол) — подземный мир; знаки-образы в декоре избы, связанные с разными сфе</w:t>
            </w:r>
            <w:r w:rsidRPr="00BF587C">
              <w:rPr>
                <w:rFonts w:eastAsia="SimSun"/>
                <w:lang w:eastAsia="hi-IN" w:bidi="hi-IN"/>
              </w:rPr>
              <w:softHyphen/>
              <w:t>рами обитания). Декоративное убран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ство (наряд) крестьянского дома: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охлупень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, полотенце,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причелины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, лобовая доска, наличники, ставни. Символичес</w:t>
            </w:r>
            <w:r w:rsidRPr="00BF587C">
              <w:rPr>
                <w:rFonts w:eastAsia="SimSun"/>
                <w:lang w:eastAsia="hi-IN" w:bidi="hi-IN"/>
              </w:rPr>
              <w:softHyphen/>
              <w:t>кое значение образов и мотивов в узор</w:t>
            </w:r>
            <w:r w:rsidRPr="00BF587C">
              <w:rPr>
                <w:rFonts w:eastAsia="SimSun"/>
                <w:lang w:eastAsia="hi-IN" w:bidi="hi-IN"/>
              </w:rPr>
              <w:softHyphen/>
              <w:t>ном убранстве русских изб.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эскиза декора</w:t>
            </w:r>
            <w:r w:rsidRPr="00BF587C">
              <w:rPr>
                <w:rFonts w:eastAsia="SimSun"/>
                <w:lang w:eastAsia="hi-IN" w:bidi="hi-IN"/>
              </w:rPr>
              <w:softHyphen/>
              <w:t>тивного убранства избы: украшение де</w:t>
            </w:r>
            <w:r w:rsidRPr="00BF587C">
              <w:rPr>
                <w:rFonts w:eastAsia="SimSun"/>
                <w:lang w:eastAsia="hi-IN" w:bidi="hi-IN"/>
              </w:rPr>
              <w:softHyphen/>
              <w:t>талей дома (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причелина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, полотенце, лобовая доска, наличник и т. д.) соляр</w:t>
            </w:r>
            <w:r w:rsidRPr="00BF587C">
              <w:rPr>
                <w:rFonts w:eastAsia="SimSun"/>
                <w:lang w:eastAsia="hi-IN" w:bidi="hi-IN"/>
              </w:rPr>
              <w:softHyphen/>
              <w:t>ными знаками, растительными и зооморфными мотивами, выстраивание их в орнаментальную композицию.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сангина и уголь или восковые мелки и акварель, кисть,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целост</w:t>
            </w:r>
            <w:r w:rsidRPr="00BF587C">
              <w:rPr>
                <w:rFonts w:eastAsia="SimSun"/>
                <w:lang w:eastAsia="hi-IN" w:bidi="hi-IN"/>
              </w:rPr>
              <w:softHyphen/>
              <w:t>ность образного строя традиционного крестьянского жилища, выраженного в его трехчастной структуре и декоре.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Раскрывать </w:t>
            </w:r>
            <w:r w:rsidRPr="00BF587C">
              <w:rPr>
                <w:rFonts w:eastAsia="SimSun"/>
                <w:lang w:eastAsia="hi-IN" w:bidi="hi-IN"/>
              </w:rPr>
              <w:t>символическое значе</w:t>
            </w:r>
            <w:r w:rsidRPr="00BF587C">
              <w:rPr>
                <w:rFonts w:eastAsia="SimSun"/>
                <w:lang w:eastAsia="hi-IN" w:bidi="hi-IN"/>
              </w:rPr>
              <w:softHyphen/>
              <w:t>ние, содержательный смысл знаков-об</w:t>
            </w:r>
            <w:r w:rsidRPr="00BF587C">
              <w:rPr>
                <w:rFonts w:eastAsia="SimSun"/>
                <w:lang w:eastAsia="hi-IN" w:bidi="hi-IN"/>
              </w:rPr>
              <w:softHyphen/>
              <w:t>разов в декоративном убранстве избы.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Определять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lang w:eastAsia="hi-IN" w:bidi="hi-IN"/>
              </w:rPr>
              <w:t>от</w:t>
            </w:r>
            <w:r w:rsidRPr="00BF587C">
              <w:rPr>
                <w:rFonts w:eastAsia="SimSun"/>
                <w:lang w:eastAsia="hi-IN" w:bidi="hi-IN"/>
              </w:rPr>
              <w:softHyphen/>
              <w:t>дельные детали декоративного убран</w:t>
            </w:r>
            <w:r w:rsidRPr="00BF587C">
              <w:rPr>
                <w:rFonts w:eastAsia="SimSun"/>
                <w:lang w:eastAsia="hi-IN" w:bidi="hi-IN"/>
              </w:rPr>
              <w:softHyphen/>
              <w:t>ства избы как проявление конструктив</w:t>
            </w:r>
            <w:r w:rsidRPr="00BF587C">
              <w:rPr>
                <w:rFonts w:eastAsia="SimSun"/>
                <w:lang w:eastAsia="hi-IN" w:bidi="hi-IN"/>
              </w:rPr>
              <w:softHyphen/>
              <w:t>ной, декоративной и изобразительной деятельности.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Находить общее и различное </w:t>
            </w:r>
            <w:r w:rsidRPr="00BF587C">
              <w:rPr>
                <w:rFonts w:eastAsia="SimSun"/>
                <w:lang w:eastAsia="hi-IN" w:bidi="hi-IN"/>
              </w:rPr>
              <w:t>в образном строе традиционного жилища разных народов.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>эскизы декоративного убранства избы.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Осваивать </w:t>
            </w:r>
            <w:r w:rsidRPr="00BF587C">
              <w:rPr>
                <w:rFonts w:eastAsia="SimSun"/>
                <w:lang w:eastAsia="hi-IN" w:bidi="hi-IN"/>
              </w:rPr>
              <w:t>принципы декоратив</w:t>
            </w:r>
            <w:r w:rsidRPr="00BF587C">
              <w:rPr>
                <w:rFonts w:eastAsia="SimSun"/>
                <w:lang w:eastAsia="hi-IN" w:bidi="hi-IN"/>
              </w:rPr>
              <w:softHyphen/>
              <w:t>ного обобщения в изображении.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Внутренний мир русской избы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Деревенский мудро устроенный быт. Устройство внутреннего простран</w:t>
            </w:r>
            <w:r w:rsidRPr="00BF587C">
              <w:rPr>
                <w:rFonts w:eastAsia="SimSun"/>
                <w:lang w:eastAsia="hi-IN" w:bidi="hi-IN"/>
              </w:rPr>
              <w:softHyphen/>
              <w:t>ства крестьянского дома, его символи</w:t>
            </w:r>
            <w:r w:rsidRPr="00BF587C">
              <w:rPr>
                <w:rFonts w:eastAsia="SimSun"/>
                <w:lang w:eastAsia="hi-IN" w:bidi="hi-IN"/>
              </w:rPr>
              <w:softHyphen/>
              <w:t>ка (потолок — небо, пол — земля, под</w:t>
            </w:r>
            <w:r w:rsidRPr="00BF587C">
              <w:rPr>
                <w:rFonts w:eastAsia="SimSun"/>
                <w:lang w:eastAsia="hi-IN" w:bidi="hi-IN"/>
              </w:rPr>
              <w:softHyphen/>
              <w:t>пол — подземный мир, окна — очи, свет).</w:t>
            </w:r>
          </w:p>
          <w:p w:rsidR="00F969A1" w:rsidRPr="00BF587C" w:rsidRDefault="00F969A1" w:rsidP="0003660E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Жизненно важные центры в кресть</w:t>
            </w:r>
            <w:r w:rsidRPr="00BF587C">
              <w:rPr>
                <w:rFonts w:eastAsia="SimSun"/>
                <w:lang w:eastAsia="hi-IN" w:bidi="hi-IN"/>
              </w:rPr>
              <w:softHyphen/>
              <w:t>янском доме: печь, красный угол, ко</w:t>
            </w:r>
            <w:r w:rsidRPr="00BF587C">
              <w:rPr>
                <w:rFonts w:eastAsia="SimSun"/>
                <w:lang w:eastAsia="hi-IN" w:bidi="hi-IN"/>
              </w:rPr>
              <w:softHyphen/>
              <w:t>ник, полати и др. Круг предметов бы</w:t>
            </w:r>
            <w:r w:rsidRPr="00BF587C">
              <w:rPr>
                <w:rFonts w:eastAsia="SimSun"/>
                <w:lang w:eastAsia="hi-IN" w:bidi="hi-IN"/>
              </w:rPr>
              <w:softHyphen/>
              <w:t>та, труда (ткацкий стан, прялка, люль</w:t>
            </w:r>
            <w:r w:rsidRPr="00BF587C">
              <w:rPr>
                <w:rFonts w:eastAsia="SimSun"/>
                <w:lang w:eastAsia="hi-IN" w:bidi="hi-IN"/>
              </w:rPr>
              <w:softHyphen/>
              <w:t>ка, светец и т. п.), включение их в пространство дома. Единство пользы и красоты в крестьянском жилище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1B6877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1B6877">
              <w:rPr>
                <w:rFonts w:eastAsia="SimSun"/>
                <w:lang w:eastAsia="hi-IN" w:bidi="hi-IN"/>
              </w:rPr>
              <w:t xml:space="preserve"> </w:t>
            </w:r>
            <w:r w:rsidRPr="00BF587C">
              <w:rPr>
                <w:rFonts w:eastAsia="SimSun"/>
                <w:lang w:eastAsia="hi-IN" w:bidi="hi-IN"/>
              </w:rPr>
              <w:t xml:space="preserve">изображение внутреннего убранства русской избы с включением деталей крестьянского интерьера (печь, лавки, стол, предметы быта и труда);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коллективная работа по созданию об</w:t>
            </w:r>
            <w:r w:rsidRPr="00BF587C">
              <w:rPr>
                <w:rFonts w:eastAsia="SimSun"/>
                <w:lang w:eastAsia="hi-IN" w:bidi="hi-IN"/>
              </w:rPr>
              <w:softHyphen/>
              <w:t>щего подмалевка.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1B6877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 или воско</w:t>
            </w:r>
            <w:r w:rsidRPr="00BF587C">
              <w:rPr>
                <w:rFonts w:eastAsia="SimSun"/>
                <w:lang w:eastAsia="hi-IN" w:bidi="hi-IN"/>
              </w:rPr>
              <w:softHyphen/>
              <w:t>вые мелки, гуашь, кисти,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Сравнивать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lang w:eastAsia="hi-IN" w:bidi="hi-IN"/>
              </w:rPr>
              <w:t>конструк</w:t>
            </w:r>
            <w:r w:rsidRPr="00BF587C">
              <w:rPr>
                <w:rFonts w:eastAsia="SimSun"/>
                <w:lang w:eastAsia="hi-IN" w:bidi="hi-IN"/>
              </w:rPr>
              <w:softHyphen/>
              <w:t>тивные декоративные элементы устрой</w:t>
            </w:r>
            <w:r w:rsidRPr="00BF587C">
              <w:rPr>
                <w:rFonts w:eastAsia="SimSun"/>
                <w:lang w:eastAsia="hi-IN" w:bidi="hi-IN"/>
              </w:rPr>
              <w:softHyphen/>
              <w:t>ства жилой среды крестьянского дома.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Осознавать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мудрость устройства традиционной жилой среды.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Сравнивать, сопоставлять </w:t>
            </w:r>
            <w:r w:rsidRPr="00BF587C">
              <w:rPr>
                <w:rFonts w:eastAsia="SimSun"/>
                <w:lang w:eastAsia="hi-IN" w:bidi="hi-IN"/>
              </w:rPr>
              <w:t>интерь</w:t>
            </w:r>
            <w:r w:rsidRPr="00BF587C">
              <w:rPr>
                <w:rFonts w:eastAsia="SimSun"/>
                <w:lang w:eastAsia="hi-IN" w:bidi="hi-IN"/>
              </w:rPr>
              <w:softHyphen/>
              <w:t>еры крестьянских жилищ у разных на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родов,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находить </w:t>
            </w:r>
            <w:r w:rsidRPr="00BF587C">
              <w:rPr>
                <w:rFonts w:eastAsia="SimSun"/>
                <w:lang w:eastAsia="hi-IN" w:bidi="hi-IN"/>
              </w:rPr>
              <w:t>в них черты нацио</w:t>
            </w:r>
            <w:r w:rsidRPr="00BF587C">
              <w:rPr>
                <w:rFonts w:eastAsia="SimSun"/>
                <w:lang w:eastAsia="hi-IN" w:bidi="hi-IN"/>
              </w:rPr>
              <w:softHyphen/>
              <w:t>нального своеобразия.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>цветовую композицию внутреннего пространства избы.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Конструкция и декор предметов народного быта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Русские прялки, деревянная резная и расписная посуда, предметы труда — область конструктивной фантазии, уме</w:t>
            </w:r>
            <w:r w:rsidRPr="00BF587C">
              <w:rPr>
                <w:rFonts w:eastAsia="SimSun"/>
                <w:lang w:eastAsia="hi-IN" w:bidi="hi-IN"/>
              </w:rPr>
              <w:softHyphen/>
              <w:t>лого владения материалом, высокого художественного вкуса народных мас</w:t>
            </w:r>
            <w:r w:rsidRPr="00BF587C">
              <w:rPr>
                <w:rFonts w:eastAsia="SimSun"/>
                <w:lang w:eastAsia="hi-IN" w:bidi="hi-IN"/>
              </w:rPr>
              <w:softHyphen/>
              <w:t>теров. Единство пользы и красоты, конструкции и декора</w:t>
            </w:r>
          </w:p>
          <w:p w:rsidR="00F969A1" w:rsidRPr="00BF587C" w:rsidRDefault="00F969A1" w:rsidP="0003660E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Предметы народного быта: прялки, ковши (ковш-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скопкарь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, ковш-конюх, ковш-черпак), ендовы,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солоницы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, хлеб</w:t>
            </w:r>
            <w:r w:rsidRPr="00BF587C">
              <w:rPr>
                <w:rFonts w:eastAsia="SimSun"/>
                <w:lang w:eastAsia="hi-IN" w:bidi="hi-IN"/>
              </w:rPr>
              <w:softHyphen/>
              <w:t>ницы, вальки, рубеля и др. Символи</w:t>
            </w:r>
            <w:r w:rsidRPr="00BF587C">
              <w:rPr>
                <w:rFonts w:eastAsia="SimSun"/>
                <w:lang w:eastAsia="hi-IN" w:bidi="hi-IN"/>
              </w:rPr>
              <w:softHyphen/>
              <w:t>ческое значение декоративных элемен</w:t>
            </w:r>
            <w:r w:rsidRPr="00BF587C">
              <w:rPr>
                <w:rFonts w:eastAsia="SimSun"/>
                <w:lang w:eastAsia="hi-IN" w:bidi="hi-IN"/>
              </w:rPr>
              <w:softHyphen/>
              <w:t>тов в резьбе и росписи. Нарядный декор — не только украшение предме</w:t>
            </w:r>
            <w:r w:rsidRPr="00BF587C">
              <w:rPr>
                <w:rFonts w:eastAsia="SimSun"/>
                <w:lang w:eastAsia="hi-IN" w:bidi="hi-IN"/>
              </w:rPr>
              <w:softHyphen/>
              <w:t>та, но и выражение представлений лю</w:t>
            </w:r>
            <w:r w:rsidRPr="00BF587C">
              <w:rPr>
                <w:rFonts w:eastAsia="SimSun"/>
                <w:lang w:eastAsia="hi-IN" w:bidi="hi-IN"/>
              </w:rPr>
              <w:softHyphen/>
              <w:t>дей об упорядоченности мироздания в образной форме. Превращение бытово</w:t>
            </w:r>
            <w:r w:rsidRPr="00BF587C">
              <w:rPr>
                <w:rFonts w:eastAsia="SimSun"/>
                <w:lang w:eastAsia="hi-IN" w:bidi="hi-IN"/>
              </w:rPr>
              <w:softHyphen/>
              <w:t>го, утилитарного предмета в вещь- образ.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эскиза декора</w:t>
            </w:r>
            <w:r w:rsidRPr="00BF587C">
              <w:rPr>
                <w:rFonts w:eastAsia="SimSun"/>
                <w:lang w:eastAsia="hi-IN" w:bidi="hi-IN"/>
              </w:rPr>
              <w:softHyphen/>
              <w:t>тивного убранства предметов крестьян</w:t>
            </w:r>
            <w:r w:rsidRPr="00BF587C">
              <w:rPr>
                <w:rFonts w:eastAsia="SimSun"/>
                <w:lang w:eastAsia="hi-IN" w:bidi="hi-IN"/>
              </w:rPr>
              <w:softHyphen/>
              <w:t>ского быта (ковш, прялка, валек и т. д.).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смешанная техника (рисунок восковым мелком  или сангиной разных от</w:t>
            </w:r>
            <w:r w:rsidRPr="00BF587C">
              <w:rPr>
                <w:rFonts w:eastAsia="SimSun"/>
                <w:lang w:eastAsia="hi-IN" w:bidi="hi-IN"/>
              </w:rPr>
              <w:softHyphen/>
              <w:t>тенков), кисть,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Сравнивать, находить </w:t>
            </w:r>
            <w:r w:rsidRPr="00BF587C">
              <w:rPr>
                <w:rFonts w:eastAsia="SimSun"/>
                <w:lang w:eastAsia="hi-IN" w:bidi="hi-IN"/>
              </w:rPr>
              <w:t>общее и особенное в конструкции, декоре тра</w:t>
            </w:r>
            <w:r w:rsidRPr="00BF587C">
              <w:rPr>
                <w:rFonts w:eastAsia="SimSun"/>
                <w:lang w:eastAsia="hi-IN" w:bidi="hi-IN"/>
              </w:rPr>
              <w:softHyphen/>
              <w:t>диционных предметов крестьянского быта</w:t>
            </w:r>
            <w:r w:rsidR="001B6877">
              <w:rPr>
                <w:rFonts w:eastAsia="SimSun"/>
                <w:lang w:eastAsia="hi-IN" w:bidi="hi-IN"/>
              </w:rPr>
              <w:t xml:space="preserve"> </w:t>
            </w:r>
            <w:r w:rsidRPr="00BF587C">
              <w:rPr>
                <w:rFonts w:eastAsia="SimSun"/>
                <w:lang w:eastAsia="hi-IN" w:bidi="hi-IN"/>
              </w:rPr>
              <w:t>и труда.</w:t>
            </w:r>
          </w:p>
          <w:p w:rsidR="001B6877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Рассуждать</w:t>
            </w:r>
            <w:r w:rsidRPr="00BF587C">
              <w:rPr>
                <w:rFonts w:eastAsia="SimSun"/>
                <w:lang w:eastAsia="hi-IN" w:bidi="hi-IN"/>
              </w:rPr>
              <w:t xml:space="preserve"> о связях произведений крестьянского искусства с природой.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Понимать</w:t>
            </w:r>
            <w:r w:rsidRPr="00BF587C">
              <w:rPr>
                <w:rFonts w:eastAsia="SimSun"/>
                <w:lang w:eastAsia="hi-IN" w:bidi="hi-IN"/>
              </w:rPr>
              <w:t xml:space="preserve">, что декор не только 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украшение, но и носитель жизненно важных смыслов.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Отмечать</w:t>
            </w:r>
            <w:r w:rsidRPr="00BF587C">
              <w:rPr>
                <w:rFonts w:eastAsia="SimSun"/>
                <w:lang w:eastAsia="hi-IN" w:bidi="hi-IN"/>
              </w:rPr>
              <w:t xml:space="preserve"> характерные черты, свойственные народным мастерам-умельцам.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Изображать</w:t>
            </w:r>
            <w:r w:rsidRPr="00BF587C">
              <w:rPr>
                <w:rFonts w:eastAsia="SimSun"/>
                <w:lang w:eastAsia="hi-IN" w:bidi="hi-IN"/>
              </w:rPr>
              <w:t xml:space="preserve"> выразительную форму предметов крестьянского быта и украшать ее.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Выстраивать</w:t>
            </w:r>
            <w:r w:rsidRPr="00BF587C">
              <w:rPr>
                <w:rFonts w:eastAsia="SimSun"/>
                <w:lang w:eastAsia="hi-IN" w:bidi="hi-IN"/>
              </w:rPr>
              <w:t xml:space="preserve"> орнаментальную композицию в соответствии с традицией народного искусства.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Русская народная вышивка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Крестьянская вышивка — храни</w:t>
            </w:r>
            <w:r w:rsidRPr="00BF587C">
              <w:rPr>
                <w:rFonts w:eastAsia="SimSun"/>
                <w:lang w:eastAsia="hi-IN" w:bidi="hi-IN"/>
              </w:rPr>
              <w:softHyphen/>
              <w:t>тельница древнейших образов и моти</w:t>
            </w:r>
            <w:r w:rsidRPr="00BF587C">
              <w:rPr>
                <w:rFonts w:eastAsia="SimSun"/>
                <w:lang w:eastAsia="hi-IN" w:bidi="hi-IN"/>
              </w:rPr>
              <w:softHyphen/>
              <w:t>вов, устойчивости их вариативных ре</w:t>
            </w:r>
            <w:r w:rsidRPr="00BF587C">
              <w:rPr>
                <w:rFonts w:eastAsia="SimSun"/>
                <w:lang w:eastAsia="hi-IN" w:bidi="hi-IN"/>
              </w:rPr>
              <w:softHyphen/>
              <w:t>шений. Условность языка орнамента, его символическое значение. Особен</w:t>
            </w:r>
            <w:r w:rsidRPr="00BF587C">
              <w:rPr>
                <w:rFonts w:eastAsia="SimSun"/>
                <w:lang w:eastAsia="hi-IN" w:bidi="hi-IN"/>
              </w:rPr>
              <w:softHyphen/>
              <w:t>ности орнаментальных построений в вышивках полотенец, подзоров, женс</w:t>
            </w:r>
            <w:r w:rsidRPr="00BF587C">
              <w:rPr>
                <w:rFonts w:eastAsia="SimSun"/>
                <w:lang w:eastAsia="hi-IN" w:bidi="hi-IN"/>
              </w:rPr>
              <w:softHyphen/>
              <w:t>ких рубах и др. Связь образов и моти</w:t>
            </w:r>
            <w:r w:rsidRPr="00BF587C">
              <w:rPr>
                <w:rFonts w:eastAsia="SimSun"/>
                <w:lang w:eastAsia="hi-IN" w:bidi="hi-IN"/>
              </w:rPr>
              <w:softHyphen/>
              <w:t>вов крестьянской вышивки с природой, их необычайная выразительность (мо</w:t>
            </w:r>
            <w:r w:rsidRPr="00BF587C">
              <w:rPr>
                <w:rFonts w:eastAsia="SimSun"/>
                <w:lang w:eastAsia="hi-IN" w:bidi="hi-IN"/>
              </w:rPr>
              <w:softHyphen/>
              <w:t>тив птицы, коня и всадника, матери- земли, древа жизни и т. д.). Символика цвета в крестьянской вышивке (белый цвет, красный цвет).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создание эскиза вышито</w:t>
            </w:r>
            <w:r w:rsidRPr="00BF587C">
              <w:rPr>
                <w:rFonts w:eastAsia="SimSun"/>
                <w:lang w:eastAsia="hi-IN" w:bidi="hi-IN"/>
              </w:rPr>
              <w:softHyphen/>
              <w:t>го полотенца по мотивам народной вы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шивки; украшение своего полотенца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вырезанными из тонкой бумаги круже</w:t>
            </w:r>
            <w:r w:rsidRPr="00BF587C">
              <w:rPr>
                <w:rFonts w:eastAsia="SimSun"/>
                <w:lang w:eastAsia="hi-IN" w:bidi="hi-IN"/>
              </w:rPr>
              <w:softHyphen/>
              <w:t>вами.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 или восковые мелки, тонкая кисть, фломас</w:t>
            </w:r>
            <w:r w:rsidRPr="00BF587C">
              <w:rPr>
                <w:rFonts w:eastAsia="SimSun"/>
                <w:lang w:eastAsia="hi-IN" w:bidi="hi-IN"/>
              </w:rPr>
              <w:softHyphen/>
              <w:t>теры, бумага, ножницы.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Анализировать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lang w:eastAsia="hi-IN" w:bidi="hi-IN"/>
              </w:rPr>
              <w:t>осо</w:t>
            </w:r>
            <w:r w:rsidRPr="00BF587C">
              <w:rPr>
                <w:rFonts w:eastAsia="SimSun"/>
                <w:lang w:eastAsia="hi-IN" w:bidi="hi-IN"/>
              </w:rPr>
              <w:softHyphen/>
              <w:t>бенности образного языка народной (крестьянской) вышивки, разнообразие трактовок традиционных образов.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>самостоятельные вари</w:t>
            </w:r>
            <w:r w:rsidRPr="00BF587C">
              <w:rPr>
                <w:rFonts w:eastAsia="SimSun"/>
                <w:lang w:eastAsia="hi-IN" w:bidi="hi-IN"/>
              </w:rPr>
              <w:softHyphen/>
              <w:t>анты орнаментального построения вы</w:t>
            </w:r>
            <w:r w:rsidRPr="00BF587C">
              <w:rPr>
                <w:rFonts w:eastAsia="SimSun"/>
                <w:lang w:eastAsia="hi-IN" w:bidi="hi-IN"/>
              </w:rPr>
              <w:softHyphen/>
              <w:t>шивки с опорой на народную тради</w:t>
            </w:r>
            <w:r w:rsidRPr="00BF587C">
              <w:rPr>
                <w:rFonts w:eastAsia="SimSun"/>
                <w:lang w:eastAsia="hi-IN" w:bidi="hi-IN"/>
              </w:rPr>
              <w:softHyphen/>
              <w:t>цию.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Выделять </w:t>
            </w:r>
            <w:r w:rsidRPr="00BF587C">
              <w:rPr>
                <w:rFonts w:eastAsia="SimSun"/>
                <w:lang w:eastAsia="hi-IN" w:bidi="hi-IN"/>
              </w:rPr>
              <w:t>величиной, выразитель</w:t>
            </w:r>
            <w:r w:rsidRPr="00BF587C">
              <w:rPr>
                <w:rFonts w:eastAsia="SimSun"/>
                <w:lang w:eastAsia="hi-IN" w:bidi="hi-IN"/>
              </w:rPr>
              <w:softHyphen/>
              <w:t>ным контуром рисунка, цветом, декором главный мотив (мать-земля, древо жизни, птица света и т. д.), дополняя его орнаментальными поясами.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Использовать</w:t>
            </w:r>
            <w:r w:rsidRPr="00BF587C">
              <w:rPr>
                <w:rFonts w:eastAsia="SimSun"/>
                <w:lang w:eastAsia="hi-IN" w:bidi="hi-IN"/>
              </w:rPr>
              <w:t xml:space="preserve"> традиционные для вышивки сочетания цветов.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Осваивать</w:t>
            </w:r>
            <w:r w:rsidRPr="00BF587C">
              <w:rPr>
                <w:rFonts w:eastAsia="SimSun"/>
                <w:lang w:eastAsia="hi-IN" w:bidi="hi-IN"/>
              </w:rPr>
              <w:t xml:space="preserve"> навыки декоративного обобщения.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Оценивать</w:t>
            </w:r>
            <w:r w:rsidRPr="00BF587C">
              <w:rPr>
                <w:rFonts w:eastAsia="SimSun"/>
                <w:lang w:eastAsia="hi-IN" w:bidi="hi-IN"/>
              </w:rPr>
              <w:t xml:space="preserve"> собственную художественную деятельность и деятельность своих сверстников с </w:t>
            </w:r>
            <w:r w:rsidRPr="00BF587C">
              <w:rPr>
                <w:rFonts w:eastAsia="SimSun"/>
                <w:lang w:eastAsia="hi-IN" w:bidi="hi-IN"/>
              </w:rPr>
              <w:lastRenderedPageBreak/>
              <w:t>точки зрения выразительности декоративной формы.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Народный праздничный костюм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Народный праздничный костюм — целостный художественный образ. Северорусский комплекс (в основе — сарафан) и южнорусский (в основе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панёва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) комплекс женской одежды. Руба</w:t>
            </w:r>
            <w:r w:rsidRPr="00BF587C">
              <w:rPr>
                <w:rFonts w:eastAsia="SimSun"/>
                <w:lang w:eastAsia="hi-IN" w:bidi="hi-IN"/>
              </w:rPr>
              <w:softHyphen/>
              <w:t>ха — основа женского и мужского костюмов. Разнообразие форм и укра</w:t>
            </w:r>
            <w:r w:rsidRPr="00BF587C">
              <w:rPr>
                <w:rFonts w:eastAsia="SimSun"/>
                <w:lang w:eastAsia="hi-IN" w:bidi="hi-IN"/>
              </w:rPr>
              <w:softHyphen/>
              <w:t>шений народного праздничного костю</w:t>
            </w:r>
            <w:r w:rsidRPr="00BF587C">
              <w:rPr>
                <w:rFonts w:eastAsia="SimSun"/>
                <w:lang w:eastAsia="hi-IN" w:bidi="hi-IN"/>
              </w:rPr>
              <w:softHyphen/>
              <w:t>ма в различных регионах России.</w:t>
            </w:r>
          </w:p>
          <w:p w:rsidR="00F969A1" w:rsidRPr="00BF587C" w:rsidRDefault="00F969A1" w:rsidP="00BF587C">
            <w:pPr>
              <w:widowControl w:val="0"/>
              <w:ind w:left="33" w:firstLine="426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Свадебный костюм. Формы и декор женских головных уборов. Выражение идеи целостности мироздания через связь небесного, земного и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подземно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- подводного миров, идеи плодородия в образном строе народного празднично</w:t>
            </w:r>
            <w:r w:rsidRPr="00BF587C">
              <w:rPr>
                <w:rFonts w:eastAsia="SimSun"/>
                <w:lang w:eastAsia="hi-IN" w:bidi="hi-IN"/>
              </w:rPr>
              <w:softHyphen/>
              <w:t>го костюма.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Защитная функция декоративных элементов крестьянского костюма. Символика цвета в народной одежде.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эскизов народно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го праздничного костюма (женского или мужского) северных или южных районов России в одном из вариантов: </w:t>
            </w:r>
          </w:p>
          <w:p w:rsidR="001B6877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а) украшение съемных деталей одежды для картонной игрушки-куклы; 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б) ук</w:t>
            </w:r>
            <w:r w:rsidRPr="00BF587C">
              <w:rPr>
                <w:rFonts w:eastAsia="SimSun"/>
                <w:lang w:eastAsia="hi-IN" w:bidi="hi-IN"/>
              </w:rPr>
              <w:softHyphen/>
              <w:t>рашение крупных форм крестьянской одежды (рубаха, душегрея, сарафан) на</w:t>
            </w:r>
            <w:r w:rsidRPr="00BF587C">
              <w:rPr>
                <w:rFonts w:eastAsia="SimSun"/>
                <w:lang w:eastAsia="hi-IN" w:bidi="hi-IN"/>
              </w:rPr>
              <w:softHyphen/>
              <w:t>рядным орнаментом.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бумага, ножницы, клей, ткань, гуашь, кисти, мелки, пастель.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877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анализировать </w:t>
            </w:r>
            <w:r w:rsidRPr="00BF587C">
              <w:rPr>
                <w:rFonts w:eastAsia="SimSun"/>
                <w:lang w:eastAsia="hi-IN" w:bidi="hi-IN"/>
              </w:rPr>
              <w:t>образ</w:t>
            </w:r>
            <w:r w:rsidRPr="00BF587C">
              <w:rPr>
                <w:rFonts w:eastAsia="SimSun"/>
                <w:lang w:eastAsia="hi-IN" w:bidi="hi-IN"/>
              </w:rPr>
              <w:softHyphen/>
              <w:t>ный строй народного праздничного кос</w:t>
            </w:r>
            <w:r w:rsidRPr="00BF587C">
              <w:rPr>
                <w:rFonts w:eastAsia="SimSun"/>
                <w:lang w:eastAsia="hi-IN" w:bidi="hi-IN"/>
              </w:rPr>
              <w:softHyphen/>
              <w:t>тюма, давать ему эстетическую оценку.</w:t>
            </w:r>
          </w:p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Соотносить </w:t>
            </w:r>
            <w:r w:rsidRPr="00BF587C">
              <w:rPr>
                <w:rFonts w:eastAsia="SimSun"/>
                <w:lang w:eastAsia="hi-IN" w:bidi="hi-IN"/>
              </w:rPr>
              <w:t>особенности декора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женского праздничного костюма с ми</w:t>
            </w:r>
            <w:r w:rsidRPr="00BF587C">
              <w:rPr>
                <w:rFonts w:eastAsia="SimSun"/>
                <w:lang w:eastAsia="hi-IN" w:bidi="hi-IN"/>
              </w:rPr>
              <w:softHyphen/>
              <w:t>ровосприятием и мировоззрением на</w:t>
            </w:r>
            <w:r w:rsidRPr="00BF587C">
              <w:rPr>
                <w:rFonts w:eastAsia="SimSun"/>
                <w:lang w:eastAsia="hi-IN" w:bidi="hi-IN"/>
              </w:rPr>
              <w:softHyphen/>
              <w:t>ших предков.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общее и особенное в образах народной праздничной одежды разных регионов России.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Осознавать </w:t>
            </w:r>
            <w:r w:rsidRPr="00BF587C">
              <w:rPr>
                <w:rFonts w:eastAsia="SimSun"/>
                <w:lang w:eastAsia="hi-IN" w:bidi="hi-IN"/>
              </w:rPr>
              <w:t>значение традиционного праздничного костюма как бесцен</w:t>
            </w:r>
            <w:r w:rsidRPr="00BF587C">
              <w:rPr>
                <w:rFonts w:eastAsia="SimSun"/>
                <w:lang w:eastAsia="hi-IN" w:bidi="hi-IN"/>
              </w:rPr>
              <w:softHyphen/>
              <w:t>ного достояния культуры народа.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>эскизы народного празд</w:t>
            </w:r>
            <w:r w:rsidRPr="00BF587C">
              <w:rPr>
                <w:rFonts w:eastAsia="SimSun"/>
                <w:lang w:eastAsia="hi-IN" w:bidi="hi-IN"/>
              </w:rPr>
              <w:softHyphen/>
              <w:t>ничного костюма, его отдельных эле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ментов на примере северно-русского или южнорусского костюмов,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выра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жать </w:t>
            </w:r>
            <w:r w:rsidRPr="00BF587C">
              <w:rPr>
                <w:rFonts w:eastAsia="SimSun"/>
                <w:lang w:eastAsia="hi-IN" w:bidi="hi-IN"/>
              </w:rPr>
              <w:t>в форме, в цветовом решении, орнаментике костюма черты нацио</w:t>
            </w:r>
            <w:r w:rsidRPr="00BF587C">
              <w:rPr>
                <w:rFonts w:eastAsia="SimSun"/>
                <w:lang w:eastAsia="hi-IN" w:bidi="hi-IN"/>
              </w:rPr>
              <w:softHyphen/>
              <w:t>нального своеобразия.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i/>
                <w:iCs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Народные праздничные обряды 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t>(обобщение темы)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Календарные народные праздни</w:t>
            </w:r>
            <w:r w:rsidRPr="00BF587C">
              <w:rPr>
                <w:rFonts w:eastAsia="SimSun"/>
                <w:lang w:eastAsia="hi-IN" w:bidi="hi-IN"/>
              </w:rPr>
              <w:softHyphen/>
              <w:t>ки — это способ участия человека, свя</w:t>
            </w:r>
            <w:r w:rsidRPr="00BF587C">
              <w:rPr>
                <w:rFonts w:eastAsia="SimSun"/>
                <w:lang w:eastAsia="hi-IN" w:bidi="hi-IN"/>
              </w:rPr>
              <w:softHyphen/>
              <w:t>занного с землей, в событиях природы (будь то посев или созревание колоса), это коллективное ощущение целостнос</w:t>
            </w:r>
            <w:r w:rsidRPr="00BF587C">
              <w:rPr>
                <w:rFonts w:eastAsia="SimSun"/>
                <w:lang w:eastAsia="hi-IN" w:bidi="hi-IN"/>
              </w:rPr>
              <w:softHyphen/>
              <w:t>ти мира, народное творчество в дейст</w:t>
            </w:r>
            <w:r w:rsidRPr="00BF587C">
              <w:rPr>
                <w:rFonts w:eastAsia="SimSun"/>
                <w:lang w:eastAsia="hi-IN" w:bidi="hi-IN"/>
              </w:rPr>
              <w:softHyphen/>
              <w:t>вии.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Обрядовые действия народного праздника (святочные, масленичные об</w:t>
            </w:r>
            <w:r w:rsidRPr="00BF587C">
              <w:rPr>
                <w:rFonts w:eastAsia="SimSun"/>
                <w:lang w:eastAsia="hi-IN" w:bidi="hi-IN"/>
              </w:rPr>
              <w:softHyphen/>
              <w:t>ряды, зеленые святки, осенние праздни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ки), их символическое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значение.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раскрытие символического значения обрядового действа на приме</w:t>
            </w:r>
            <w:r w:rsidRPr="00BF587C">
              <w:rPr>
                <w:rFonts w:eastAsia="SimSun"/>
                <w:lang w:eastAsia="hi-IN" w:bidi="hi-IN"/>
              </w:rPr>
              <w:softHyphen/>
              <w:t>ре одного из календарных праздников; подбор загадок, прибауток, пословиц, поговорок, народных песен к конкрет</w:t>
            </w:r>
            <w:r w:rsidRPr="00BF587C">
              <w:rPr>
                <w:rFonts w:eastAsia="SimSun"/>
                <w:lang w:eastAsia="hi-IN" w:bidi="hi-IN"/>
              </w:rPr>
              <w:softHyphen/>
              <w:t>ному народному празднику (по выбо</w:t>
            </w:r>
            <w:r w:rsidRPr="00BF587C">
              <w:rPr>
                <w:rFonts w:eastAsia="SimSun"/>
                <w:lang w:eastAsia="hi-IN" w:bidi="hi-IN"/>
              </w:rPr>
              <w:softHyphen/>
            </w:r>
            <w:r w:rsidRPr="00BF587C">
              <w:rPr>
                <w:rFonts w:eastAsia="SimSun"/>
                <w:bCs/>
                <w:lang w:eastAsia="hi-IN" w:bidi="hi-IN"/>
              </w:rPr>
              <w:t>ру)</w:t>
            </w:r>
          </w:p>
          <w:p w:rsidR="00F969A1" w:rsidRPr="00BF587C" w:rsidRDefault="00F969A1" w:rsidP="00BF587C">
            <w:pPr>
              <w:widowControl w:val="0"/>
              <w:ind w:left="33" w:firstLine="426"/>
              <w:rPr>
                <w:rFonts w:eastAsia="SimSun"/>
                <w:lang w:eastAsia="hi-IN" w:bidi="hi-IN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lastRenderedPageBreak/>
              <w:t>Характеризовать</w:t>
            </w:r>
            <w:r w:rsidRPr="00BF587C">
              <w:rPr>
                <w:rFonts w:eastAsia="SimSun"/>
                <w:lang w:eastAsia="hi-IN" w:bidi="hi-IN"/>
              </w:rPr>
              <w:t xml:space="preserve"> праздник как важное событие, как синтез всех видов творчества (изобразительного, музыкального, устно-поэтического и т. д.).</w:t>
            </w:r>
          </w:p>
          <w:p w:rsidR="001B6877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Участвовать</w:t>
            </w:r>
            <w:r w:rsidRPr="00BF587C">
              <w:rPr>
                <w:rFonts w:eastAsia="SimSun"/>
                <w:lang w:eastAsia="hi-IN" w:bidi="hi-IN"/>
              </w:rPr>
              <w:t xml:space="preserve"> в художественной жизни класса, школы, создавать атмосферу праздничного действа, живого общения и красоты.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Разыгрывать</w:t>
            </w:r>
            <w:r w:rsidRPr="00BF587C">
              <w:rPr>
                <w:rFonts w:eastAsia="SimSun"/>
                <w:lang w:eastAsia="hi-IN" w:bidi="hi-IN"/>
              </w:rPr>
              <w:t xml:space="preserve"> народные песни, 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игровые сюжеты, участвовать в обрядовых действах.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lastRenderedPageBreak/>
              <w:t>Проявлять</w:t>
            </w:r>
            <w:r w:rsidRPr="00BF587C">
              <w:rPr>
                <w:rFonts w:eastAsia="SimSun"/>
                <w:lang w:eastAsia="hi-IN" w:bidi="hi-IN"/>
              </w:rPr>
              <w:t xml:space="preserve"> себя в роли знатоков искусства экскурсоводов, народных мастеров, экспертов.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Находить</w:t>
            </w:r>
            <w:r w:rsidRPr="00BF587C">
              <w:rPr>
                <w:rFonts w:eastAsia="SimSun"/>
                <w:lang w:eastAsia="hi-IN" w:bidi="hi-IN"/>
              </w:rPr>
              <w:t xml:space="preserve"> общие черты в разных произведениях народного (крестьянского) прикладного искусства, отмечать в них единство конструктивной, декоративной и изобразительной деятель</w:t>
            </w:r>
            <w:r w:rsidRPr="00BF587C">
              <w:rPr>
                <w:rFonts w:eastAsia="SimSun"/>
                <w:lang w:eastAsia="hi-IN" w:bidi="hi-IN"/>
              </w:rPr>
              <w:softHyphen/>
              <w:t>ности.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ценность уникального крестьянского искусства как живой традиции, питающей живи</w:t>
            </w:r>
            <w:r w:rsidRPr="00BF587C">
              <w:rPr>
                <w:rFonts w:eastAsia="SimSun"/>
                <w:lang w:eastAsia="hi-IN" w:bidi="hi-IN"/>
              </w:rPr>
              <w:softHyphen/>
              <w:t>тельными соками современное декора</w:t>
            </w:r>
            <w:r w:rsidRPr="00BF587C">
              <w:rPr>
                <w:rFonts w:eastAsia="SimSun"/>
                <w:lang w:eastAsia="hi-IN" w:bidi="hi-IN"/>
              </w:rPr>
              <w:softHyphen/>
              <w:t>тивно-прикладное искусство.</w:t>
            </w:r>
          </w:p>
        </w:tc>
      </w:tr>
      <w:tr w:rsidR="00F969A1" w:rsidRPr="00BF587C" w:rsidTr="00BF587C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33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>Связь времен в народном искусстве (8ч)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Формы бытования народных традиций в современной жизни. Общность современных традиционных художественных промыслов России, их истоки.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 Единство материалов, формы и декора, конструктивных деке произведениях народных художественных промыслов.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jc w:val="both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Древние образы в современных народных игрушках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Магическая роль глиняной игрушки в глубокой древности. Традиционные древние образы (конь, птица, баба) в современных народных игрушках. Осо</w:t>
            </w:r>
            <w:r w:rsidRPr="00BF587C">
              <w:rPr>
                <w:rFonts w:eastAsia="SimSun"/>
                <w:lang w:eastAsia="hi-IN" w:bidi="hi-IN"/>
              </w:rPr>
              <w:softHyphen/>
              <w:t>бенности пластической формы, роспи</w:t>
            </w:r>
            <w:r w:rsidRPr="00BF587C">
              <w:rPr>
                <w:rFonts w:eastAsia="SimSun"/>
                <w:lang w:eastAsia="hi-IN" w:bidi="hi-IN"/>
              </w:rPr>
              <w:softHyphen/>
              <w:t>си глиняных игрушек, принадлежащих к различным художестве иным промыс</w:t>
            </w:r>
            <w:r w:rsidRPr="00BF587C">
              <w:rPr>
                <w:rFonts w:eastAsia="SimSun"/>
                <w:lang w:eastAsia="hi-IN" w:bidi="hi-IN"/>
              </w:rPr>
              <w:softHyphen/>
              <w:t>лам.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Единство формы и декора в народ</w:t>
            </w:r>
            <w:r w:rsidRPr="00BF587C">
              <w:rPr>
                <w:rFonts w:eastAsia="SimSun"/>
                <w:lang w:eastAsia="hi-IN" w:bidi="hi-IN"/>
              </w:rPr>
              <w:softHyphen/>
              <w:t>ной игрушке. Особенности цветового строя, основные декоративные элемен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ты росписи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филимоновской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, дымков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ской,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каргопольской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игрушек. </w:t>
            </w:r>
            <w:r w:rsidRPr="00BF587C">
              <w:rPr>
                <w:rFonts w:eastAsia="SimSun"/>
                <w:b/>
                <w:lang w:eastAsia="hi-IN" w:bidi="hi-IN"/>
              </w:rPr>
              <w:t>Местные промыслы игрушек</w:t>
            </w:r>
            <w:r w:rsidRPr="00BF587C">
              <w:rPr>
                <w:rFonts w:eastAsia="SimSun"/>
                <w:lang w:eastAsia="hi-IN" w:bidi="hi-IN"/>
              </w:rPr>
              <w:t>.</w:t>
            </w:r>
          </w:p>
          <w:p w:rsidR="00F969A1" w:rsidRPr="00BF587C" w:rsidRDefault="00F969A1" w:rsidP="001B6877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из глины (плас</w:t>
            </w:r>
            <w:r w:rsidRPr="00BF587C">
              <w:rPr>
                <w:rFonts w:eastAsia="SimSun"/>
                <w:lang w:eastAsia="hi-IN" w:bidi="hi-IN"/>
              </w:rPr>
              <w:softHyphen/>
              <w:t>тилина) своего образа игрушки, укра</w:t>
            </w:r>
            <w:r w:rsidRPr="00BF587C">
              <w:rPr>
                <w:rFonts w:eastAsia="SimSun"/>
                <w:lang w:eastAsia="hi-IN" w:bidi="hi-IN"/>
              </w:rPr>
              <w:softHyphen/>
              <w:t>шение ее декоративными элементами в соответствии с традицией одного из промыслов.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глина или пластилин.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Размышлять, рассуждать </w:t>
            </w:r>
            <w:r w:rsidRPr="00BF587C">
              <w:rPr>
                <w:rFonts w:eastAsia="SimSun"/>
                <w:lang w:eastAsia="hi-IN" w:bidi="hi-IN"/>
              </w:rPr>
              <w:t>об истоках возникновения современной народ</w:t>
            </w:r>
            <w:r w:rsidRPr="00BF587C">
              <w:rPr>
                <w:rFonts w:eastAsia="SimSun"/>
                <w:lang w:eastAsia="hi-IN" w:bidi="hi-IN"/>
              </w:rPr>
              <w:softHyphen/>
              <w:t>ной игрушки.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Сравнивать, оценивать </w:t>
            </w:r>
            <w:r w:rsidRPr="00BF587C">
              <w:rPr>
                <w:rFonts w:eastAsia="SimSun"/>
                <w:lang w:eastAsia="hi-IN" w:bidi="hi-IN"/>
              </w:rPr>
              <w:t>форму, декор игрушек, принадлежащих различным художественным промыслам.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Распознавать и называть </w:t>
            </w:r>
            <w:r w:rsidRPr="00BF587C">
              <w:rPr>
                <w:rFonts w:eastAsia="SimSun"/>
                <w:lang w:eastAsia="hi-IN" w:bidi="hi-IN"/>
              </w:rPr>
              <w:t>игрушки ведущих народных художественных промыслов.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Осуществлять </w:t>
            </w:r>
            <w:r w:rsidRPr="00BF587C">
              <w:rPr>
                <w:rFonts w:eastAsia="SimSun"/>
                <w:lang w:eastAsia="hi-IN" w:bidi="hi-IN"/>
              </w:rPr>
              <w:t>собственный художе</w:t>
            </w:r>
            <w:r w:rsidRPr="00BF587C">
              <w:rPr>
                <w:rFonts w:eastAsia="SimSun"/>
                <w:lang w:eastAsia="hi-IN" w:bidi="hi-IN"/>
              </w:rPr>
              <w:softHyphen/>
              <w:t>ственный замысел, связанный с созда</w:t>
            </w:r>
            <w:r w:rsidRPr="00BF587C">
              <w:rPr>
                <w:rFonts w:eastAsia="SimSun"/>
                <w:lang w:eastAsia="hi-IN" w:bidi="hi-IN"/>
              </w:rPr>
              <w:softHyphen/>
              <w:t>нием выразительной формы игрушки и украшением ее декоративной росписью в традиции одного из промыслов.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Овладевать </w:t>
            </w:r>
            <w:r w:rsidRPr="00BF587C">
              <w:rPr>
                <w:rFonts w:eastAsia="SimSun"/>
                <w:lang w:eastAsia="hi-IN" w:bidi="hi-IN"/>
              </w:rPr>
              <w:t>приемами создания выразительной формы в опоре на на</w:t>
            </w:r>
            <w:r w:rsidRPr="00BF587C">
              <w:rPr>
                <w:rFonts w:eastAsia="SimSun"/>
                <w:lang w:eastAsia="hi-IN" w:bidi="hi-IN"/>
              </w:rPr>
              <w:softHyphen/>
              <w:t>родные традиции.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Осваивать </w:t>
            </w:r>
            <w:r w:rsidRPr="00BF587C">
              <w:rPr>
                <w:rFonts w:eastAsia="SimSun"/>
                <w:lang w:eastAsia="hi-IN" w:bidi="hi-IN"/>
              </w:rPr>
              <w:t>характерные для того или иного промысла основные элемен</w:t>
            </w:r>
            <w:r w:rsidRPr="00BF587C">
              <w:rPr>
                <w:rFonts w:eastAsia="SimSun"/>
                <w:lang w:eastAsia="hi-IN" w:bidi="hi-IN"/>
              </w:rPr>
              <w:softHyphen/>
              <w:t>ты народного орнамента и особеннос</w:t>
            </w:r>
            <w:r w:rsidRPr="00BF587C">
              <w:rPr>
                <w:rFonts w:eastAsia="SimSun"/>
                <w:lang w:eastAsia="hi-IN" w:bidi="hi-IN"/>
              </w:rPr>
              <w:softHyphen/>
              <w:t>ти цветового строя.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Искусство Гжели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Краткие сведения из истории разви</w:t>
            </w:r>
            <w:r w:rsidRPr="00BF587C">
              <w:rPr>
                <w:rFonts w:eastAsia="SimSun"/>
                <w:lang w:eastAsia="hi-IN" w:bidi="hi-IN"/>
              </w:rPr>
              <w:softHyphen/>
              <w:t>тия гжельской керамики. Значение промысла для отечественной народной культуры. Слияние промысла с художе</w:t>
            </w:r>
            <w:r w:rsidRPr="00BF587C">
              <w:rPr>
                <w:rFonts w:eastAsia="SimSun"/>
                <w:lang w:eastAsia="hi-IN" w:bidi="hi-IN"/>
              </w:rPr>
              <w:softHyphen/>
              <w:t>ственной промышленностью. Природ</w:t>
            </w:r>
            <w:r w:rsidRPr="00BF587C">
              <w:rPr>
                <w:rFonts w:eastAsia="SimSun"/>
                <w:lang w:eastAsia="hi-IN" w:bidi="hi-IN"/>
              </w:rPr>
              <w:softHyphen/>
              <w:t>ные мотивы в изделиях гжельских мас</w:t>
            </w:r>
            <w:r w:rsidRPr="00BF587C">
              <w:rPr>
                <w:rFonts w:eastAsia="SimSun"/>
                <w:lang w:eastAsia="hi-IN" w:bidi="hi-IN"/>
              </w:rPr>
              <w:softHyphen/>
              <w:t>теров.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 xml:space="preserve">Разнообразие и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скульптурность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по</w:t>
            </w:r>
            <w:r w:rsidRPr="00BF587C">
              <w:rPr>
                <w:rFonts w:eastAsia="SimSun"/>
                <w:lang w:eastAsia="hi-IN" w:bidi="hi-IN"/>
              </w:rPr>
              <w:softHyphen/>
              <w:t>судных форм, единство формы и де</w:t>
            </w:r>
            <w:r w:rsidRPr="00BF587C">
              <w:rPr>
                <w:rFonts w:eastAsia="SimSun"/>
                <w:lang w:eastAsia="hi-IN" w:bidi="hi-IN"/>
              </w:rPr>
              <w:softHyphen/>
              <w:t>кора. Орнаментальные и декоративно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 - сюжетные композиции.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Особенности гжельской росписи: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сочетание синего и белого, игра тонов, тоновые контрасты, виртуозный круго</w:t>
            </w:r>
            <w:r w:rsidRPr="00BF587C">
              <w:rPr>
                <w:rFonts w:eastAsia="SimSun"/>
                <w:lang w:eastAsia="hi-IN" w:bidi="hi-IN"/>
              </w:rPr>
              <w:softHyphen/>
              <w:t>вой «мазок с тенями», дающий пятно с игрой тональных переходов — от свет</w:t>
            </w:r>
            <w:r w:rsidRPr="00BF587C">
              <w:rPr>
                <w:rFonts w:eastAsia="SimSun"/>
                <w:lang w:eastAsia="hi-IN" w:bidi="hi-IN"/>
              </w:rPr>
              <w:softHyphen/>
              <w:t>лого к темному. Сочетание мазка-пят</w:t>
            </w:r>
            <w:r w:rsidRPr="00BF587C">
              <w:rPr>
                <w:rFonts w:eastAsia="SimSun"/>
                <w:lang w:eastAsia="hi-IN" w:bidi="hi-IN"/>
              </w:rPr>
              <w:softHyphen/>
              <w:t>на с тонкой прямой волнистой, спира</w:t>
            </w:r>
            <w:r w:rsidRPr="00BF587C">
              <w:rPr>
                <w:rFonts w:eastAsia="SimSun"/>
                <w:lang w:eastAsia="hi-IN" w:bidi="hi-IN"/>
              </w:rPr>
              <w:softHyphen/>
              <w:t>левидной линией.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изображение выразитель</w:t>
            </w:r>
            <w:r w:rsidRPr="00BF587C">
              <w:rPr>
                <w:rFonts w:eastAsia="SimSun"/>
                <w:lang w:eastAsia="hi-IN" w:bidi="hi-IN"/>
              </w:rPr>
              <w:softHyphen/>
              <w:t>ной посудной формы с характерны</w:t>
            </w:r>
            <w:r w:rsidRPr="00BF587C">
              <w:rPr>
                <w:rFonts w:eastAsia="SimSun"/>
                <w:lang w:eastAsia="hi-IN" w:bidi="hi-IN"/>
              </w:rPr>
              <w:softHyphen/>
              <w:t>ми деталями (носик, ручка, крышеч</w:t>
            </w:r>
            <w:r w:rsidRPr="00BF587C">
              <w:rPr>
                <w:rFonts w:eastAsia="SimSun"/>
                <w:lang w:eastAsia="hi-IN" w:bidi="hi-IN"/>
              </w:rPr>
              <w:softHyphen/>
              <w:t>ка) на листе бумаги или используя для этого обклеенную пластили</w:t>
            </w:r>
            <w:r w:rsidRPr="00BF587C">
              <w:rPr>
                <w:rFonts w:eastAsia="SimSun"/>
                <w:lang w:eastAsia="hi-IN" w:bidi="hi-IN"/>
              </w:rPr>
              <w:softHyphen/>
              <w:t>ном баночку; украшение плоской (на бумаге) или объемной (основа — ба</w:t>
            </w:r>
            <w:r w:rsidRPr="00BF587C">
              <w:rPr>
                <w:rFonts w:eastAsia="SimSun"/>
                <w:lang w:eastAsia="hi-IN" w:bidi="hi-IN"/>
              </w:rPr>
              <w:softHyphen/>
              <w:t>ночка) формы нарядной гжельской росписью.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кисти,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lastRenderedPageBreak/>
              <w:t xml:space="preserve">Эмоционально воспринимать, выражать </w:t>
            </w:r>
            <w:r w:rsidRPr="00BF587C">
              <w:rPr>
                <w:rFonts w:eastAsia="SimSun"/>
                <w:lang w:eastAsia="hi-IN" w:bidi="hi-IN"/>
              </w:rPr>
              <w:t>свое отношение, давать эстетическую оценку произведениям гжельской керамики.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Сравнивать </w:t>
            </w:r>
            <w:r w:rsidRPr="00BF587C">
              <w:rPr>
                <w:rFonts w:eastAsia="SimSun"/>
                <w:lang w:eastAsia="hi-IN" w:bidi="hi-IN"/>
              </w:rPr>
              <w:t>благозвучное сочетание синего и белого в природе и в произведениях Гжели.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Осознавать </w:t>
            </w:r>
            <w:r w:rsidRPr="00BF587C">
              <w:rPr>
                <w:rFonts w:eastAsia="SimSun"/>
                <w:lang w:eastAsia="hi-IN" w:bidi="hi-IN"/>
              </w:rPr>
              <w:t xml:space="preserve">нерасторжимую связь </w:t>
            </w:r>
            <w:r w:rsidRPr="00BF587C">
              <w:rPr>
                <w:rFonts w:eastAsia="SimSun"/>
                <w:lang w:eastAsia="hi-IN" w:bidi="hi-IN"/>
              </w:rPr>
              <w:lastRenderedPageBreak/>
              <w:t xml:space="preserve">конструктивных, декоративных и 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изобразительных элементов, единство формы и декора в изделиях гжельских мастеров.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Осваивать </w:t>
            </w:r>
            <w:r w:rsidRPr="00BF587C">
              <w:rPr>
                <w:rFonts w:eastAsia="SimSun"/>
                <w:lang w:eastAsia="hi-IN" w:bidi="hi-IN"/>
              </w:rPr>
              <w:t>приемы гжельского кистевого мазка — «мазка с тенями».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>композицию росписи в процессе практической творческой работы.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Краткие сведения из истории разви</w:t>
            </w:r>
            <w:r w:rsidRPr="00BF587C">
              <w:rPr>
                <w:rFonts w:eastAsia="SimSun"/>
                <w:lang w:eastAsia="hi-IN" w:bidi="hi-IN"/>
              </w:rPr>
              <w:softHyphen/>
              <w:t>тия городецкой росписи. Изделия Городца — национальное достояние отечественной культуры.</w:t>
            </w:r>
          </w:p>
          <w:p w:rsidR="00F969A1" w:rsidRPr="00BF587C" w:rsidRDefault="00F969A1" w:rsidP="00BF587C">
            <w:pPr>
              <w:widowControl w:val="0"/>
              <w:tabs>
                <w:tab w:val="center" w:pos="676"/>
              </w:tabs>
              <w:ind w:left="33" w:firstLine="426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Своеобразие городецкой росписи, единство предметной формы и декора. Бутоны, купавки, розаны — традици</w:t>
            </w:r>
            <w:r w:rsidRPr="00BF587C">
              <w:rPr>
                <w:rFonts w:eastAsia="SimSun"/>
                <w:lang w:eastAsia="hi-IN" w:bidi="hi-IN"/>
              </w:rPr>
              <w:softHyphen/>
              <w:t>онные элементы городецкой росписи. Птица и конь — традиционные моти</w:t>
            </w:r>
            <w:r w:rsidRPr="00BF587C">
              <w:rPr>
                <w:rFonts w:eastAsia="SimSun"/>
                <w:lang w:eastAsia="hi-IN" w:bidi="hi-IN"/>
              </w:rPr>
              <w:softHyphen/>
              <w:t>вы городецкой росписи. Красочность, изящество, отточенность линейного ри</w:t>
            </w:r>
            <w:r w:rsidRPr="00BF587C">
              <w:rPr>
                <w:rFonts w:eastAsia="SimSun"/>
                <w:lang w:eastAsia="hi-IN" w:bidi="hi-IN"/>
              </w:rPr>
              <w:softHyphen/>
              <w:t>сунка в орнаментальных и сюжетных росписях.</w:t>
            </w:r>
          </w:p>
          <w:p w:rsidR="00F969A1" w:rsidRPr="00BF587C" w:rsidRDefault="00F969A1" w:rsidP="00BF587C">
            <w:pPr>
              <w:widowControl w:val="0"/>
              <w:tabs>
                <w:tab w:val="center" w:pos="676"/>
              </w:tabs>
              <w:ind w:left="33" w:firstLine="426"/>
              <w:rPr>
                <w:rFonts w:eastAsia="SimSun"/>
                <w:lang w:eastAsia="hi-IN" w:bidi="hi-IN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 xml:space="preserve">Хохлома </w:t>
            </w:r>
          </w:p>
          <w:p w:rsidR="00F969A1" w:rsidRPr="00BF587C" w:rsidRDefault="00F969A1" w:rsidP="00BF587C">
            <w:pPr>
              <w:widowControl w:val="0"/>
              <w:ind w:left="142" w:firstLine="458"/>
              <w:rPr>
                <w:rFonts w:eastAsia="SimSun"/>
                <w:b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Краткие сведения из истории разви</w:t>
            </w:r>
            <w:r w:rsidRPr="00BF587C">
              <w:rPr>
                <w:rFonts w:eastAsia="SimSun"/>
                <w:lang w:eastAsia="hi-IN" w:bidi="hi-IN"/>
              </w:rPr>
              <w:softHyphen/>
              <w:t>тия хохломского промысла. Своеобразие хохломской росписи. Связь традицион</w:t>
            </w:r>
            <w:r w:rsidRPr="00BF587C">
              <w:rPr>
                <w:rFonts w:eastAsia="SimSun"/>
                <w:lang w:eastAsia="hi-IN" w:bidi="hi-IN"/>
              </w:rPr>
              <w:softHyphen/>
              <w:t>ного орнамента с природой. Травный узор, или «травка», — главный мотив хохломской росписи. Основные элементы травного орнамента, последова</w:t>
            </w:r>
            <w:r w:rsidRPr="00BF587C">
              <w:rPr>
                <w:rFonts w:eastAsia="SimSun"/>
                <w:lang w:eastAsia="hi-IN" w:bidi="hi-IN"/>
              </w:rPr>
              <w:softHyphen/>
              <w:t>тельность его выполнения.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Роспись «под фон», или фоновое письмо, его особенности. Причудливо </w:t>
            </w:r>
            <w:r w:rsidRPr="00BF587C">
              <w:rPr>
                <w:rFonts w:eastAsia="SimSun"/>
                <w:lang w:eastAsia="hi-IN" w:bidi="hi-IN"/>
              </w:rPr>
              <w:softHyphen/>
              <w:t>затейливая роспись «Кудрина».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Национальные мотивы в «золотой» росписи посуды Башкирии.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изображение формы пред</w:t>
            </w:r>
            <w:r w:rsidRPr="00BF587C">
              <w:rPr>
                <w:rFonts w:eastAsia="SimSun"/>
                <w:lang w:eastAsia="hi-IN" w:bidi="hi-IN"/>
              </w:rPr>
              <w:softHyphen/>
              <w:t>мета и украшение его травным орна</w:t>
            </w:r>
            <w:r w:rsidRPr="00BF587C">
              <w:rPr>
                <w:rFonts w:eastAsia="SimSun"/>
                <w:lang w:eastAsia="hi-IN" w:bidi="hi-IN"/>
              </w:rPr>
              <w:softHyphen/>
              <w:t>ментом в последовательности, опреде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ленной народной традицией (наводка стебля —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криуля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, изображение ягод, цветов, приписка травки). Форма пред</w:t>
            </w:r>
            <w:r w:rsidRPr="00BF587C">
              <w:rPr>
                <w:rFonts w:eastAsia="SimSun"/>
                <w:lang w:eastAsia="hi-IN" w:bidi="hi-IN"/>
              </w:rPr>
              <w:softHyphen/>
              <w:t>мета предварительно тонируется желто-охристым цветом.</w:t>
            </w:r>
          </w:p>
          <w:p w:rsidR="00F969A1" w:rsidRDefault="00F969A1" w:rsidP="001B6877">
            <w:pPr>
              <w:widowControl w:val="0"/>
              <w:tabs>
                <w:tab w:val="center" w:pos="676"/>
              </w:tabs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карандаш, гуашь, большие и маленькие кисти, бумага.</w:t>
            </w:r>
          </w:p>
          <w:p w:rsidR="001B6877" w:rsidRPr="00D13FAD" w:rsidRDefault="001B6877" w:rsidP="001B6877">
            <w:pPr>
              <w:widowControl w:val="0"/>
              <w:tabs>
                <w:tab w:val="center" w:pos="676"/>
              </w:tabs>
              <w:rPr>
                <w:rFonts w:eastAsia="SimSun"/>
                <w:lang w:eastAsia="hi-IN" w:bidi="hi-IN"/>
              </w:rPr>
            </w:pPr>
          </w:p>
          <w:p w:rsidR="005A33CA" w:rsidRPr="00D13FAD" w:rsidRDefault="005A33CA" w:rsidP="001B6877">
            <w:pPr>
              <w:widowControl w:val="0"/>
              <w:tabs>
                <w:tab w:val="center" w:pos="676"/>
              </w:tabs>
              <w:rPr>
                <w:rFonts w:eastAsia="SimSun"/>
                <w:lang w:eastAsia="hi-IN" w:bidi="hi-IN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Эмоционально воспринимать, выражать </w:t>
            </w:r>
            <w:r w:rsidRPr="00BF587C">
              <w:rPr>
                <w:rFonts w:eastAsia="SimSun"/>
                <w:lang w:eastAsia="hi-IN" w:bidi="hi-IN"/>
              </w:rPr>
              <w:t>свое отношение, эстетически оценивать произведения Хохломы.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Иметь представление </w:t>
            </w:r>
            <w:r w:rsidRPr="00BF587C">
              <w:rPr>
                <w:rFonts w:eastAsia="SimSun"/>
                <w:lang w:eastAsia="hi-IN" w:bidi="hi-IN"/>
              </w:rPr>
              <w:t xml:space="preserve">о видах хохломской росписи («травка», роспись «под фон», «Кудрина»), </w:t>
            </w:r>
            <w:r w:rsidRPr="00BF587C">
              <w:rPr>
                <w:rFonts w:eastAsia="SimSun"/>
                <w:b/>
                <w:lang w:eastAsia="hi-IN" w:bidi="hi-IN"/>
              </w:rPr>
              <w:t>различать</w:t>
            </w:r>
            <w:r w:rsidRPr="00BF587C">
              <w:rPr>
                <w:rFonts w:eastAsia="SimSun"/>
                <w:lang w:eastAsia="hi-IN" w:bidi="hi-IN"/>
              </w:rPr>
              <w:t xml:space="preserve"> их.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>композицию травной росписи в единстве с формой, исполь</w:t>
            </w:r>
            <w:r w:rsidRPr="00BF587C">
              <w:rPr>
                <w:rFonts w:eastAsia="SimSun"/>
                <w:lang w:eastAsia="hi-IN" w:bidi="hi-IN"/>
              </w:rPr>
              <w:softHyphen/>
              <w:t>зуя основные элементы травного узора.</w:t>
            </w:r>
          </w:p>
          <w:p w:rsidR="00F969A1" w:rsidRPr="00BF587C" w:rsidRDefault="00F969A1" w:rsidP="00BF587C">
            <w:pPr>
              <w:widowControl w:val="0"/>
              <w:ind w:left="142" w:firstLine="458"/>
              <w:rPr>
                <w:rFonts w:eastAsia="SimSun"/>
                <w:b/>
                <w:lang w:eastAsia="hi-IN" w:bidi="hi-IN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proofErr w:type="spellStart"/>
            <w:r w:rsidRPr="00BF587C">
              <w:rPr>
                <w:rFonts w:eastAsia="SimSun"/>
                <w:lang w:eastAsia="hi-IN" w:bidi="hi-IN"/>
              </w:rPr>
              <w:lastRenderedPageBreak/>
              <w:t>Жостово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. Роспись по металлу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Краткие сведения из истории худо</w:t>
            </w:r>
            <w:r w:rsidRPr="00BF587C">
              <w:rPr>
                <w:rFonts w:eastAsia="SimSun"/>
                <w:lang w:eastAsia="hi-IN" w:bidi="hi-IN"/>
              </w:rPr>
              <w:softHyphen/>
              <w:t>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proofErr w:type="spellStart"/>
            <w:r w:rsidRPr="00BF587C">
              <w:rPr>
                <w:rFonts w:eastAsia="SimSun"/>
                <w:lang w:eastAsia="hi-IN" w:bidi="hi-IN"/>
              </w:rPr>
              <w:t>Жостовская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роспись – свободная кистевая, живописная импровизация.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Создание в живописи эффекта осве</w:t>
            </w:r>
            <w:r w:rsidRPr="00BF587C">
              <w:rPr>
                <w:rFonts w:eastAsia="SimSun"/>
                <w:lang w:eastAsia="hi-IN" w:bidi="hi-IN"/>
              </w:rPr>
              <w:softHyphen/>
              <w:t>щенности, объемности в изображении цветов.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Основные приемы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жостовского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письма, формирующие букет: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замалевок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тенежка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, прокладка,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бликовка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чертежка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, привязка.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фрагмента по мотивам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жостовской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росписи, включа</w:t>
            </w:r>
            <w:r w:rsidRPr="00BF587C">
              <w:rPr>
                <w:rFonts w:eastAsia="SimSun"/>
                <w:lang w:eastAsia="hi-IN" w:bidi="hi-IN"/>
              </w:rPr>
              <w:softHyphen/>
              <w:t>ющего крупные, мелкие и средние формы цветов; составление на подносе большого размера общей цветочной композиции.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большие и ма</w:t>
            </w:r>
            <w:r w:rsidRPr="00BF587C">
              <w:rPr>
                <w:rFonts w:eastAsia="SimSun"/>
                <w:lang w:eastAsia="hi-IN" w:bidi="hi-IN"/>
              </w:rPr>
              <w:softHyphen/>
              <w:t>ленькие кисти, белая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Эмоционально воспринимать, выражать </w:t>
            </w:r>
            <w:r w:rsidRPr="00BF587C">
              <w:rPr>
                <w:rFonts w:eastAsia="SimSun"/>
                <w:lang w:eastAsia="hi-IN" w:bidi="hi-IN"/>
              </w:rPr>
              <w:t xml:space="preserve">свое отношение, эстетически оценивать произведения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жостовского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промысла.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Соотносить</w:t>
            </w:r>
            <w:r w:rsidRPr="00BF587C">
              <w:rPr>
                <w:rFonts w:eastAsia="SimSun"/>
                <w:lang w:eastAsia="hi-IN" w:bidi="hi-IN"/>
              </w:rPr>
              <w:t xml:space="preserve"> многоцветье цветочной росписи на подносах с красотой цвету</w:t>
            </w:r>
            <w:r w:rsidRPr="00BF587C">
              <w:rPr>
                <w:rFonts w:eastAsia="SimSun"/>
                <w:lang w:eastAsia="hi-IN" w:bidi="hi-IN"/>
              </w:rPr>
              <w:softHyphen/>
              <w:t>щих лугов.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Осознавать </w:t>
            </w:r>
            <w:r w:rsidRPr="00BF587C">
              <w:rPr>
                <w:rFonts w:eastAsia="SimSun"/>
                <w:lang w:eastAsia="hi-IN" w:bidi="hi-IN"/>
              </w:rPr>
              <w:t>единство формы и де</w:t>
            </w:r>
            <w:r w:rsidRPr="00BF587C">
              <w:rPr>
                <w:rFonts w:eastAsia="SimSun"/>
                <w:lang w:eastAsia="hi-IN" w:bidi="hi-IN"/>
              </w:rPr>
              <w:softHyphen/>
              <w:t>кора в изделиях мастеров.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Осваивать </w:t>
            </w:r>
            <w:r w:rsidRPr="00BF587C">
              <w:rPr>
                <w:rFonts w:eastAsia="SimSun"/>
                <w:lang w:eastAsia="hi-IN" w:bidi="hi-IN"/>
              </w:rPr>
              <w:t xml:space="preserve">основные приемы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жос</w:t>
            </w:r>
            <w:r w:rsidRPr="00BF587C">
              <w:rPr>
                <w:rFonts w:eastAsia="SimSun"/>
                <w:lang w:eastAsia="hi-IN" w:bidi="hi-IN"/>
              </w:rPr>
              <w:softHyphen/>
              <w:t>товского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письма.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 xml:space="preserve">фрагмент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жостовской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росписи в живописной импровизаци</w:t>
            </w:r>
            <w:r w:rsidRPr="00BF587C">
              <w:rPr>
                <w:rFonts w:eastAsia="SimSun"/>
                <w:lang w:eastAsia="hi-IN" w:bidi="hi-IN"/>
              </w:rPr>
              <w:softHyphen/>
              <w:t>онной манере в процессе выполнения творческой работы.</w:t>
            </w:r>
          </w:p>
          <w:p w:rsidR="00F969A1" w:rsidRPr="00BF587C" w:rsidRDefault="00F969A1" w:rsidP="00BF587C">
            <w:pPr>
              <w:widowControl w:val="0"/>
              <w:ind w:left="142" w:firstLine="458"/>
              <w:rPr>
                <w:rFonts w:eastAsia="SimSun"/>
                <w:b/>
                <w:lang w:eastAsia="hi-IN" w:bidi="hi-IN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Щепа. Роспись по лубу и дереву. Тиснение и резьба по бересте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Дерево и береста — основные мате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риалы в крестьянском быту. Щепная птица счастья — птица света. Изделия из бересты: короба, хлебницы,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набирухи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для ягод, туеса — творения искус</w:t>
            </w:r>
            <w:r w:rsidRPr="00BF587C">
              <w:rPr>
                <w:rFonts w:eastAsia="SimSun"/>
                <w:lang w:eastAsia="hi-IN" w:bidi="hi-IN"/>
              </w:rPr>
              <w:softHyphen/>
              <w:t>ных мастеров. Резное узорочье берестя</w:t>
            </w:r>
            <w:r w:rsidRPr="00BF587C">
              <w:rPr>
                <w:rFonts w:eastAsia="SimSun"/>
                <w:lang w:eastAsia="hi-IN" w:bidi="hi-IN"/>
              </w:rPr>
              <w:softHyphen/>
              <w:t>ных изделий.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Мезенская роспись в украшении бе</w:t>
            </w:r>
            <w:r w:rsidRPr="00BF587C">
              <w:rPr>
                <w:rFonts w:eastAsia="SimSun"/>
                <w:lang w:eastAsia="hi-IN" w:bidi="hi-IN"/>
              </w:rPr>
              <w:softHyphen/>
              <w:t>рестяной деревянной утвари Русского Севера, ее своеобразие.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Изысканный графический орнамент мезенской росписи, ее праздничная де</w:t>
            </w:r>
            <w:r w:rsidRPr="00BF587C">
              <w:rPr>
                <w:rFonts w:eastAsia="SimSun"/>
                <w:lang w:eastAsia="hi-IN" w:bidi="hi-IN"/>
              </w:rPr>
              <w:softHyphen/>
              <w:t>коративность. Сочетание красно-ко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ричневого, красного, зеленого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замалевка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с графической линией — черным перьевым контуром.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Создание эскиза одного из предметов промысла, украшение этого предмета в стиле данного про</w:t>
            </w:r>
            <w:r w:rsidRPr="00BF587C">
              <w:rPr>
                <w:rFonts w:eastAsia="SimSun"/>
                <w:lang w:eastAsia="hi-IN" w:bidi="hi-IN"/>
              </w:rPr>
              <w:softHyphen/>
              <w:t>мысла.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2. Создание формы туеса (или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ка</w:t>
            </w:r>
            <w:r w:rsidRPr="00BF587C">
              <w:rPr>
                <w:rFonts w:eastAsia="SimSun"/>
                <w:lang w:eastAsia="hi-IN" w:bidi="hi-IN"/>
              </w:rPr>
              <w:softHyphen/>
              <w:t>рандашницы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) из плотной бумаги (мож</w:t>
            </w:r>
            <w:r w:rsidRPr="00BF587C">
              <w:rPr>
                <w:rFonts w:eastAsia="SimSun"/>
                <w:lang w:eastAsia="hi-IN" w:bidi="hi-IN"/>
              </w:rPr>
              <w:softHyphen/>
              <w:t>но сделать прорезную форму из бумаги коричневого тона и вставить внутрь цветной фон).</w:t>
            </w:r>
          </w:p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карандаш, бумага; кар</w:t>
            </w:r>
            <w:r w:rsidRPr="00BF587C">
              <w:rPr>
                <w:rFonts w:eastAsia="SimSun"/>
                <w:lang w:eastAsia="hi-IN" w:bidi="hi-IN"/>
              </w:rPr>
              <w:softHyphen/>
              <w:t>тон, бумага коричневого тона, цветная бумага, ножницы, клей.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Выражать </w:t>
            </w:r>
            <w:r w:rsidRPr="00BF587C">
              <w:rPr>
                <w:rFonts w:eastAsia="SimSun"/>
                <w:lang w:eastAsia="hi-IN" w:bidi="hi-IN"/>
              </w:rPr>
              <w:t>свое личное отношение, эстетически оценивать изделия мастеров Русского Севера.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Объяснять, </w:t>
            </w:r>
            <w:r w:rsidRPr="00BF587C">
              <w:rPr>
                <w:rFonts w:eastAsia="SimSun"/>
                <w:lang w:eastAsia="hi-IN" w:bidi="hi-IN"/>
              </w:rPr>
              <w:t>что значит единство материала, формы и декора в берестяной и деревянной утвари.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Различать и называть </w:t>
            </w:r>
            <w:r w:rsidRPr="00BF587C">
              <w:rPr>
                <w:rFonts w:eastAsia="SimSun"/>
                <w:lang w:eastAsia="hi-IN" w:bidi="hi-IN"/>
              </w:rPr>
              <w:t>характерные особенности мезенской деревянной росписи, ее ярко выраженную графи</w:t>
            </w:r>
            <w:r w:rsidRPr="00BF587C">
              <w:rPr>
                <w:rFonts w:eastAsia="SimSun"/>
                <w:lang w:eastAsia="hi-IN" w:bidi="hi-IN"/>
              </w:rPr>
              <w:softHyphen/>
              <w:t>ческую орнаментику.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Осваивать </w:t>
            </w:r>
            <w:r w:rsidRPr="00BF587C">
              <w:rPr>
                <w:rFonts w:eastAsia="SimSun"/>
                <w:lang w:eastAsia="hi-IN" w:bidi="hi-IN"/>
              </w:rPr>
              <w:t>основные приемы росписи.</w:t>
            </w:r>
          </w:p>
          <w:p w:rsidR="00F969A1" w:rsidRPr="00BF587C" w:rsidRDefault="00F969A1" w:rsidP="001B6877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 xml:space="preserve">композицию росписи или ее фрагмент в традиции мезенской росписи. </w:t>
            </w:r>
          </w:p>
          <w:p w:rsidR="00F969A1" w:rsidRPr="00BF587C" w:rsidRDefault="00F969A1" w:rsidP="00BF587C">
            <w:pPr>
              <w:widowControl w:val="0"/>
              <w:ind w:left="142" w:firstLine="458"/>
              <w:rPr>
                <w:rFonts w:eastAsia="SimSun"/>
                <w:b/>
                <w:lang w:eastAsia="hi-IN" w:bidi="hi-IN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i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 xml:space="preserve">Роль народных художественных промыслов в современной жизни </w:t>
            </w:r>
            <w:r w:rsidRPr="00BF587C">
              <w:rPr>
                <w:rFonts w:eastAsia="SimSun"/>
                <w:i/>
                <w:lang w:eastAsia="hi-IN" w:bidi="hi-IN"/>
              </w:rPr>
              <w:t>(обобщение темы)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1B6877">
            <w:pPr>
              <w:widowControl w:val="0"/>
              <w:tabs>
                <w:tab w:val="center" w:pos="676"/>
              </w:tabs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Выставка работ и беседа на темы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«Традиционные народные промыслы — гордость и достояние национальной отечественной культуры», «Место про</w:t>
            </w:r>
            <w:r w:rsidRPr="00BF587C">
              <w:rPr>
                <w:rFonts w:eastAsia="SimSun"/>
                <w:lang w:eastAsia="hi-IN" w:bidi="hi-IN"/>
              </w:rPr>
              <w:softHyphen/>
              <w:t>изведений традиционных народных промыслов в современной жизни, бы</w:t>
            </w:r>
            <w:r w:rsidRPr="00BF587C">
              <w:rPr>
                <w:rFonts w:eastAsia="SimSun"/>
                <w:lang w:eastAsia="hi-IN" w:bidi="hi-IN"/>
              </w:rPr>
              <w:softHyphen/>
              <w:t>ту», «Промыслы как искусство художе</w:t>
            </w:r>
            <w:r w:rsidRPr="00BF587C">
              <w:rPr>
                <w:rFonts w:eastAsia="SimSun"/>
                <w:lang w:eastAsia="hi-IN" w:bidi="hi-IN"/>
              </w:rPr>
              <w:softHyphen/>
              <w:t>ственного сувенира».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Традиционные народные промыслы, о которых не шел разговор на уроках (представление этих промыслов поис</w:t>
            </w:r>
            <w:r w:rsidRPr="00BF587C">
              <w:rPr>
                <w:rFonts w:eastAsia="SimSun"/>
                <w:lang w:eastAsia="hi-IN" w:bidi="hi-IN"/>
              </w:rPr>
              <w:softHyphen/>
              <w:t>ковыми группами).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участие в выступлениях поисковых групп, в занимательной викторине, в систематизации зритель</w:t>
            </w:r>
            <w:r w:rsidRPr="00BF587C">
              <w:rPr>
                <w:rFonts w:eastAsia="SimSun"/>
                <w:lang w:eastAsia="hi-IN" w:bidi="hi-IN"/>
              </w:rPr>
              <w:softHyphen/>
              <w:t>ного материала по определенному признаку.</w:t>
            </w:r>
          </w:p>
          <w:p w:rsidR="00F969A1" w:rsidRPr="00BF587C" w:rsidRDefault="00F969A1" w:rsidP="00BF587C">
            <w:pPr>
              <w:widowControl w:val="0"/>
              <w:tabs>
                <w:tab w:val="center" w:pos="676"/>
              </w:tabs>
              <w:ind w:left="33" w:firstLine="426"/>
              <w:rPr>
                <w:rFonts w:eastAsia="SimSun"/>
                <w:lang w:eastAsia="hi-IN" w:bidi="hi-IN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важность сохранения традиционных художественных про</w:t>
            </w:r>
            <w:r w:rsidRPr="00BF587C">
              <w:rPr>
                <w:rFonts w:eastAsia="SimSun"/>
                <w:lang w:eastAsia="hi-IN" w:bidi="hi-IN"/>
              </w:rPr>
              <w:softHyphen/>
              <w:t>мыслов в современных условиях.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Выявлять </w:t>
            </w:r>
            <w:r w:rsidRPr="00BF587C">
              <w:rPr>
                <w:rFonts w:eastAsia="SimSun"/>
                <w:lang w:eastAsia="hi-IN" w:bidi="hi-IN"/>
              </w:rPr>
              <w:t>общее и особенное в произведениях традиционных художе</w:t>
            </w:r>
            <w:r w:rsidRPr="00BF587C">
              <w:rPr>
                <w:rFonts w:eastAsia="SimSun"/>
                <w:lang w:eastAsia="hi-IN" w:bidi="hi-IN"/>
              </w:rPr>
              <w:softHyphen/>
              <w:t>ственных промыслов.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Различать и называть</w:t>
            </w:r>
            <w:r w:rsidRPr="00BF587C">
              <w:rPr>
                <w:rFonts w:eastAsia="SimSun"/>
                <w:lang w:eastAsia="hi-IN" w:bidi="hi-IN"/>
              </w:rPr>
              <w:t xml:space="preserve"> произведения ведущих центров народных художественных промыслов.</w:t>
            </w:r>
          </w:p>
          <w:p w:rsidR="008C7455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Участвовать</w:t>
            </w:r>
            <w:r w:rsidRPr="00BF587C">
              <w:rPr>
                <w:rFonts w:eastAsia="SimSun"/>
                <w:lang w:eastAsia="hi-IN" w:bidi="hi-IN"/>
              </w:rPr>
              <w:t xml:space="preserve"> в отчете поисковых групп, связанном со сбором и систематизацией художественно-познавательного материала.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Участвовать</w:t>
            </w:r>
            <w:r w:rsidR="008C7455">
              <w:rPr>
                <w:rFonts w:eastAsia="SimSun"/>
                <w:lang w:eastAsia="hi-IN" w:bidi="hi-IN"/>
              </w:rPr>
              <w:t xml:space="preserve"> в презентации </w:t>
            </w:r>
            <w:r w:rsidRPr="00BF587C">
              <w:rPr>
                <w:rFonts w:eastAsia="SimSun"/>
                <w:lang w:eastAsia="hi-IN" w:bidi="hi-IN"/>
              </w:rPr>
              <w:t>выставочных работ.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Анализировать</w:t>
            </w:r>
            <w:r w:rsidRPr="00BF587C">
              <w:rPr>
                <w:rFonts w:eastAsia="SimSun"/>
                <w:lang w:eastAsia="hi-IN" w:bidi="hi-IN"/>
              </w:rPr>
              <w:t xml:space="preserve"> свои творческие работы и работы своих товарищей, созданные по теме «Связь времен в народном искусстве».</w:t>
            </w:r>
          </w:p>
        </w:tc>
      </w:tr>
      <w:tr w:rsidR="00F969A1" w:rsidRPr="00BF587C" w:rsidTr="00BF587C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tabs>
                <w:tab w:val="center" w:pos="676"/>
              </w:tabs>
              <w:snapToGrid w:val="0"/>
              <w:ind w:left="33"/>
              <w:jc w:val="center"/>
              <w:rPr>
                <w:rFonts w:eastAsia="SimSun"/>
                <w:b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Декор — человек, общество, время (12 ч)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Роль декоративных искусств в жизни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Влияние господствующих идей, условий жизни людей разных стран и эпох на образный строй произведений декоративно-прикладного искусства.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Особенности декоративно-прикладного искусства Древнего Египта, Китая, Западной Европы XVII века.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Зачем людям украше</w:t>
            </w:r>
            <w:r w:rsidRPr="00BF587C">
              <w:rPr>
                <w:rFonts w:eastAsia="SimSun"/>
                <w:lang w:eastAsia="hi-IN" w:bidi="hi-IN"/>
              </w:rPr>
              <w:softHyphen/>
              <w:t>ния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Предметы декоративного искусства несут на себе печать определенных человеческих отношений. Украсить — значит наполнить вещь общественно значимым смыслом, определить социальную роль ее хозяина. Эта роль ска</w:t>
            </w:r>
            <w:r w:rsidRPr="00BF587C">
              <w:rPr>
                <w:rFonts w:eastAsia="SimSun"/>
                <w:lang w:eastAsia="hi-IN" w:bidi="hi-IN"/>
              </w:rPr>
              <w:softHyphen/>
              <w:t>зывается на всем образном строе вещи: характере деталей, рисунке орнамента, цветовом строе, композиции.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Особенности украшений воинов, древних охотников, вождя племени, царя и т. д.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рассмотрение и обсужде</w:t>
            </w:r>
            <w:r w:rsidRPr="00BF587C">
              <w:rPr>
                <w:rFonts w:eastAsia="SimSun"/>
                <w:lang w:eastAsia="hi-IN" w:bidi="hi-IN"/>
              </w:rPr>
              <w:softHyphen/>
              <w:t>ние (анализ) разнообразного зритель</w:t>
            </w:r>
            <w:r w:rsidRPr="00BF587C">
              <w:rPr>
                <w:rFonts w:eastAsia="SimSun"/>
                <w:lang w:eastAsia="hi-IN" w:bidi="hi-IN"/>
              </w:rPr>
              <w:softHyphen/>
              <w:t>ного ряда, подобранного по теме; объ</w:t>
            </w:r>
            <w:r w:rsidRPr="00BF587C">
              <w:rPr>
                <w:rFonts w:eastAsia="SimSun"/>
                <w:lang w:eastAsia="hi-IN" w:bidi="hi-IN"/>
              </w:rPr>
              <w:softHyphen/>
              <w:t>яснение особенностей декора костюма людей разного статуса и разных стран.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lang w:eastAsia="hi-IN" w:bidi="hi-IN"/>
              </w:rPr>
              <w:t>смысл декора не только как украшения, но прежде всего как социального знака, определяю</w:t>
            </w:r>
            <w:r w:rsidRPr="00BF587C">
              <w:rPr>
                <w:rFonts w:eastAsia="SimSun"/>
                <w:lang w:eastAsia="hi-IN" w:bidi="hi-IN"/>
              </w:rPr>
              <w:softHyphen/>
              <w:t>щего роль хозяина вещи (носителя, пользователя).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Выявлять </w:t>
            </w:r>
            <w:r w:rsidRPr="00BF587C">
              <w:rPr>
                <w:rFonts w:eastAsia="SimSun"/>
                <w:b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объяснять, </w:t>
            </w:r>
            <w:r w:rsidRPr="00BF587C">
              <w:rPr>
                <w:rFonts w:eastAsia="SimSun"/>
                <w:lang w:eastAsia="hi-IN" w:bidi="hi-IN"/>
              </w:rPr>
              <w:t>в чем заключается связь содержания с формой его воплощения в произведениях деко</w:t>
            </w:r>
            <w:r w:rsidRPr="00BF587C">
              <w:rPr>
                <w:rFonts w:eastAsia="SimSun"/>
                <w:lang w:eastAsia="hi-IN" w:bidi="hi-IN"/>
              </w:rPr>
              <w:softHyphen/>
              <w:t>ративно-прикладного искусства.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Участвовать </w:t>
            </w:r>
            <w:r w:rsidRPr="00BF587C">
              <w:rPr>
                <w:rFonts w:eastAsia="SimSun"/>
                <w:lang w:eastAsia="hi-IN" w:bidi="hi-IN"/>
              </w:rPr>
              <w:t>в диалоге о том, зачем людям украшения, что значит украсить вещь.</w:t>
            </w:r>
          </w:p>
          <w:p w:rsidR="00F969A1" w:rsidRPr="00BF587C" w:rsidRDefault="00F969A1" w:rsidP="00BF587C">
            <w:pPr>
              <w:widowControl w:val="0"/>
              <w:ind w:left="142" w:firstLine="458"/>
              <w:rPr>
                <w:rFonts w:eastAsia="SimSun"/>
                <w:b/>
                <w:lang w:eastAsia="hi-IN" w:bidi="hi-IN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Роль декоративного искусства в жизни древнего общества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Роль декоративно-прикладного ис</w:t>
            </w:r>
            <w:r w:rsidRPr="00BF587C">
              <w:rPr>
                <w:rFonts w:eastAsia="SimSun"/>
                <w:lang w:eastAsia="hi-IN" w:bidi="hi-IN"/>
              </w:rPr>
              <w:softHyphen/>
              <w:t>кусства в Древнем Египте. Подчеркива</w:t>
            </w:r>
            <w:r w:rsidRPr="00BF587C">
              <w:rPr>
                <w:rFonts w:eastAsia="SimSun"/>
                <w:lang w:eastAsia="hi-IN" w:bidi="hi-IN"/>
              </w:rPr>
              <w:softHyphen/>
              <w:t>ние власти, могущества, знатности еги</w:t>
            </w:r>
            <w:r w:rsidRPr="00BF587C">
              <w:rPr>
                <w:rFonts w:eastAsia="SimSun"/>
                <w:lang w:eastAsia="hi-IN" w:bidi="hi-IN"/>
              </w:rPr>
              <w:softHyphen/>
              <w:t>петских фараонов с помощью декора</w:t>
            </w:r>
            <w:r w:rsidRPr="00BF587C">
              <w:rPr>
                <w:rFonts w:eastAsia="SimSun"/>
                <w:lang w:eastAsia="hi-IN" w:bidi="hi-IN"/>
              </w:rPr>
              <w:softHyphen/>
              <w:t>тивного искусства.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Символика элементов декора в произведениях Древнего Египта, их </w:t>
            </w:r>
            <w:r w:rsidRPr="00BF587C">
              <w:rPr>
                <w:rFonts w:eastAsia="SimSun"/>
                <w:lang w:eastAsia="hi-IN" w:bidi="hi-IN"/>
              </w:rPr>
              <w:lastRenderedPageBreak/>
              <w:t>связь с мировоззрением египтян (изображе</w:t>
            </w:r>
            <w:r w:rsidRPr="00BF587C">
              <w:rPr>
                <w:rFonts w:eastAsia="SimSun"/>
                <w:lang w:eastAsia="hi-IN" w:bidi="hi-IN"/>
              </w:rPr>
              <w:softHyphen/>
              <w:t>ние лотоса, жука-скарабея, священной кобры, ладьи вечности, глаза-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уаджета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и др.).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Различие одежд людей высших и низших сословий. Символика цвета в украшениях.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Выполнение эскиза ук</w:t>
            </w:r>
            <w:r w:rsidRPr="00BF587C">
              <w:rPr>
                <w:rFonts w:eastAsia="SimSun"/>
                <w:lang w:eastAsia="hi-IN" w:bidi="hi-IN"/>
              </w:rPr>
              <w:softHyphen/>
              <w:t>рашения (солнечного ожерелья, под</w:t>
            </w:r>
            <w:r w:rsidRPr="00BF587C">
              <w:rPr>
                <w:rFonts w:eastAsia="SimSun"/>
                <w:lang w:eastAsia="hi-IN" w:bidi="hi-IN"/>
              </w:rPr>
              <w:softHyphen/>
              <w:t>вески, нагрудного украшения-пекторали, браслета и др.) или алебастровой вазы; поиск выразительной формы, ук</w:t>
            </w:r>
            <w:r w:rsidRPr="00BF587C">
              <w:rPr>
                <w:rFonts w:eastAsia="SimSun"/>
                <w:lang w:eastAsia="hi-IN" w:bidi="hi-IN"/>
              </w:rPr>
              <w:softHyphen/>
              <w:t>рашение ее узором, в котором исполь</w:t>
            </w:r>
            <w:r w:rsidRPr="00BF587C">
              <w:rPr>
                <w:rFonts w:eastAsia="SimSun"/>
                <w:lang w:eastAsia="hi-IN" w:bidi="hi-IN"/>
              </w:rPr>
              <w:softHyphen/>
              <w:t>зуются характерные знаки-символы.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цветные мелки, гуашь теплых оттенков, кисти.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Нанесение на пластину рисунка- узора и продавливание шариковой ручкой рельефа.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фольга, пластина, ша</w:t>
            </w:r>
            <w:r w:rsidRPr="00BF587C">
              <w:rPr>
                <w:rFonts w:eastAsia="SimSun"/>
                <w:lang w:eastAsia="hi-IN" w:bidi="hi-IN"/>
              </w:rPr>
              <w:softHyphen/>
              <w:t>риковая ручка.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>Эмоционально воспринимать, раз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личать </w:t>
            </w:r>
            <w:r w:rsidRPr="00BF587C">
              <w:rPr>
                <w:rFonts w:eastAsia="SimSun"/>
                <w:lang w:eastAsia="hi-IN" w:bidi="hi-IN"/>
              </w:rPr>
              <w:t xml:space="preserve">по характерным признакам произведения декоративно - прикладного искусства Древнего Египта,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давать </w:t>
            </w:r>
            <w:r w:rsidRPr="00BF587C">
              <w:rPr>
                <w:rFonts w:eastAsia="SimSun"/>
                <w:lang w:eastAsia="hi-IN" w:bidi="hi-IN"/>
              </w:rPr>
              <w:t xml:space="preserve">им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эстетическую оценку.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Выявлять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в произведениях </w:t>
            </w:r>
            <w:r w:rsidRPr="00BF587C">
              <w:rPr>
                <w:rFonts w:eastAsia="SimSun"/>
                <w:bCs/>
                <w:lang w:eastAsia="hi-IN" w:bidi="hi-IN"/>
              </w:rPr>
              <w:lastRenderedPageBreak/>
              <w:t>декоративно - прикладного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искусства связь конструктивных, декоративных и изоб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разительных элементов, а также единство материалов, формы и декора.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Вести поисковую работу </w:t>
            </w:r>
            <w:r w:rsidRPr="00BF587C">
              <w:rPr>
                <w:rFonts w:eastAsia="SimSun"/>
                <w:bCs/>
                <w:lang w:eastAsia="hi-IN" w:bidi="hi-IN"/>
              </w:rPr>
              <w:t>(подбор познавательного зрительного материа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ла) по декоративно-прикладному искус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ству Древнего Египта.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bCs/>
                <w:lang w:eastAsia="hi-IN" w:bidi="hi-IN"/>
              </w:rPr>
              <w:t>эскизы украшений (брас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лет, ожерелье, алебастровая ваза) по мотивам декоративно-прикладного ис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кусства Древнего Египта.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Овладевать навыками </w:t>
            </w:r>
            <w:r w:rsidRPr="00BF587C">
              <w:rPr>
                <w:rFonts w:eastAsia="SimSun"/>
                <w:bCs/>
                <w:lang w:eastAsia="hi-IN" w:bidi="hi-IN"/>
              </w:rPr>
              <w:t>декоратив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ного обобщения в процессе выполне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ния практической творческой работы.</w:t>
            </w:r>
          </w:p>
          <w:p w:rsidR="00F969A1" w:rsidRPr="00BF587C" w:rsidRDefault="00F969A1" w:rsidP="00BF587C">
            <w:pPr>
              <w:widowControl w:val="0"/>
              <w:ind w:left="142" w:firstLine="458"/>
              <w:rPr>
                <w:rFonts w:eastAsia="SimSun"/>
                <w:b/>
                <w:lang w:eastAsia="hi-IN" w:bidi="hi-IN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Одежда «говорит» о человеке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Одежда, костюм не только служат практическим целям, но и являются особым знаком — знаком положения человека в обществе, его роли в обще</w:t>
            </w:r>
            <w:r w:rsidRPr="00BF587C">
              <w:rPr>
                <w:rFonts w:eastAsia="SimSun"/>
                <w:lang w:eastAsia="hi-IN" w:bidi="hi-IN"/>
              </w:rPr>
              <w:softHyphen/>
              <w:t>стве.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Декоративно-прикладное искусство Древнего Китая. Строгая регламента</w:t>
            </w:r>
            <w:r w:rsidRPr="00BF587C">
              <w:rPr>
                <w:rFonts w:eastAsia="SimSun"/>
                <w:lang w:eastAsia="hi-IN" w:bidi="hi-IN"/>
              </w:rPr>
              <w:softHyphen/>
              <w:t>ция в одежде у людей разных сословий. Символы императора. Знаки отличия в одежде высших чиновников. Одежды знатных китаянок, их украшения.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Декоративно-прикладное искусство Западной Европы XVII века (эпоха ба</w:t>
            </w:r>
            <w:r w:rsidRPr="00BF587C">
              <w:rPr>
                <w:rFonts w:eastAsia="SimSun"/>
                <w:lang w:eastAsia="hi-IN" w:bidi="hi-IN"/>
              </w:rPr>
              <w:softHyphen/>
              <w:t>рокко), которое было совершенно не похоже на древнеегипетское, древнеки</w:t>
            </w:r>
            <w:r w:rsidRPr="00BF587C">
              <w:rPr>
                <w:rFonts w:eastAsia="SimSun"/>
                <w:lang w:eastAsia="hi-IN" w:bidi="hi-IN"/>
              </w:rPr>
              <w:softHyphen/>
              <w:t>тайское своими формами, орнаменти</w:t>
            </w:r>
            <w:r w:rsidRPr="00BF587C">
              <w:rPr>
                <w:rFonts w:eastAsia="SimSun"/>
                <w:lang w:eastAsia="hi-IN" w:bidi="hi-IN"/>
              </w:rPr>
              <w:softHyphen/>
              <w:t>кой, цветовой гаммой. Однако суть декора (украшений) остается та же выявлять роль людей, их отношения в обществе, а также выявлять и подчер</w:t>
            </w:r>
            <w:r w:rsidRPr="00BF587C">
              <w:rPr>
                <w:rFonts w:eastAsia="SimSun"/>
                <w:lang w:eastAsia="hi-IN" w:bidi="hi-IN"/>
              </w:rPr>
              <w:softHyphen/>
              <w:t>кивать определенные общности людей по классовому, сословному и профес</w:t>
            </w:r>
            <w:r w:rsidRPr="00BF587C">
              <w:rPr>
                <w:rFonts w:eastAsia="SimSun"/>
                <w:lang w:eastAsia="hi-IN" w:bidi="hi-IN"/>
              </w:rPr>
              <w:softHyphen/>
              <w:t>сиональному признакам.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Черты торжественности, параднос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ти, чрезмерной декоративности в декоративно – прикладном искусстве </w:t>
            </w:r>
            <w:r w:rsidRPr="00BF587C">
              <w:rPr>
                <w:rFonts w:eastAsia="SimSun"/>
                <w:lang w:val="en-US" w:eastAsia="hi-IN" w:bidi="hi-IN"/>
              </w:rPr>
              <w:t>XVII</w:t>
            </w:r>
            <w:r w:rsidRPr="00BF587C">
              <w:rPr>
                <w:rFonts w:eastAsia="SimSun"/>
                <w:lang w:eastAsia="hi-IN" w:bidi="hi-IN"/>
              </w:rPr>
              <w:t xml:space="preserve"> в.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Причудливость формы, пышная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горожан.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8C7455">
              <w:rPr>
                <w:rFonts w:eastAsia="SimSun"/>
                <w:i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      </w:r>
          </w:p>
          <w:p w:rsidR="00F969A1" w:rsidRPr="00BF587C" w:rsidRDefault="00F969A1" w:rsidP="008C7455">
            <w:pPr>
              <w:widowControl w:val="0"/>
              <w:tabs>
                <w:tab w:val="center" w:pos="676"/>
              </w:tabs>
              <w:ind w:left="33"/>
              <w:rPr>
                <w:rFonts w:eastAsia="SimSun"/>
                <w:lang w:eastAsia="hi-IN" w:bidi="hi-IN"/>
              </w:rPr>
            </w:pPr>
            <w:r w:rsidRPr="008C7455">
              <w:rPr>
                <w:rFonts w:eastAsia="SimSun"/>
                <w:i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большой лист бумаги, белая бумага, гуашь, большие и маленькие кисти, кусочки ткани, клей, ножницы.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lastRenderedPageBreak/>
              <w:t xml:space="preserve">Высказываться </w:t>
            </w:r>
            <w:r w:rsidRPr="00BF587C">
              <w:rPr>
                <w:rFonts w:eastAsia="SimSun"/>
                <w:lang w:eastAsia="hi-IN" w:bidi="hi-IN"/>
              </w:rPr>
              <w:t>о многообразии форм и декора в одежде народов разных стран и у людей разных сословий.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Участвовать </w:t>
            </w:r>
            <w:r w:rsidRPr="00BF587C">
              <w:rPr>
                <w:rFonts w:eastAsia="SimSun"/>
                <w:lang w:eastAsia="hi-IN" w:bidi="hi-IN"/>
              </w:rPr>
              <w:t>в поисковой деятельности, в подборе зрительного и познавательного материала по теме «Костюм разных социальных групп в разных странах».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Соотносить </w:t>
            </w:r>
            <w:r w:rsidRPr="00BF587C">
              <w:rPr>
                <w:rFonts w:eastAsia="SimSun"/>
                <w:lang w:eastAsia="hi-IN" w:bidi="hi-IN"/>
              </w:rPr>
              <w:t>образный строй одежды с положением ее владельца в обществе.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Участвовать </w:t>
            </w:r>
            <w:r w:rsidRPr="00BF587C">
              <w:rPr>
                <w:rFonts w:eastAsia="SimSun"/>
                <w:lang w:eastAsia="hi-IN" w:bidi="hi-IN"/>
              </w:rPr>
              <w:t>в индивидуальной, групповой, коллективной формах деятельности, связанной с созданием творческой работы.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Передавать </w:t>
            </w:r>
            <w:r w:rsidRPr="00BF587C">
              <w:rPr>
                <w:rFonts w:eastAsia="SimSun"/>
                <w:lang w:eastAsia="hi-IN" w:bidi="hi-IN"/>
              </w:rPr>
              <w:t>в творческой работе цветом, формой, пластикой линий стилевое единство декоративного решения интерьера, предметов быта и одежды людей.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О чем рассказывают нам гербы и эмблемы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Декоративность, орнаментальность, изобразительная условность искусства геральдики.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Первые гербы, которые появились в Западной Европе в Средние века. Роль геральдики в жизни рыцарского общества. Фамильный герб как знак досто</w:t>
            </w:r>
            <w:r w:rsidRPr="00BF587C">
              <w:rPr>
                <w:rFonts w:eastAsia="SimSun"/>
                <w:lang w:eastAsia="hi-IN" w:bidi="hi-IN"/>
              </w:rPr>
              <w:softHyphen/>
              <w:t>инства его владельца, символ чести рода.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Гербы ремесленных цехов в эпоху Средневековья как отражение характе</w:t>
            </w:r>
            <w:r w:rsidRPr="00BF587C">
              <w:rPr>
                <w:rFonts w:eastAsia="SimSun"/>
                <w:lang w:eastAsia="hi-IN" w:bidi="hi-IN"/>
              </w:rPr>
              <w:softHyphen/>
              <w:t>ра их деятельности.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Основные части классического гер</w:t>
            </w:r>
            <w:r w:rsidRPr="00BF587C">
              <w:rPr>
                <w:rFonts w:eastAsia="SimSun"/>
                <w:lang w:eastAsia="hi-IN" w:bidi="hi-IN"/>
              </w:rPr>
              <w:softHyphen/>
              <w:t>ба. Формы щитов, геральдические и негеральдические фигуры, взятые из жизни и мифологии, их символическое значение. Символика цвета в класси</w:t>
            </w:r>
            <w:r w:rsidRPr="00BF587C">
              <w:rPr>
                <w:rFonts w:eastAsia="SimSun"/>
                <w:lang w:eastAsia="hi-IN" w:bidi="hi-IN"/>
              </w:rPr>
              <w:softHyphen/>
              <w:t>ческой геральдике. Составные элемен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ты старинного герба (щит,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щитодержатели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>, корона, шлем, девиз, мантия).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Символы и эмблемы в современном обществе: отличительные знаки государ</w:t>
            </w:r>
            <w:r w:rsidRPr="00BF587C">
              <w:rPr>
                <w:rFonts w:eastAsia="SimSun"/>
                <w:lang w:eastAsia="hi-IN" w:bidi="hi-IN"/>
              </w:rPr>
              <w:softHyphen/>
              <w:t>ства, страны, города, партии, фирмы и др.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Создание эскиза собст</w:t>
            </w:r>
            <w:r w:rsidRPr="00BF587C">
              <w:rPr>
                <w:rFonts w:eastAsia="SimSun"/>
                <w:lang w:eastAsia="hi-IN" w:bidi="hi-IN"/>
              </w:rPr>
              <w:softHyphen/>
              <w:t>венного герба, герба своей семьи: продумывание формы щита, его деле</w:t>
            </w:r>
            <w:r w:rsidRPr="00BF587C">
              <w:rPr>
                <w:rFonts w:eastAsia="SimSun"/>
                <w:lang w:eastAsia="hi-IN" w:bidi="hi-IN"/>
              </w:rPr>
              <w:softHyphen/>
              <w:t>ния, использование языка символов.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Изображение эмблемы класса, школы, кабинета или спортивного клуба.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белая и цветная бума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га,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ножницы, клей, гуашь, кисти.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Понимать </w:t>
            </w:r>
            <w:r w:rsidRPr="00BF587C">
              <w:rPr>
                <w:rFonts w:eastAsia="SimSun"/>
                <w:bCs/>
                <w:lang w:eastAsia="hi-IN" w:bidi="hi-IN"/>
              </w:rPr>
              <w:t>смысловое значение изобразительно-декоративных элементов в гербе родного города, в гербах различных русских городов.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Определять, называть </w:t>
            </w:r>
            <w:r w:rsidRPr="00BF587C">
              <w:rPr>
                <w:rFonts w:eastAsia="SimSun"/>
                <w:bCs/>
                <w:lang w:eastAsia="hi-IN" w:bidi="hi-IN"/>
              </w:rPr>
              <w:t>символические элементы герба и использовать их</w:t>
            </w:r>
            <w:r w:rsidR="008C7455">
              <w:rPr>
                <w:rFonts w:eastAsia="SimSun"/>
                <w:bCs/>
                <w:lang w:eastAsia="hi-IN" w:bidi="hi-IN"/>
              </w:rPr>
              <w:t xml:space="preserve"> </w:t>
            </w:r>
            <w:r w:rsidRPr="00BF587C">
              <w:rPr>
                <w:rFonts w:eastAsia="SimSun"/>
                <w:bCs/>
                <w:lang w:eastAsia="hi-IN" w:bidi="hi-IN"/>
              </w:rPr>
              <w:t>при создании собственного проекта герба.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Находить </w:t>
            </w:r>
            <w:r w:rsidRPr="00BF587C">
              <w:rPr>
                <w:rFonts w:eastAsia="SimSun"/>
                <w:bCs/>
                <w:lang w:eastAsia="hi-IN" w:bidi="hi-IN"/>
              </w:rPr>
              <w:t>в рассматриваемых гер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бах связь конструктивного, декоратив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ного и изобразительного элементов.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bCs/>
                <w:lang w:eastAsia="hi-IN" w:bidi="hi-IN"/>
              </w:rPr>
              <w:t>декоративную компози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цию герба (с учетом интересов и увлечений членов своей семьи) или эмблемы, добиваясь лаконичности и обобщенности изображения и цветово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го решения.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i/>
                <w:iCs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 xml:space="preserve">Роль декоративного искусства в жизни человека и общества 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t>(обобщение темы)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Итоговая игра-викторина с привле</w:t>
            </w:r>
            <w:r w:rsidRPr="00BF587C">
              <w:rPr>
                <w:rFonts w:eastAsia="SimSun"/>
                <w:lang w:eastAsia="hi-IN" w:bidi="hi-IN"/>
              </w:rPr>
              <w:softHyphen/>
              <w:t>чением учебно-творческих работ, про</w:t>
            </w:r>
            <w:r w:rsidRPr="00BF587C">
              <w:rPr>
                <w:rFonts w:eastAsia="SimSun"/>
                <w:lang w:eastAsia="hi-IN" w:bidi="hi-IN"/>
              </w:rPr>
              <w:softHyphen/>
              <w:t>изведений декоративно-прикладного искусства разных времен, художествен</w:t>
            </w:r>
            <w:r w:rsidRPr="00BF587C">
              <w:rPr>
                <w:rFonts w:eastAsia="SimSun"/>
                <w:lang w:eastAsia="hi-IN" w:bidi="hi-IN"/>
              </w:rPr>
              <w:softHyphen/>
              <w:t>ных открыток, репродукций и слайдов, собранных поисковыми группами.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Выполнение различных аналитически-творческих заданий, на</w:t>
            </w:r>
            <w:r w:rsidRPr="00BF587C">
              <w:rPr>
                <w:rFonts w:eastAsia="SimSun"/>
                <w:lang w:eastAsia="hi-IN" w:bidi="hi-IN"/>
              </w:rPr>
              <w:softHyphen/>
              <w:t>пример, рассмотреть костюмы и опреде</w:t>
            </w:r>
            <w:r w:rsidRPr="00BF587C">
              <w:rPr>
                <w:rFonts w:eastAsia="SimSun"/>
                <w:lang w:eastAsia="hi-IN" w:bidi="hi-IN"/>
              </w:rPr>
              <w:softHyphen/>
              <w:t>лить их владельцев, увидеть неточнос</w:t>
            </w:r>
            <w:r w:rsidRPr="00BF587C">
              <w:rPr>
                <w:rFonts w:eastAsia="SimSun"/>
                <w:lang w:eastAsia="hi-IN" w:bidi="hi-IN"/>
              </w:rPr>
              <w:softHyphen/>
              <w:t>ти, которые допустил художник при изображении костюма, или системати</w:t>
            </w:r>
            <w:r w:rsidRPr="00BF587C">
              <w:rPr>
                <w:rFonts w:eastAsia="SimSun"/>
                <w:lang w:eastAsia="hi-IN" w:bidi="hi-IN"/>
              </w:rPr>
              <w:softHyphen/>
              <w:t>зировать зрительный материал (предме</w:t>
            </w:r>
            <w:r w:rsidRPr="00BF587C">
              <w:rPr>
                <w:rFonts w:eastAsia="SimSun"/>
                <w:lang w:eastAsia="hi-IN" w:bidi="hi-IN"/>
              </w:rPr>
              <w:softHyphen/>
              <w:t>ты быта, костюм, архитектура) по сти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листическому признаку. 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Посещение музея декоративно-прикладного искус</w:t>
            </w:r>
            <w:r w:rsidRPr="00BF587C">
              <w:rPr>
                <w:rFonts w:eastAsia="SimSun"/>
                <w:lang w:eastAsia="hi-IN" w:bidi="hi-IN"/>
              </w:rPr>
              <w:softHyphen/>
              <w:t>ства, выставки произведений современ</w:t>
            </w:r>
            <w:r w:rsidRPr="00BF587C">
              <w:rPr>
                <w:rFonts w:eastAsia="SimSun"/>
                <w:lang w:eastAsia="hi-IN" w:bidi="hi-IN"/>
              </w:rPr>
              <w:softHyphen/>
              <w:t>ных мастеров декоративно-прикладного искусства.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Участвовать </w:t>
            </w:r>
            <w:r w:rsidRPr="00BF587C">
              <w:rPr>
                <w:rFonts w:eastAsia="SimSun"/>
                <w:lang w:eastAsia="hi-IN" w:bidi="hi-IN"/>
              </w:rPr>
              <w:t>в итоговой игре-викторине с активным привлечением зри</w:t>
            </w:r>
            <w:r w:rsidRPr="00BF587C">
              <w:rPr>
                <w:rFonts w:eastAsia="SimSun"/>
                <w:lang w:eastAsia="hi-IN" w:bidi="hi-IN"/>
              </w:rPr>
              <w:softHyphen/>
              <w:t>тельного материала по декоративно</w:t>
            </w:r>
            <w:r w:rsidRPr="00BF587C">
              <w:rPr>
                <w:rFonts w:eastAsia="SimSun"/>
                <w:lang w:eastAsia="hi-IN" w:bidi="hi-IN"/>
              </w:rPr>
              <w:softHyphen/>
            </w:r>
            <w:r w:rsidR="008C7455">
              <w:rPr>
                <w:rFonts w:eastAsia="SimSun"/>
                <w:lang w:eastAsia="hi-IN" w:bidi="hi-IN"/>
              </w:rPr>
              <w:t>-</w:t>
            </w:r>
            <w:r w:rsidRPr="00BF587C">
              <w:rPr>
                <w:rFonts w:eastAsia="SimSun"/>
                <w:lang w:eastAsia="hi-IN" w:bidi="hi-IN"/>
              </w:rPr>
              <w:t>прикладному искусству, в творческих заданиях по обобщению изучаемого материала.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Распознавать </w:t>
            </w:r>
            <w:r w:rsidRPr="00BF587C">
              <w:rPr>
                <w:rFonts w:eastAsia="SimSun"/>
                <w:b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систематизиро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вать </w:t>
            </w:r>
            <w:r w:rsidRPr="00BF587C">
              <w:rPr>
                <w:rFonts w:eastAsia="SimSun"/>
                <w:lang w:eastAsia="hi-IN" w:bidi="hi-IN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Соотносить </w:t>
            </w:r>
            <w:r w:rsidRPr="00BF587C">
              <w:rPr>
                <w:rFonts w:eastAsia="SimSun"/>
                <w:lang w:eastAsia="hi-IN" w:bidi="hi-IN"/>
              </w:rPr>
              <w:t>костюм, его образный строй с владельцем.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Размышлять </w:t>
            </w:r>
            <w:r w:rsidRPr="00BF587C">
              <w:rPr>
                <w:rFonts w:eastAsia="SimSun"/>
                <w:b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вести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диалог </w:t>
            </w:r>
            <w:r w:rsidRPr="00BF587C">
              <w:rPr>
                <w:rFonts w:eastAsia="SimSun"/>
                <w:lang w:eastAsia="hi-IN" w:bidi="hi-IN"/>
              </w:rPr>
              <w:t>об особенностях художественного языка классического декоративно-прикладного искусства и его отличии от искус</w:t>
            </w:r>
            <w:r w:rsidRPr="00BF587C">
              <w:rPr>
                <w:rFonts w:eastAsia="SimSun"/>
                <w:lang w:eastAsia="hi-IN" w:bidi="hi-IN"/>
              </w:rPr>
              <w:softHyphen/>
              <w:t>ства народного (крестьянского).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Использовать </w:t>
            </w:r>
            <w:r w:rsidRPr="00BF587C">
              <w:rPr>
                <w:rFonts w:eastAsia="SimSun"/>
                <w:lang w:eastAsia="hi-IN" w:bidi="hi-IN"/>
              </w:rPr>
              <w:t>в речи новые худо</w:t>
            </w:r>
            <w:r w:rsidRPr="00BF587C">
              <w:rPr>
                <w:rFonts w:eastAsia="SimSun"/>
                <w:lang w:eastAsia="hi-IN" w:bidi="hi-IN"/>
              </w:rPr>
              <w:softHyphen/>
              <w:t>жественные термины.</w:t>
            </w:r>
          </w:p>
        </w:tc>
      </w:tr>
      <w:tr w:rsidR="00F969A1" w:rsidRPr="00BF587C" w:rsidTr="00BF587C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33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Декоративное</w:t>
            </w:r>
            <w:r w:rsidR="008C7455">
              <w:rPr>
                <w:rFonts w:eastAsia="SimSun"/>
                <w:b/>
                <w:bCs/>
                <w:lang w:eastAsia="hi-IN" w:bidi="hi-IN"/>
              </w:rPr>
              <w:t xml:space="preserve"> искусство в современном мире (6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 ч)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Разнообразие современного декоративно-прикладного искусства (керамика, стекло, металл, гобелен, ба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тик и многое другое). Новые черты современного искусства. Выставочное и массовое декоративно-прикладное искусство.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Коллективная работа в конкретном материале — от замысла до воплощения.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Современное выста</w:t>
            </w:r>
            <w:r w:rsidRPr="00BF587C">
              <w:rPr>
                <w:rFonts w:eastAsia="SimSun"/>
                <w:lang w:eastAsia="hi-IN" w:bidi="hi-IN"/>
              </w:rPr>
              <w:softHyphen/>
              <w:t>вочное искусство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Многообразие материалов и техник современного декоративно-прикладно</w:t>
            </w:r>
            <w:r w:rsidRPr="00BF587C">
              <w:rPr>
                <w:rFonts w:eastAsia="SimSun"/>
                <w:lang w:eastAsia="hi-IN" w:bidi="hi-IN"/>
              </w:rPr>
              <w:softHyphen/>
              <w:t>го искусства (художественная керами</w:t>
            </w:r>
            <w:r w:rsidRPr="00BF587C">
              <w:rPr>
                <w:rFonts w:eastAsia="SimSun"/>
                <w:lang w:eastAsia="hi-IN" w:bidi="hi-IN"/>
              </w:rPr>
              <w:softHyphen/>
              <w:t>ка, стекло, металл, гобелен, роспись по ткани, моделирование одежды).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Современное понимание красоты профессиональными художниками — мастерами декоративно-прикладного искусства. Насыщенность произведе</w:t>
            </w:r>
            <w:r w:rsidRPr="00BF587C">
              <w:rPr>
                <w:rFonts w:eastAsia="SimSun"/>
                <w:lang w:eastAsia="hi-IN" w:bidi="hi-IN"/>
              </w:rPr>
              <w:softHyphen/>
              <w:t>ний яркой образностью, причудливой игрой фантазии и воображения.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Пластический язык материала, его роль в создании художественного обра</w:t>
            </w:r>
            <w:r w:rsidRPr="00BF587C">
              <w:rPr>
                <w:rFonts w:eastAsia="SimSun"/>
                <w:lang w:eastAsia="hi-IN" w:bidi="hi-IN"/>
              </w:rPr>
              <w:softHyphen/>
              <w:t>за. Роль выразительных средств (фор</w:t>
            </w:r>
            <w:r w:rsidRPr="00BF587C">
              <w:rPr>
                <w:rFonts w:eastAsia="SimSun"/>
                <w:lang w:eastAsia="hi-IN" w:bidi="hi-IN"/>
              </w:rPr>
              <w:softHyphen/>
              <w:t>ма, линия, пятно, цвет, ритм, фактура) в построении декоративной компози</w:t>
            </w:r>
            <w:r w:rsidRPr="00BF587C">
              <w:rPr>
                <w:rFonts w:eastAsia="SimSun"/>
                <w:lang w:eastAsia="hi-IN" w:bidi="hi-IN"/>
              </w:rPr>
              <w:softHyphen/>
              <w:t>ции в конкретном материале.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Декоративный ансамбль как воз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можность объединения отдельных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предметов в целостный художествен</w:t>
            </w:r>
            <w:r w:rsidRPr="00BF587C">
              <w:rPr>
                <w:rFonts w:eastAsia="SimSun"/>
                <w:lang w:eastAsia="hi-IN" w:bidi="hi-IN"/>
              </w:rPr>
              <w:softHyphen/>
              <w:t>ный образ. Творческая интерпретация древних образов народного искусства в работах современных художников.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восприятие (рассматрива</w:t>
            </w:r>
            <w:r w:rsidRPr="00BF587C">
              <w:rPr>
                <w:rFonts w:eastAsia="SimSun"/>
                <w:lang w:eastAsia="hi-IN" w:bidi="hi-IN"/>
              </w:rPr>
              <w:softHyphen/>
              <w:t>ние) различных произведений совре</w:t>
            </w:r>
            <w:r w:rsidRPr="00BF587C">
              <w:rPr>
                <w:rFonts w:eastAsia="SimSun"/>
                <w:lang w:eastAsia="hi-IN" w:bidi="hi-IN"/>
              </w:rPr>
              <w:softHyphen/>
              <w:t>менного декоративного искусства; рас</w:t>
            </w:r>
            <w:r w:rsidRPr="00BF587C">
              <w:rPr>
                <w:rFonts w:eastAsia="SimSun"/>
                <w:lang w:eastAsia="hi-IN" w:bidi="hi-IN"/>
              </w:rPr>
              <w:softHyphen/>
              <w:t>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</w:t>
            </w:r>
            <w:r w:rsidRPr="00BF587C">
              <w:rPr>
                <w:rFonts w:eastAsia="SimSun"/>
                <w:lang w:eastAsia="hi-IN" w:bidi="hi-IN"/>
              </w:rPr>
              <w:softHyphen/>
              <w:t>коративного образа в конкретном мате</w:t>
            </w:r>
            <w:r w:rsidRPr="00BF587C">
              <w:rPr>
                <w:rFonts w:eastAsia="SimSun"/>
                <w:lang w:eastAsia="hi-IN" w:bidi="hi-IN"/>
              </w:rPr>
              <w:softHyphen/>
              <w:t>риале, с пониманием выражения «про</w:t>
            </w:r>
            <w:r w:rsidRPr="00BF587C">
              <w:rPr>
                <w:rFonts w:eastAsia="SimSun"/>
                <w:lang w:eastAsia="hi-IN" w:bidi="hi-IN"/>
              </w:rPr>
              <w:softHyphen/>
              <w:t>изведение говорит языком материала».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Ориентироваться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в широком разнообразии современного декоративно-прикладного искусства,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различать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по материалам, технике исполнения художественное стекло, керамику, ковку, литье, гобелен и т. д.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Выявлять и называть </w:t>
            </w:r>
            <w:r w:rsidRPr="00BF587C">
              <w:rPr>
                <w:rFonts w:eastAsia="SimSun"/>
                <w:bCs/>
                <w:lang w:eastAsia="hi-IN" w:bidi="hi-IN"/>
              </w:rPr>
              <w:t>характерные особенности современного декоративно-прикладного искусства.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Высказываться </w:t>
            </w:r>
            <w:r w:rsidRPr="00BF587C">
              <w:rPr>
                <w:rFonts w:eastAsia="SimSun"/>
                <w:bCs/>
                <w:lang w:eastAsia="hi-IN" w:bidi="hi-IN"/>
              </w:rPr>
              <w:t>по поводу роли выразительных средств и пластического языка материала в построении декоративного образа.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Находить и определять </w:t>
            </w:r>
            <w:r w:rsidRPr="00BF587C">
              <w:rPr>
                <w:rFonts w:eastAsia="SimSun"/>
                <w:bCs/>
                <w:lang w:eastAsia="hi-IN" w:bidi="hi-IN"/>
              </w:rPr>
              <w:t>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ство материала, формы и декора.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Использовать </w:t>
            </w:r>
            <w:r w:rsidRPr="00BF587C">
              <w:rPr>
                <w:rFonts w:eastAsia="SimSun"/>
                <w:bCs/>
                <w:lang w:eastAsia="hi-IN" w:bidi="hi-IN"/>
              </w:rPr>
              <w:t>в речи новые терми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ны, связанные декоративно-приклад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ным </w:t>
            </w:r>
            <w:r w:rsidRPr="00BF587C">
              <w:rPr>
                <w:rFonts w:eastAsia="SimSun"/>
                <w:bCs/>
                <w:lang w:eastAsia="hi-IN" w:bidi="hi-IN"/>
              </w:rPr>
              <w:lastRenderedPageBreak/>
              <w:t>искусством.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отличия современного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декоративно-прикладного искусства от традиционного народного искусства</w:t>
            </w:r>
          </w:p>
        </w:tc>
      </w:tr>
      <w:tr w:rsidR="00F969A1" w:rsidRPr="00BF587C" w:rsidTr="00BF587C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Ты сам — мастер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Коллективная реализация в конк</w:t>
            </w:r>
            <w:r w:rsidRPr="00BF587C">
              <w:rPr>
                <w:rFonts w:eastAsia="SimSun"/>
                <w:lang w:eastAsia="hi-IN" w:bidi="hi-IN"/>
              </w:rPr>
              <w:softHyphen/>
              <w:t>ретном материале разнообразных твор</w:t>
            </w:r>
            <w:r w:rsidRPr="00BF587C">
              <w:rPr>
                <w:rFonts w:eastAsia="SimSun"/>
                <w:lang w:eastAsia="hi-IN" w:bidi="hi-IN"/>
              </w:rPr>
              <w:softHyphen/>
              <w:t>ческих замыслов.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Технология работы с выбранным материалом (плетение, коллаж, керами</w:t>
            </w:r>
            <w:r w:rsidRPr="00BF587C">
              <w:rPr>
                <w:rFonts w:eastAsia="SimSun"/>
                <w:lang w:eastAsia="hi-IN" w:bidi="hi-IN"/>
              </w:rPr>
              <w:softHyphen/>
              <w:t>ческий рельеф, роспись по дереву и т. д.), постепенное, поэтапное выпол</w:t>
            </w:r>
            <w:r w:rsidRPr="00BF587C">
              <w:rPr>
                <w:rFonts w:eastAsia="SimSun"/>
                <w:lang w:eastAsia="hi-IN" w:bidi="hi-IN"/>
              </w:rPr>
              <w:softHyphen/>
              <w:t>нение задуманного панно. Выполнение «картона», т. е. эскиза будущей работы в натуральную величину. Деление об</w:t>
            </w:r>
            <w:r w:rsidRPr="00BF587C">
              <w:rPr>
                <w:rFonts w:eastAsia="SimSun"/>
                <w:lang w:eastAsia="hi-IN" w:bidi="hi-IN"/>
              </w:rPr>
              <w:softHyphen/>
              <w:t>щей композиции на фрагменты. Соеди</w:t>
            </w:r>
            <w:r w:rsidRPr="00BF587C">
              <w:rPr>
                <w:rFonts w:eastAsia="SimSun"/>
                <w:lang w:eastAsia="hi-IN" w:bidi="hi-IN"/>
              </w:rPr>
              <w:softHyphen/>
              <w:t>нение готовых фрагментов в более крупные блоки. Их монтаж в общее де</w:t>
            </w:r>
            <w:r w:rsidRPr="00BF587C">
              <w:rPr>
                <w:rFonts w:eastAsia="SimSun"/>
                <w:lang w:eastAsia="hi-IN" w:bidi="hi-IN"/>
              </w:rPr>
              <w:softHyphen/>
              <w:t>коративное панно.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Лоскутная аппликация или коллаж.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Декоративные игрушки из мочала.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Витраж в оформлении интерьера школы.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Нарядные декоративные вазы.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Декоративные куклы.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>1. Выполнение творческих работ в разных материалах и техниках.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Участие в отчетной выставке работ по декоративно – прикладному искусству на тему: «Украсим школу своими руками».</w:t>
            </w:r>
          </w:p>
          <w:p w:rsidR="00F969A1" w:rsidRPr="00BF587C" w:rsidRDefault="00F969A1" w:rsidP="008C7455">
            <w:pPr>
              <w:widowControl w:val="0"/>
              <w:ind w:left="33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lang w:eastAsia="hi-IN" w:bidi="hi-IN"/>
              </w:rPr>
              <w:t xml:space="preserve">Материалы: </w:t>
            </w:r>
            <w:r w:rsidRPr="00BF587C">
              <w:rPr>
                <w:rFonts w:eastAsia="SimSun"/>
                <w:lang w:eastAsia="hi-IN" w:bidi="hi-IN"/>
              </w:rPr>
              <w:t>материалы для аппликации и коллажа, мочало, цветная бумага, веревка и шпагат, кусочки тканей и меха, ленты, бусинки и т.п.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Разрабатывать, создавать </w:t>
            </w:r>
            <w:r w:rsidRPr="00BF587C">
              <w:rPr>
                <w:rFonts w:eastAsia="SimSun"/>
                <w:bCs/>
                <w:lang w:eastAsia="hi-IN" w:bidi="hi-IN"/>
              </w:rPr>
              <w:t>эскизы коллективных панно, витражей, коллажей, декоративных украшений интерьеров школы.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Пользоваться </w:t>
            </w:r>
            <w:r w:rsidRPr="00BF587C">
              <w:rPr>
                <w:rFonts w:eastAsia="SimSun"/>
                <w:bCs/>
                <w:lang w:eastAsia="hi-IN" w:bidi="hi-IN"/>
              </w:rPr>
              <w:t>языком декоративно-прикладного искусства, принципами декоративного обобщения в процессе выполнения практической творческой работы.</w:t>
            </w:r>
          </w:p>
        </w:tc>
      </w:tr>
    </w:tbl>
    <w:p w:rsidR="00F969A1" w:rsidRPr="00C054B3" w:rsidRDefault="00F969A1" w:rsidP="00BF587C">
      <w:pPr>
        <w:jc w:val="both"/>
        <w:rPr>
          <w:rFonts w:eastAsia="SimSun"/>
          <w:kern w:val="1"/>
          <w:lang w:eastAsia="ar-SA"/>
        </w:rPr>
      </w:pPr>
    </w:p>
    <w:p w:rsidR="0003660E" w:rsidRPr="00C054B3" w:rsidRDefault="0003660E" w:rsidP="00BF587C">
      <w:pPr>
        <w:jc w:val="both"/>
        <w:rPr>
          <w:rFonts w:eastAsia="SimSun"/>
          <w:kern w:val="1"/>
          <w:lang w:eastAsia="ar-SA"/>
        </w:rPr>
      </w:pPr>
    </w:p>
    <w:tbl>
      <w:tblPr>
        <w:tblW w:w="1095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2552"/>
        <w:gridCol w:w="4111"/>
        <w:gridCol w:w="4247"/>
        <w:gridCol w:w="25"/>
        <w:gridCol w:w="20"/>
      </w:tblGrid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Программное содержание </w:t>
            </w:r>
          </w:p>
          <w:p w:rsidR="00F969A1" w:rsidRPr="00BF587C" w:rsidRDefault="00F969A1" w:rsidP="00BF587C">
            <w:pPr>
              <w:widowControl w:val="0"/>
              <w:ind w:left="142" w:firstLine="709"/>
              <w:jc w:val="center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Тематическое планирование</w:t>
            </w:r>
          </w:p>
          <w:p w:rsidR="00F969A1" w:rsidRPr="00BF587C" w:rsidRDefault="00F969A1" w:rsidP="00BF587C">
            <w:pPr>
              <w:widowControl w:val="0"/>
              <w:ind w:left="142" w:firstLine="709"/>
              <w:jc w:val="center"/>
              <w:rPr>
                <w:rFonts w:eastAsia="SimSun"/>
                <w:lang w:eastAsia="hi-IN" w:bidi="hi-IN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Характеристика </w:t>
            </w:r>
            <w:r w:rsidR="002E54B8">
              <w:rPr>
                <w:rFonts w:eastAsia="SimSun"/>
                <w:b/>
                <w:bCs/>
                <w:lang w:eastAsia="hi-IN" w:bidi="hi-IN"/>
              </w:rPr>
              <w:t xml:space="preserve">основных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видов деятельности учащихся (универсальные учебные действия)</w:t>
            </w:r>
          </w:p>
          <w:p w:rsidR="00F969A1" w:rsidRPr="00BF587C" w:rsidRDefault="00F969A1" w:rsidP="00BF587C">
            <w:pPr>
              <w:widowControl w:val="0"/>
              <w:ind w:left="142" w:firstLine="709"/>
              <w:jc w:val="center"/>
              <w:rPr>
                <w:rFonts w:eastAsia="SimSun"/>
                <w:lang w:eastAsia="hi-IN" w:bidi="hi-IN"/>
              </w:rPr>
            </w:pPr>
          </w:p>
        </w:tc>
      </w:tr>
      <w:tr w:rsidR="00F969A1" w:rsidRPr="00BF587C" w:rsidTr="008C7455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 w:firstLine="709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6 класс</w:t>
            </w:r>
          </w:p>
          <w:p w:rsidR="00F969A1" w:rsidRPr="00BF587C" w:rsidRDefault="00F969A1" w:rsidP="00BF587C">
            <w:pPr>
              <w:widowControl w:val="0"/>
              <w:snapToGrid w:val="0"/>
              <w:ind w:left="142" w:firstLine="709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ИЗОБРАЗИТЕЛЬНОЕ </w:t>
            </w:r>
            <w:r w:rsidR="007424DF">
              <w:rPr>
                <w:rFonts w:eastAsia="SimSun"/>
                <w:b/>
                <w:bCs/>
                <w:lang w:eastAsia="hi-IN" w:bidi="hi-IN"/>
              </w:rPr>
              <w:t>ИСКУССТВО В ЖИЗНИ ЧЕЛОВЕКА (34 ч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)</w:t>
            </w:r>
          </w:p>
          <w:p w:rsidR="00F969A1" w:rsidRPr="00BF587C" w:rsidRDefault="00F969A1" w:rsidP="008C7455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Роль и значение изобразительного искусства в жизни человека. Понятия «художественный образ» и «зри</w:t>
            </w:r>
            <w:r w:rsidRPr="00BF587C">
              <w:rPr>
                <w:rFonts w:eastAsia="SimSun"/>
                <w:lang w:eastAsia="hi-IN" w:bidi="hi-IN"/>
              </w:rPr>
              <w:softHyphen/>
              <w:t>мый образ мира». Изменчивость восприятия картины мира. Искусство изображения как способ художест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венного познания.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Культуростроительная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роль изобразительного искусства, выражение ценностного отноше</w:t>
            </w:r>
            <w:r w:rsidRPr="00BF587C">
              <w:rPr>
                <w:rFonts w:eastAsia="SimSun"/>
                <w:lang w:eastAsia="hi-IN" w:bidi="hi-IN"/>
              </w:rPr>
              <w:softHyphen/>
              <w:t>ния к миру через искусство. Изменчивость языка изобразительного искусства как части процесса развития общечеловеческой культуры. Различные уровни восприятия произведений искусства.</w:t>
            </w:r>
          </w:p>
          <w:p w:rsidR="00F969A1" w:rsidRPr="00BF587C" w:rsidRDefault="00F969A1" w:rsidP="008C7455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Виды изобразительного искусства и основы его образного языка.</w:t>
            </w:r>
          </w:p>
          <w:p w:rsidR="00F969A1" w:rsidRPr="00BF587C" w:rsidRDefault="00F969A1" w:rsidP="008C7455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Жанры в изобразительном искусстве. Натюрморт. Пейзаж. Портрет. Восприятие искусства.</w:t>
            </w:r>
          </w:p>
          <w:p w:rsidR="00F969A1" w:rsidRPr="00BF587C" w:rsidRDefault="00F969A1" w:rsidP="008C7455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Шедевры русского и зарубежного изобразительного искусства.</w:t>
            </w:r>
          </w:p>
          <w:p w:rsidR="00F969A1" w:rsidRPr="00BF587C" w:rsidRDefault="00F969A1" w:rsidP="008C7455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Индивидуальные и коллективные практические творческие работы.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b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b/>
                <w:kern w:val="1"/>
                <w:lang w:eastAsia="ar-SA"/>
              </w:rPr>
            </w:pPr>
          </w:p>
        </w:tc>
      </w:tr>
      <w:tr w:rsidR="00F969A1" w:rsidRPr="00BF587C" w:rsidTr="008C7455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 w:firstLine="709"/>
              <w:jc w:val="center"/>
              <w:rPr>
                <w:rFonts w:eastAsia="SimSun"/>
                <w:b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Виды изобразительного искусства и основы образного языка (8 ч)</w:t>
            </w:r>
          </w:p>
          <w:p w:rsidR="00F969A1" w:rsidRPr="00BF587C" w:rsidRDefault="00F969A1" w:rsidP="008C7455">
            <w:pPr>
              <w:widowControl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      </w:r>
          </w:p>
          <w:p w:rsidR="00F969A1" w:rsidRPr="00BF587C" w:rsidRDefault="00F969A1" w:rsidP="008C7455">
            <w:pPr>
              <w:widowControl w:val="0"/>
              <w:snapToGrid w:val="0"/>
              <w:ind w:left="142" w:firstLine="70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Изобразительное искусство. Семья пространственных искусств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Искусство и его виды. Простран</w:t>
            </w:r>
            <w:r w:rsidRPr="00BF587C">
              <w:rPr>
                <w:rFonts w:eastAsia="SimSun"/>
                <w:lang w:eastAsia="hi-IN" w:bidi="hi-IN"/>
              </w:rPr>
              <w:softHyphen/>
              <w:t>ственные и временные виды искусства. Пространственные виды искусства и причины деления их на виды.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Какое место в нашей жизни занимают разные виды деятельности художника, где мы встречаемся с деятельностью ху</w:t>
            </w:r>
            <w:r w:rsidRPr="00BF587C">
              <w:rPr>
                <w:rFonts w:eastAsia="SimSun"/>
                <w:lang w:eastAsia="hi-IN" w:bidi="hi-IN"/>
              </w:rPr>
              <w:softHyphen/>
              <w:t>дожника.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Изобразительные, конструктивные и декоративные виды пространственных искусств и их назначение в жизни лю</w:t>
            </w:r>
            <w:r w:rsidRPr="00BF587C">
              <w:rPr>
                <w:rFonts w:eastAsia="SimSun"/>
                <w:lang w:eastAsia="hi-IN" w:bidi="hi-IN"/>
              </w:rPr>
              <w:softHyphen/>
              <w:t>дей.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Роль пространственных искусств в создании предметно-пространствен</w:t>
            </w:r>
            <w:r w:rsidRPr="00BF587C">
              <w:rPr>
                <w:rFonts w:eastAsia="SimSun"/>
                <w:lang w:eastAsia="hi-IN" w:bidi="hi-IN"/>
              </w:rPr>
              <w:softHyphen/>
              <w:t>ной среды нашей жизни, в организа</w:t>
            </w:r>
            <w:r w:rsidRPr="00BF587C">
              <w:rPr>
                <w:rFonts w:eastAsia="SimSun"/>
                <w:lang w:eastAsia="hi-IN" w:bidi="hi-IN"/>
              </w:rPr>
              <w:softHyphen/>
              <w:t>ции общения людей, в художественном познании и формировании наших об</w:t>
            </w:r>
            <w:r w:rsidRPr="00BF587C">
              <w:rPr>
                <w:rFonts w:eastAsia="SimSun"/>
                <w:lang w:eastAsia="hi-IN" w:bidi="hi-IN"/>
              </w:rPr>
              <w:softHyphen/>
              <w:t>разных представлений о мире.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Виды станкового изобразительного искусства: живопись, графика, скульп</w:t>
            </w:r>
            <w:r w:rsidRPr="00BF587C">
              <w:rPr>
                <w:rFonts w:eastAsia="SimSun"/>
                <w:lang w:eastAsia="hi-IN" w:bidi="hi-IN"/>
              </w:rPr>
              <w:softHyphen/>
              <w:t>тура.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Художник и зритель: художествен</w:t>
            </w:r>
            <w:r w:rsidRPr="00BF587C">
              <w:rPr>
                <w:rFonts w:eastAsia="SimSun"/>
                <w:lang w:eastAsia="hi-IN" w:bidi="hi-IN"/>
              </w:rPr>
              <w:softHyphen/>
              <w:t>ный диалог.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Творческий характер работы худож</w:t>
            </w:r>
            <w:r w:rsidRPr="00BF587C">
              <w:rPr>
                <w:rFonts w:eastAsia="SimSun"/>
                <w:lang w:eastAsia="hi-IN" w:bidi="hi-IN"/>
              </w:rPr>
              <w:softHyphen/>
              <w:t>ника и творческий характер зритель</w:t>
            </w:r>
            <w:r w:rsidRPr="00BF587C">
              <w:rPr>
                <w:rFonts w:eastAsia="SimSun"/>
                <w:lang w:eastAsia="hi-IN" w:bidi="hi-IN"/>
              </w:rPr>
              <w:softHyphen/>
              <w:t>ского восприятия.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Зрительские умения, зрительская культура и творчество зрителя.</w:t>
            </w:r>
          </w:p>
          <w:p w:rsidR="00F969A1" w:rsidRPr="00BF587C" w:rsidRDefault="00F969A1" w:rsidP="008C7455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участие в беседе на тему пластических искусств и деления их на три группы (изобразительные, кон</w:t>
            </w:r>
            <w:r w:rsidRPr="00BF587C">
              <w:rPr>
                <w:rFonts w:eastAsia="SimSun"/>
                <w:lang w:eastAsia="hi-IN" w:bidi="hi-IN"/>
              </w:rPr>
              <w:softHyphen/>
              <w:t>структивные и декоративные).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Называть </w:t>
            </w:r>
            <w:r w:rsidRPr="00BF587C">
              <w:rPr>
                <w:rFonts w:eastAsia="SimSun"/>
                <w:lang w:eastAsia="hi-IN" w:bidi="hi-IN"/>
              </w:rPr>
              <w:t>пространственные и вре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менные виды искусства 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объяснять, </w:t>
            </w:r>
            <w:r w:rsidRPr="00BF587C">
              <w:rPr>
                <w:rFonts w:eastAsia="SimSun"/>
                <w:lang w:eastAsia="hi-IN" w:bidi="hi-IN"/>
              </w:rPr>
              <w:t>в чем состоит различие временных и пространственных видов искусства.</w:t>
            </w:r>
          </w:p>
          <w:p w:rsidR="00F969A1" w:rsidRPr="00BF587C" w:rsidRDefault="00F969A1" w:rsidP="00BF587C">
            <w:pPr>
              <w:rPr>
                <w:rFonts w:eastAsia="SimSun"/>
                <w:kern w:val="1"/>
                <w:lang w:eastAsia="ar-SA"/>
              </w:rPr>
            </w:pPr>
            <w:r w:rsidRPr="00BF587C">
              <w:rPr>
                <w:rFonts w:eastAsia="SimSun"/>
                <w:b/>
                <w:bCs/>
                <w:kern w:val="1"/>
                <w:lang w:eastAsia="ar-SA"/>
              </w:rPr>
              <w:t xml:space="preserve">Характеризовать </w:t>
            </w:r>
            <w:r w:rsidRPr="00BF587C">
              <w:rPr>
                <w:rFonts w:eastAsia="SimSun"/>
                <w:kern w:val="1"/>
                <w:lang w:eastAsia="ar-SA"/>
              </w:rPr>
              <w:t>три группы про</w:t>
            </w:r>
            <w:r w:rsidRPr="00BF587C">
              <w:rPr>
                <w:rFonts w:eastAsia="SimSun"/>
                <w:kern w:val="1"/>
                <w:lang w:eastAsia="ar-SA"/>
              </w:rPr>
              <w:softHyphen/>
              <w:t>странственных искусств: изобразитель</w:t>
            </w:r>
            <w:r w:rsidRPr="00BF587C">
              <w:rPr>
                <w:rFonts w:eastAsia="SimSun"/>
                <w:kern w:val="1"/>
                <w:lang w:eastAsia="ar-SA"/>
              </w:rPr>
              <w:softHyphen/>
              <w:t xml:space="preserve">ные, конструктивные и декоративные, </w:t>
            </w:r>
            <w:r w:rsidRPr="00BF587C">
              <w:rPr>
                <w:rFonts w:eastAsia="SimSun"/>
                <w:b/>
                <w:bCs/>
                <w:kern w:val="1"/>
                <w:lang w:eastAsia="ar-SA"/>
              </w:rPr>
              <w:t xml:space="preserve">объяснять </w:t>
            </w:r>
            <w:r w:rsidRPr="00BF587C">
              <w:rPr>
                <w:rFonts w:eastAsia="SimSun"/>
                <w:kern w:val="1"/>
                <w:lang w:eastAsia="ar-SA"/>
              </w:rPr>
              <w:t>их различное назначение в жизни людей.</w:t>
            </w:r>
          </w:p>
          <w:p w:rsidR="00F969A1" w:rsidRPr="00BF587C" w:rsidRDefault="00F969A1" w:rsidP="008C7455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роль изобразительных искусств в повседневной жизни челове</w:t>
            </w:r>
            <w:r w:rsidRPr="00BF587C">
              <w:rPr>
                <w:rFonts w:eastAsia="SimSun"/>
                <w:lang w:eastAsia="hi-IN" w:bidi="hi-IN"/>
              </w:rPr>
              <w:softHyphen/>
              <w:t>ка, в организации общения людей, в создании среды материального окруже</w:t>
            </w:r>
            <w:r w:rsidRPr="00BF587C">
              <w:rPr>
                <w:rFonts w:eastAsia="SimSun"/>
                <w:lang w:eastAsia="hi-IN" w:bidi="hi-IN"/>
              </w:rPr>
              <w:softHyphen/>
              <w:t>ния, в развитии культуры и представ</w:t>
            </w:r>
            <w:r w:rsidRPr="00BF587C">
              <w:rPr>
                <w:rFonts w:eastAsia="SimSun"/>
                <w:lang w:eastAsia="hi-IN" w:bidi="hi-IN"/>
              </w:rPr>
              <w:softHyphen/>
              <w:t>лений человека о самом себе.</w:t>
            </w:r>
          </w:p>
          <w:p w:rsidR="00F969A1" w:rsidRPr="00BF587C" w:rsidRDefault="00F969A1" w:rsidP="008C7455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представление </w:t>
            </w:r>
            <w:r w:rsidRPr="00BF587C">
              <w:rPr>
                <w:rFonts w:eastAsia="SimSun"/>
                <w:lang w:eastAsia="hi-IN" w:bidi="hi-IN"/>
              </w:rPr>
              <w:t>об изобразительном искусстве как о сфере художественного познания и создания образной картины мира.</w:t>
            </w:r>
          </w:p>
          <w:p w:rsidR="00F969A1" w:rsidRPr="00BF587C" w:rsidRDefault="00F969A1" w:rsidP="008C7455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Рассуждать</w:t>
            </w:r>
            <w:r w:rsidRPr="00BF587C">
              <w:rPr>
                <w:rFonts w:eastAsia="SimSun"/>
                <w:lang w:eastAsia="hi-IN" w:bidi="hi-IN"/>
              </w:rPr>
              <w:t xml:space="preserve"> о роли зрителя в жизни искусства, о зрительских умениях и культуре, о творческой активности зрителя.</w:t>
            </w:r>
          </w:p>
          <w:p w:rsidR="00F969A1" w:rsidRPr="00BF587C" w:rsidRDefault="00F969A1" w:rsidP="008C7455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Характеризовать и объяснять</w:t>
            </w:r>
            <w:r w:rsidRPr="00BF587C">
              <w:rPr>
                <w:rFonts w:eastAsia="SimSun"/>
                <w:lang w:eastAsia="hi-IN" w:bidi="hi-IN"/>
              </w:rPr>
              <w:t xml:space="preserve"> восприятие произведений как творческую деятельность.</w:t>
            </w:r>
          </w:p>
          <w:p w:rsidR="00F969A1" w:rsidRPr="00BF587C" w:rsidRDefault="00F969A1" w:rsidP="008C7455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Уметь определять, </w:t>
            </w:r>
            <w:r w:rsidRPr="00BF587C">
              <w:rPr>
                <w:rFonts w:eastAsia="SimSun"/>
                <w:lang w:eastAsia="hi-IN" w:bidi="hi-IN"/>
              </w:rPr>
              <w:t xml:space="preserve">к какому виду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искусства относится рассматриваемое произведение.</w:t>
            </w:r>
          </w:p>
          <w:p w:rsidR="00F969A1" w:rsidRPr="00BF587C" w:rsidRDefault="00F969A1" w:rsidP="008C7455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Понимать, </w:t>
            </w:r>
            <w:r w:rsidRPr="00BF587C">
              <w:rPr>
                <w:rFonts w:eastAsia="SimSun"/>
                <w:lang w:eastAsia="hi-IN" w:bidi="hi-IN"/>
              </w:rPr>
              <w:t>что восприятие произве</w:t>
            </w:r>
            <w:r w:rsidRPr="00BF587C">
              <w:rPr>
                <w:rFonts w:eastAsia="SimSun"/>
                <w:lang w:eastAsia="hi-IN" w:bidi="hi-IN"/>
              </w:rPr>
              <w:softHyphen/>
              <w:t>дения искусства — творческая деятель</w:t>
            </w:r>
            <w:r w:rsidRPr="00BF587C">
              <w:rPr>
                <w:rFonts w:eastAsia="SimSun"/>
                <w:lang w:eastAsia="hi-IN" w:bidi="hi-IN"/>
              </w:rPr>
              <w:softHyphen/>
              <w:t>ность на основе зрительской культуры, т. е. определенных знаний и умений.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Художественные материалы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Значение особенностей художест</w:t>
            </w:r>
            <w:r w:rsidRPr="00BF587C">
              <w:rPr>
                <w:rFonts w:eastAsia="SimSun"/>
                <w:lang w:eastAsia="hi-IN" w:bidi="hi-IN"/>
              </w:rPr>
              <w:softHyphen/>
              <w:t>венного материала в создании художе</w:t>
            </w:r>
            <w:r w:rsidRPr="00BF587C">
              <w:rPr>
                <w:rFonts w:eastAsia="SimSun"/>
                <w:lang w:eastAsia="hi-IN" w:bidi="hi-IN"/>
              </w:rPr>
              <w:softHyphen/>
              <w:t>ственного образа.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Художественный материал и худо</w:t>
            </w:r>
            <w:r w:rsidRPr="00BF587C">
              <w:rPr>
                <w:rFonts w:eastAsia="SimSun"/>
                <w:lang w:eastAsia="hi-IN" w:bidi="hi-IN"/>
              </w:rPr>
              <w:softHyphen/>
              <w:t>жественный изобразительный язык.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Художественный материал и худо</w:t>
            </w:r>
            <w:r w:rsidRPr="00BF587C">
              <w:rPr>
                <w:rFonts w:eastAsia="SimSun"/>
                <w:lang w:eastAsia="hi-IN" w:bidi="hi-IN"/>
              </w:rPr>
              <w:softHyphen/>
              <w:t>жественная техника.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Основные скульптурные материалы: особенности их выразительности и применения.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Графические материалы и их осо</w:t>
            </w:r>
            <w:r w:rsidRPr="00BF587C">
              <w:rPr>
                <w:rFonts w:eastAsia="SimSun"/>
                <w:lang w:eastAsia="hi-IN" w:bidi="hi-IN"/>
              </w:rPr>
              <w:softHyphen/>
              <w:t>бенности.</w:t>
            </w:r>
          </w:p>
          <w:p w:rsidR="00F969A1" w:rsidRPr="00BF587C" w:rsidRDefault="00F969A1" w:rsidP="008C7455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Живописные материалы. Разные ви</w:t>
            </w:r>
            <w:r w:rsidRPr="00BF587C">
              <w:rPr>
                <w:rFonts w:eastAsia="SimSun"/>
                <w:lang w:eastAsia="hi-IN" w:bidi="hi-IN"/>
              </w:rPr>
              <w:softHyphen/>
              <w:t>ды красок и их применение в разных видах работы художника.</w:t>
            </w:r>
          </w:p>
          <w:p w:rsidR="00F969A1" w:rsidRPr="00BF587C" w:rsidRDefault="00F969A1" w:rsidP="008C7455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композиции с целью исследования художественных возможностей красок (гуашь, акварель, акрил и др.) и графических материа</w:t>
            </w:r>
            <w:r w:rsidRPr="00BF587C">
              <w:rPr>
                <w:rFonts w:eastAsia="SimSun"/>
                <w:lang w:eastAsia="hi-IN" w:bidi="hi-IN"/>
              </w:rPr>
              <w:softHyphen/>
              <w:t>лов (уголь, сангина, перо, тушь, пас</w:t>
            </w:r>
            <w:r w:rsidRPr="00BF587C">
              <w:rPr>
                <w:rFonts w:eastAsia="SimSun"/>
                <w:lang w:eastAsia="hi-IN" w:bidi="hi-IN"/>
              </w:rPr>
              <w:softHyphen/>
              <w:t>тель и др.).</w:t>
            </w:r>
          </w:p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живописные и графи</w:t>
            </w:r>
            <w:r w:rsidRPr="00BF587C">
              <w:rPr>
                <w:rFonts w:eastAsia="SimSun"/>
                <w:lang w:eastAsia="hi-IN" w:bidi="hi-IN"/>
              </w:rPr>
              <w:softHyphen/>
              <w:t>ческие материалы,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C7455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Иметь представление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высказы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ваться </w:t>
            </w:r>
            <w:r w:rsidRPr="00BF587C">
              <w:rPr>
                <w:rFonts w:eastAsia="SimSun"/>
                <w:lang w:eastAsia="hi-IN" w:bidi="hi-IN"/>
              </w:rPr>
              <w:t>о роли художественного мате</w:t>
            </w:r>
            <w:r w:rsidRPr="00BF587C">
              <w:rPr>
                <w:rFonts w:eastAsia="SimSun"/>
                <w:lang w:eastAsia="hi-IN" w:bidi="hi-IN"/>
              </w:rPr>
              <w:softHyphen/>
              <w:t>риала в построении художественного образа.</w:t>
            </w:r>
          </w:p>
          <w:p w:rsidR="00F969A1" w:rsidRPr="00BF587C" w:rsidRDefault="00F969A1" w:rsidP="008C7455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lang w:eastAsia="hi-IN" w:bidi="hi-IN"/>
              </w:rPr>
              <w:t>выразительные особенности различных художествен</w:t>
            </w:r>
            <w:r w:rsidRPr="00BF587C">
              <w:rPr>
                <w:rFonts w:eastAsia="SimSun"/>
                <w:lang w:eastAsia="hi-IN" w:bidi="hi-IN"/>
              </w:rPr>
              <w:softHyphen/>
              <w:t>ных материалов при создании художе</w:t>
            </w:r>
            <w:r w:rsidRPr="00BF587C">
              <w:rPr>
                <w:rFonts w:eastAsia="SimSun"/>
                <w:lang w:eastAsia="hi-IN" w:bidi="hi-IN"/>
              </w:rPr>
              <w:softHyphen/>
              <w:t>ственного образа.</w:t>
            </w:r>
          </w:p>
          <w:p w:rsidR="00F969A1" w:rsidRPr="00BF587C" w:rsidRDefault="00F969A1" w:rsidP="008C7455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давать характеристи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ки </w:t>
            </w:r>
            <w:r w:rsidRPr="00BF587C">
              <w:rPr>
                <w:rFonts w:eastAsia="SimSun"/>
                <w:lang w:eastAsia="hi-IN" w:bidi="hi-IN"/>
              </w:rPr>
              <w:t>основным графическим и живопис</w:t>
            </w:r>
            <w:r w:rsidRPr="00BF587C">
              <w:rPr>
                <w:rFonts w:eastAsia="SimSun"/>
                <w:lang w:eastAsia="hi-IN" w:bidi="hi-IN"/>
              </w:rPr>
              <w:softHyphen/>
              <w:t>ным материалам.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навыки </w:t>
            </w:r>
            <w:r w:rsidRPr="00BF587C">
              <w:rPr>
                <w:rFonts w:eastAsia="SimSun"/>
                <w:lang w:eastAsia="hi-IN" w:bidi="hi-IN"/>
              </w:rPr>
              <w:t>работы гра</w:t>
            </w:r>
            <w:r w:rsidRPr="00BF587C">
              <w:rPr>
                <w:rFonts w:eastAsia="SimSun"/>
                <w:lang w:eastAsia="hi-IN" w:bidi="hi-IN"/>
              </w:rPr>
              <w:softHyphen/>
              <w:t>фическими и живописными материала</w:t>
            </w:r>
            <w:r w:rsidRPr="00BF587C">
              <w:rPr>
                <w:rFonts w:eastAsia="SimSun"/>
                <w:lang w:eastAsia="hi-IN" w:bidi="hi-IN"/>
              </w:rPr>
              <w:softHyphen/>
              <w:t>ми в процессе создания творческой ра</w:t>
            </w:r>
            <w:r w:rsidRPr="00BF587C">
              <w:rPr>
                <w:rFonts w:eastAsia="SimSun"/>
                <w:lang w:eastAsia="hi-IN" w:bidi="hi-IN"/>
              </w:rPr>
              <w:softHyphen/>
              <w:t>боты.</w:t>
            </w:r>
          </w:p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Развивать </w:t>
            </w:r>
            <w:r w:rsidRPr="00BF587C">
              <w:rPr>
                <w:rFonts w:eastAsia="SimSun"/>
                <w:lang w:eastAsia="hi-IN" w:bidi="hi-IN"/>
              </w:rPr>
              <w:t>композиционные навы</w:t>
            </w:r>
            <w:r w:rsidRPr="00BF587C">
              <w:rPr>
                <w:rFonts w:eastAsia="SimSun"/>
                <w:lang w:eastAsia="hi-IN" w:bidi="hi-IN"/>
              </w:rPr>
              <w:softHyphen/>
              <w:t>ки, чувство ритма, вкус в работе с ху</w:t>
            </w:r>
            <w:r w:rsidRPr="00BF587C">
              <w:rPr>
                <w:rFonts w:eastAsia="SimSun"/>
                <w:lang w:eastAsia="hi-IN" w:bidi="hi-IN"/>
              </w:rPr>
              <w:softHyphen/>
              <w:t>дожественными материалами.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Рисунок — основа</w:t>
            </w:r>
          </w:p>
          <w:p w:rsidR="00F969A1" w:rsidRPr="00BF587C" w:rsidRDefault="00F969A1" w:rsidP="00BF587C">
            <w:pPr>
              <w:widowControl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изобразительного</w:t>
            </w:r>
          </w:p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творчества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Рисунок — основа мастерства ху</w:t>
            </w:r>
            <w:r w:rsidRPr="00BF587C">
              <w:rPr>
                <w:rFonts w:eastAsia="SimSun"/>
                <w:lang w:eastAsia="hi-IN" w:bidi="hi-IN"/>
              </w:rPr>
              <w:softHyphen/>
              <w:t>дожника. Виды рисунка. Подготови</w:t>
            </w:r>
            <w:r w:rsidRPr="00BF587C">
              <w:rPr>
                <w:rFonts w:eastAsia="SimSun"/>
                <w:lang w:eastAsia="hi-IN" w:bidi="hi-IN"/>
              </w:rPr>
              <w:softHyphen/>
              <w:t>тельный рисунок как этап в работе над произведением любого вида простран</w:t>
            </w:r>
            <w:r w:rsidRPr="00BF587C">
              <w:rPr>
                <w:rFonts w:eastAsia="SimSun"/>
                <w:lang w:eastAsia="hi-IN" w:bidi="hi-IN"/>
              </w:rPr>
              <w:softHyphen/>
              <w:t>ственных искусств.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Зарисовка. Набросок. Учебный ри</w:t>
            </w:r>
            <w:r w:rsidRPr="00BF587C">
              <w:rPr>
                <w:rFonts w:eastAsia="SimSun"/>
                <w:lang w:eastAsia="hi-IN" w:bidi="hi-IN"/>
              </w:rPr>
              <w:softHyphen/>
              <w:t>сунок. Творческий рисунок как само</w:t>
            </w:r>
            <w:r w:rsidRPr="00BF587C">
              <w:rPr>
                <w:rFonts w:eastAsia="SimSun"/>
                <w:lang w:eastAsia="hi-IN" w:bidi="hi-IN"/>
              </w:rPr>
              <w:softHyphen/>
              <w:t>стоятельное графическое произведение.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Выразительные возможности графи</w:t>
            </w:r>
            <w:r w:rsidRPr="00BF587C">
              <w:rPr>
                <w:rFonts w:eastAsia="SimSun"/>
                <w:lang w:eastAsia="hi-IN" w:bidi="hi-IN"/>
              </w:rPr>
              <w:softHyphen/>
              <w:t>ческих материалов.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Навыки работы с графическими ма</w:t>
            </w:r>
            <w:r w:rsidRPr="00BF587C">
              <w:rPr>
                <w:rFonts w:eastAsia="SimSun"/>
                <w:lang w:eastAsia="hi-IN" w:bidi="hi-IN"/>
              </w:rPr>
              <w:softHyphen/>
              <w:t>териалами.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Развитие навыка рисования. Рису</w:t>
            </w:r>
            <w:r w:rsidRPr="00BF587C">
              <w:rPr>
                <w:rFonts w:eastAsia="SimSun"/>
                <w:lang w:eastAsia="hi-IN" w:bidi="hi-IN"/>
              </w:rPr>
              <w:softHyphen/>
              <w:t>нок с натуры. Умение рассматривать, сравнивать и обобщать пространствен</w:t>
            </w:r>
            <w:r w:rsidRPr="00BF587C">
              <w:rPr>
                <w:rFonts w:eastAsia="SimSun"/>
                <w:lang w:eastAsia="hi-IN" w:bidi="hi-IN"/>
              </w:rPr>
              <w:softHyphen/>
              <w:t>ные формы.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зарисовок с натуры отдельных растений, травинок, веточек, соцветий или простых мелких предметов.</w:t>
            </w:r>
          </w:p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карандаши разной </w:t>
            </w:r>
            <w:r w:rsidRPr="00BF587C">
              <w:rPr>
                <w:rFonts w:eastAsia="SimSun"/>
                <w:lang w:eastAsia="hi-IN" w:bidi="hi-IN"/>
              </w:rPr>
              <w:lastRenderedPageBreak/>
              <w:t xml:space="preserve">твердости, уголь, фломастер,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гелевая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ручка, тушь (на выбор учителя),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Приобретать представление </w:t>
            </w:r>
            <w:r w:rsidRPr="00BF587C">
              <w:rPr>
                <w:rFonts w:eastAsia="SimSun"/>
                <w:lang w:eastAsia="hi-IN" w:bidi="hi-IN"/>
              </w:rPr>
              <w:t>о ри</w:t>
            </w:r>
            <w:r w:rsidRPr="00BF587C">
              <w:rPr>
                <w:rFonts w:eastAsia="SimSun"/>
                <w:lang w:eastAsia="hi-IN" w:bidi="hi-IN"/>
              </w:rPr>
              <w:softHyphen/>
              <w:t>сунке как виде художественного твор</w:t>
            </w:r>
            <w:r w:rsidRPr="00BF587C">
              <w:rPr>
                <w:rFonts w:eastAsia="SimSun"/>
                <w:lang w:eastAsia="hi-IN" w:bidi="hi-IN"/>
              </w:rPr>
              <w:softHyphen/>
              <w:t>чества.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Различать </w:t>
            </w:r>
            <w:r w:rsidRPr="00BF587C">
              <w:rPr>
                <w:rFonts w:eastAsia="SimSun"/>
                <w:lang w:eastAsia="hi-IN" w:bidi="hi-IN"/>
              </w:rPr>
              <w:t>виды рисунка по их це</w:t>
            </w:r>
            <w:r w:rsidRPr="00BF587C">
              <w:rPr>
                <w:rFonts w:eastAsia="SimSun"/>
                <w:lang w:eastAsia="hi-IN" w:bidi="hi-IN"/>
              </w:rPr>
              <w:softHyphen/>
              <w:t>лям и художественным задачам.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Участвовать </w:t>
            </w:r>
            <w:r w:rsidRPr="00BF587C">
              <w:rPr>
                <w:rFonts w:eastAsia="SimSun"/>
                <w:lang w:eastAsia="hi-IN" w:bidi="hi-IN"/>
              </w:rPr>
              <w:t>в обсуждении вырази</w:t>
            </w:r>
            <w:r w:rsidRPr="00BF587C">
              <w:rPr>
                <w:rFonts w:eastAsia="SimSun"/>
                <w:lang w:eastAsia="hi-IN" w:bidi="hi-IN"/>
              </w:rPr>
              <w:softHyphen/>
              <w:t>тельности и художественности различ</w:t>
            </w:r>
            <w:r w:rsidRPr="00BF587C">
              <w:rPr>
                <w:rFonts w:eastAsia="SimSun"/>
                <w:lang w:eastAsia="hi-IN" w:bidi="hi-IN"/>
              </w:rPr>
              <w:softHyphen/>
              <w:t>ных видов рисунков мастеров.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Овладевать </w:t>
            </w:r>
            <w:r w:rsidRPr="00BF587C">
              <w:rPr>
                <w:rFonts w:eastAsia="SimSun"/>
                <w:lang w:eastAsia="hi-IN" w:bidi="hi-IN"/>
              </w:rPr>
              <w:t>начальными навыками рисунка с натуры.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Учиться рассматривать,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сравни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вать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обобщать </w:t>
            </w:r>
            <w:r w:rsidRPr="00BF587C">
              <w:rPr>
                <w:rFonts w:eastAsia="SimSun"/>
                <w:lang w:eastAsia="hi-IN" w:bidi="hi-IN"/>
              </w:rPr>
              <w:t>пространственные формы.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Овладевать навыками </w:t>
            </w:r>
            <w:r w:rsidRPr="00BF587C">
              <w:rPr>
                <w:rFonts w:eastAsia="SimSun"/>
                <w:lang w:eastAsia="hi-IN" w:bidi="hi-IN"/>
              </w:rPr>
              <w:t>размещения рисунка в листе.</w:t>
            </w:r>
          </w:p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Овладевать навыками </w:t>
            </w:r>
            <w:r w:rsidRPr="00BF587C">
              <w:rPr>
                <w:rFonts w:eastAsia="SimSun"/>
                <w:lang w:eastAsia="hi-IN" w:bidi="hi-IN"/>
              </w:rPr>
              <w:t>работы с графическими материалами в процессе выполнения творческих заданий.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BE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Линия и ее вырази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тельные возможности </w:t>
            </w:r>
          </w:p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Ритм линий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Выразительные свойства линии, ви</w:t>
            </w:r>
            <w:r w:rsidRPr="00BF587C">
              <w:rPr>
                <w:rFonts w:eastAsia="SimSun"/>
                <w:lang w:eastAsia="hi-IN" w:bidi="hi-IN"/>
              </w:rPr>
              <w:softHyphen/>
              <w:t>ды и характер линейных изображений.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Условность и образность линейного изображения.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Ритм линий, ритмическая организа</w:t>
            </w:r>
            <w:r w:rsidRPr="00BF587C">
              <w:rPr>
                <w:rFonts w:eastAsia="SimSun"/>
                <w:lang w:eastAsia="hi-IN" w:bidi="hi-IN"/>
              </w:rPr>
              <w:softHyphen/>
              <w:t>ция листа. Роль ритма в создании художественного образа. Линейные гра</w:t>
            </w:r>
            <w:r w:rsidRPr="00BF587C">
              <w:rPr>
                <w:rFonts w:eastAsia="SimSun"/>
                <w:lang w:eastAsia="hi-IN" w:bidi="hi-IN"/>
              </w:rPr>
              <w:softHyphen/>
              <w:t>фические рисунки известных отечест</w:t>
            </w:r>
            <w:r w:rsidRPr="00BF587C">
              <w:rPr>
                <w:rFonts w:eastAsia="SimSun"/>
                <w:lang w:eastAsia="hi-IN" w:bidi="hi-IN"/>
              </w:rPr>
              <w:softHyphen/>
              <w:t>венных и зарубежных мастеров.</w:t>
            </w:r>
          </w:p>
          <w:p w:rsidR="00F969A1" w:rsidRPr="00BF587C" w:rsidRDefault="00F969A1" w:rsidP="008731BE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(по представ</w:t>
            </w:r>
            <w:r w:rsidRPr="00BF587C">
              <w:rPr>
                <w:rFonts w:eastAsia="SimSun"/>
                <w:lang w:eastAsia="hi-IN" w:bidi="hi-IN"/>
              </w:rPr>
              <w:softHyphen/>
              <w:t>лению) линейных рисунков трав, кото</w:t>
            </w:r>
            <w:r w:rsidRPr="00BF587C">
              <w:rPr>
                <w:rFonts w:eastAsia="SimSun"/>
                <w:lang w:eastAsia="hi-IN" w:bidi="hi-IN"/>
              </w:rPr>
              <w:softHyphen/>
              <w:t>рые колышет ветер (линейный ритм, линейные узоры травяных соцветий, разнообразие в характере линий — тон</w:t>
            </w:r>
            <w:r w:rsidRPr="00BF587C">
              <w:rPr>
                <w:rFonts w:eastAsia="SimSun"/>
                <w:lang w:eastAsia="hi-IN" w:bidi="hi-IN"/>
              </w:rPr>
              <w:softHyphen/>
              <w:t>ких, широких, ломких, корявых, вол</w:t>
            </w:r>
            <w:r w:rsidRPr="00BF587C">
              <w:rPr>
                <w:rFonts w:eastAsia="SimSun"/>
                <w:lang w:eastAsia="hi-IN" w:bidi="hi-IN"/>
              </w:rPr>
              <w:softHyphen/>
              <w:t>нистых, стремительных и т. д.).</w:t>
            </w:r>
          </w:p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карандаши или уголь, тушь,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представления </w:t>
            </w:r>
            <w:r w:rsidRPr="00BF587C">
              <w:rPr>
                <w:rFonts w:eastAsia="SimSun"/>
                <w:lang w:eastAsia="hi-IN" w:bidi="hi-IN"/>
              </w:rPr>
              <w:t>о вы</w:t>
            </w:r>
            <w:r w:rsidRPr="00BF587C">
              <w:rPr>
                <w:rFonts w:eastAsia="SimSun"/>
                <w:lang w:eastAsia="hi-IN" w:bidi="hi-IN"/>
              </w:rPr>
              <w:softHyphen/>
              <w:t>разительных возможностях линии, о ли</w:t>
            </w:r>
            <w:r w:rsidRPr="00BF587C">
              <w:rPr>
                <w:rFonts w:eastAsia="SimSun"/>
                <w:lang w:eastAsia="hi-IN" w:bidi="hi-IN"/>
              </w:rPr>
              <w:softHyphen/>
              <w:t>нии как выражении эмоций, чувств, впечатлений художника.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Объяснять,</w:t>
            </w:r>
            <w:r w:rsidRPr="00BF587C">
              <w:rPr>
                <w:rFonts w:eastAsia="SimSun"/>
                <w:lang w:eastAsia="hi-IN" w:bidi="hi-IN"/>
              </w:rPr>
              <w:t xml:space="preserve"> что такое ритм и его значение в создании изобразительного образа.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Рассуждать</w:t>
            </w:r>
            <w:r w:rsidRPr="00BF587C">
              <w:rPr>
                <w:rFonts w:eastAsia="SimSun"/>
                <w:lang w:eastAsia="hi-IN" w:bidi="hi-IN"/>
              </w:rPr>
              <w:t xml:space="preserve"> о характере художественного образа в различных линейных рисунках известных художников.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Выбирать</w:t>
            </w:r>
            <w:r w:rsidRPr="00BF587C">
              <w:rPr>
                <w:rFonts w:eastAsia="SimSun"/>
                <w:lang w:eastAsia="hi-IN" w:bidi="hi-IN"/>
              </w:rPr>
              <w:t xml:space="preserve"> характер линий для создания ярких, эмоциональных образов в рисунке.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 xml:space="preserve">Овладевать навыками </w:t>
            </w:r>
            <w:r w:rsidRPr="00BF587C">
              <w:rPr>
                <w:rFonts w:eastAsia="SimSun"/>
                <w:lang w:eastAsia="hi-IN" w:bidi="hi-IN"/>
              </w:rPr>
              <w:t>передачи разного эмоционального состояния, настроения с помощью ритма и различного характера линий, штрихов, росчерков и др.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Овладевать навыками</w:t>
            </w:r>
            <w:r w:rsidRPr="00BF587C">
              <w:rPr>
                <w:rFonts w:eastAsia="SimSun"/>
                <w:lang w:eastAsia="hi-IN" w:bidi="hi-IN"/>
              </w:rPr>
              <w:t xml:space="preserve"> ритмического линейного изображения движения (динамики) и статики (спокойствия).</w:t>
            </w:r>
          </w:p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Знать и называть</w:t>
            </w:r>
            <w:r w:rsidRPr="00BF587C">
              <w:rPr>
                <w:rFonts w:eastAsia="SimSun"/>
                <w:lang w:eastAsia="hi-IN" w:bidi="hi-IN"/>
              </w:rPr>
              <w:t xml:space="preserve"> линейные графические рисунки известных художников.</w:t>
            </w:r>
          </w:p>
        </w:tc>
      </w:tr>
      <w:tr w:rsidR="00F969A1" w:rsidRPr="00BF587C" w:rsidTr="008731BE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Пятно как средство выражения. Ритм пя</w:t>
            </w:r>
            <w:r w:rsidRPr="00BF587C">
              <w:rPr>
                <w:rFonts w:eastAsia="SimSun"/>
                <w:lang w:eastAsia="hi-IN" w:bidi="hi-IN"/>
              </w:rPr>
              <w:softHyphen/>
              <w:t>тен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Пятно в изобразительном искусстве. Роль пятна в изображении и его выра</w:t>
            </w:r>
            <w:r w:rsidRPr="00BF587C">
              <w:rPr>
                <w:rFonts w:eastAsia="SimSun"/>
                <w:lang w:eastAsia="hi-IN" w:bidi="hi-IN"/>
              </w:rPr>
              <w:softHyphen/>
              <w:t>зительные возможности. Понятие силу</w:t>
            </w:r>
            <w:r w:rsidRPr="00BF587C">
              <w:rPr>
                <w:rFonts w:eastAsia="SimSun"/>
                <w:lang w:eastAsia="hi-IN" w:bidi="hi-IN"/>
              </w:rPr>
              <w:softHyphen/>
              <w:t>эта.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Тон и тональные отношения: темное и светлое. Тональная шкала. Понятие тонального контраста. Резкий (сильный) контраст и мягкий (слабый) контраст.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Характер поверхности пятна — по</w:t>
            </w:r>
            <w:r w:rsidRPr="00BF587C">
              <w:rPr>
                <w:rFonts w:eastAsia="SimSun"/>
                <w:lang w:eastAsia="hi-IN" w:bidi="hi-IN"/>
              </w:rPr>
              <w:softHyphen/>
              <w:t>нятие фактуры. Граница пятна.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Композиция листа: ритм пятен, до</w:t>
            </w:r>
            <w:r w:rsidRPr="00BF587C">
              <w:rPr>
                <w:rFonts w:eastAsia="SimSun"/>
                <w:lang w:eastAsia="hi-IN" w:bidi="hi-IN"/>
              </w:rPr>
              <w:softHyphen/>
              <w:t>минирующее пятно. Линия и пятно.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изображение различных осенних состояний в природе (ветер, ту</w:t>
            </w:r>
            <w:r w:rsidRPr="00BF587C">
              <w:rPr>
                <w:rFonts w:eastAsia="SimSun"/>
                <w:lang w:eastAsia="hi-IN" w:bidi="hi-IN"/>
              </w:rPr>
              <w:softHyphen/>
              <w:t>чи, дождь, туман; яркое солнце и тени).</w:t>
            </w:r>
          </w:p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черная и белая гуашь, кисти, белая бумага или бумага для ап</w:t>
            </w:r>
            <w:r w:rsidRPr="00BF587C">
              <w:rPr>
                <w:rFonts w:eastAsia="SimSun"/>
                <w:lang w:eastAsia="hi-IN" w:bidi="hi-IN"/>
              </w:rPr>
              <w:softHyphen/>
              <w:t>пликаций, клей.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Овладевать</w:t>
            </w:r>
            <w:r w:rsidRPr="00BF587C">
              <w:rPr>
                <w:rFonts w:eastAsia="SimSun"/>
                <w:lang w:eastAsia="hi-IN" w:bidi="hi-IN"/>
              </w:rPr>
              <w:t xml:space="preserve"> представлениями о пятне как одном из основных средств изображения.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Приобретать навыки</w:t>
            </w:r>
            <w:r w:rsidRPr="00BF587C">
              <w:rPr>
                <w:rFonts w:eastAsia="SimSun"/>
                <w:lang w:eastAsia="hi-IN" w:bidi="hi-IN"/>
              </w:rPr>
              <w:t xml:space="preserve"> обобщенного, целостного видения формы.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Развивать</w:t>
            </w:r>
            <w:r w:rsidRPr="00BF587C">
              <w:rPr>
                <w:rFonts w:eastAsia="SimSun"/>
                <w:lang w:eastAsia="hi-IN" w:bidi="hi-IN"/>
              </w:rPr>
              <w:t xml:space="preserve"> аналитические возможности глаза, умение видеть тональные отношения (светлее или темнее).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Осваивать</w:t>
            </w:r>
            <w:r w:rsidRPr="00BF587C">
              <w:rPr>
                <w:rFonts w:eastAsia="SimSun"/>
                <w:lang w:eastAsia="hi-IN" w:bidi="hi-IN"/>
              </w:rPr>
              <w:t xml:space="preserve"> навыки композиционного мышления на основе ритма пятен, ритмической организации плоскости листа.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Овладевать</w:t>
            </w:r>
            <w:r w:rsidRPr="00BF587C">
              <w:rPr>
                <w:rFonts w:eastAsia="SimSun"/>
                <w:lang w:eastAsia="hi-IN" w:bidi="hi-IN"/>
              </w:rPr>
              <w:t xml:space="preserve"> простыми навыками изображения с помощью пятна и тональных отношений.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Осуществлять</w:t>
            </w:r>
            <w:r w:rsidRPr="00BF587C">
              <w:rPr>
                <w:rFonts w:eastAsia="SimSun"/>
                <w:lang w:eastAsia="hi-IN" w:bidi="hi-IN"/>
              </w:rPr>
              <w:t xml:space="preserve"> на основе ритма тональных пятен собственный</w:t>
            </w:r>
          </w:p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художественный замысел, связанный с изображением состояния природы (гроза, туман, солнце и т. д.). </w:t>
            </w:r>
          </w:p>
        </w:tc>
      </w:tr>
      <w:tr w:rsidR="00D13FAD" w:rsidRPr="00BF587C" w:rsidTr="00D13FAD">
        <w:trPr>
          <w:gridAfter w:val="2"/>
          <w:wAfter w:w="45" w:type="dxa"/>
          <w:trHeight w:val="1116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FAD" w:rsidRPr="00BF587C" w:rsidRDefault="00D13FAD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 xml:space="preserve">Цвет. Основы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цветоведения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FAD" w:rsidRPr="00BF587C" w:rsidRDefault="00D13FAD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Понятие цвета в изобразительном искусстве.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Цвет и свет, источник света. Физи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ческая основа цвета и восприятие 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13FAD" w:rsidRPr="00BF587C" w:rsidRDefault="00D13FAD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Знать </w:t>
            </w:r>
            <w:r w:rsidRPr="00BF587C">
              <w:rPr>
                <w:rFonts w:eastAsia="SimSun"/>
                <w:lang w:eastAsia="hi-IN" w:bidi="hi-IN"/>
              </w:rPr>
              <w:t xml:space="preserve">понятия 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уметь объяснять </w:t>
            </w:r>
            <w:r w:rsidRPr="00BF587C">
              <w:rPr>
                <w:rFonts w:eastAsia="SimSun"/>
                <w:lang w:eastAsia="hi-IN" w:bidi="hi-IN"/>
              </w:rPr>
              <w:t>их значения: основной цвет, составной цвет, дополнительный цвет.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Получать представление </w:t>
            </w:r>
            <w:r w:rsidRPr="00BF587C">
              <w:rPr>
                <w:rFonts w:eastAsia="SimSun"/>
                <w:lang w:eastAsia="hi-IN" w:bidi="hi-IN"/>
              </w:rPr>
              <w:t xml:space="preserve">о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физи</w:t>
            </w:r>
            <w:proofErr w:type="spellEnd"/>
            <w:r w:rsidRPr="00BF587C">
              <w:rPr>
                <w:rFonts w:eastAsia="SimSun"/>
                <w:lang w:eastAsia="hi-IN" w:bidi="hi-IN"/>
              </w:rPr>
              <w:softHyphen/>
            </w:r>
          </w:p>
          <w:p w:rsidR="00D13FAD" w:rsidRPr="00BF587C" w:rsidRDefault="00D13FAD" w:rsidP="008731BE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ческой природе света и восприятии цвета человеком.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Получать представление </w:t>
            </w:r>
            <w:r w:rsidRPr="00BF587C">
              <w:rPr>
                <w:rFonts w:eastAsia="SimSun"/>
                <w:lang w:eastAsia="hi-IN" w:bidi="hi-IN"/>
              </w:rPr>
              <w:t>о воздей</w:t>
            </w:r>
            <w:r w:rsidRPr="00BF587C">
              <w:rPr>
                <w:rFonts w:eastAsia="SimSun"/>
                <w:lang w:eastAsia="hi-IN" w:bidi="hi-IN"/>
              </w:rPr>
              <w:softHyphen/>
              <w:t>ствии цвета на человека.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Сравнивать </w:t>
            </w:r>
            <w:r w:rsidRPr="00BF587C">
              <w:rPr>
                <w:rFonts w:eastAsia="SimSun"/>
                <w:lang w:eastAsia="hi-IN" w:bidi="hi-IN"/>
              </w:rPr>
              <w:t>особенности символи</w:t>
            </w:r>
            <w:r w:rsidRPr="00BF587C">
              <w:rPr>
                <w:rFonts w:eastAsia="SimSun"/>
                <w:lang w:eastAsia="hi-IN" w:bidi="hi-IN"/>
              </w:rPr>
              <w:softHyphen/>
              <w:t>ческого понимания цвета в различных культурах.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значение понятий: цве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товой круг,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цветотональная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шкала, на</w:t>
            </w:r>
            <w:r w:rsidRPr="00BF587C">
              <w:rPr>
                <w:rFonts w:eastAsia="SimSun"/>
                <w:lang w:eastAsia="hi-IN" w:bidi="hi-IN"/>
              </w:rPr>
              <w:softHyphen/>
              <w:t>сыщенность цвета.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Иметь навык </w:t>
            </w:r>
            <w:r w:rsidRPr="00BF587C">
              <w:rPr>
                <w:rFonts w:eastAsia="SimSun"/>
                <w:lang w:eastAsia="hi-IN" w:bidi="hi-IN"/>
              </w:rPr>
              <w:t>сравнения цветовых пятен по тону, смешения красок, полу</w:t>
            </w:r>
            <w:r w:rsidRPr="00BF587C">
              <w:rPr>
                <w:rFonts w:eastAsia="SimSun"/>
                <w:lang w:eastAsia="hi-IN" w:bidi="hi-IN"/>
              </w:rPr>
              <w:softHyphen/>
              <w:t>чения различных оттенков цвета.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Расширять </w:t>
            </w:r>
            <w:r w:rsidRPr="00BF587C">
              <w:rPr>
                <w:rFonts w:eastAsia="SimSun"/>
                <w:lang w:eastAsia="hi-IN" w:bidi="hi-IN"/>
              </w:rPr>
              <w:t>свой творческий опыт, экспериментируя с вариациями цвета при создании фантазийной цветовой композиции.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Различать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lang w:eastAsia="hi-IN" w:bidi="hi-IN"/>
              </w:rPr>
              <w:t>основные и составные, теплые и холодные, конт</w:t>
            </w:r>
            <w:r w:rsidRPr="00BF587C">
              <w:rPr>
                <w:rFonts w:eastAsia="SimSun"/>
                <w:lang w:eastAsia="hi-IN" w:bidi="hi-IN"/>
              </w:rPr>
              <w:softHyphen/>
              <w:t>растные и дополнительные цвета.</w:t>
            </w:r>
          </w:p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lang w:eastAsia="hi-IN" w:bidi="hi-IN"/>
              </w:rPr>
              <w:t>образы, используя все выразительные возможности цвета.</w:t>
            </w:r>
          </w:p>
        </w:tc>
      </w:tr>
      <w:tr w:rsidR="00D13FAD" w:rsidRPr="00BF587C" w:rsidTr="00D13FAD">
        <w:trPr>
          <w:gridAfter w:val="2"/>
          <w:wAfter w:w="45" w:type="dxa"/>
          <w:trHeight w:val="8921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13FAD" w:rsidRPr="00BF587C" w:rsidRDefault="00D13FAD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та человеком. Цветовой спектр, 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радуга.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Цветовой круг как наглядный гео</w:t>
            </w:r>
            <w:r w:rsidRPr="00BF587C">
              <w:rPr>
                <w:rFonts w:eastAsia="SimSun"/>
                <w:lang w:eastAsia="hi-IN" w:bidi="hi-IN"/>
              </w:rPr>
              <w:softHyphen/>
              <w:t>метрический порядок множества цветов.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Три основных цвета. Дополнитель</w:t>
            </w:r>
            <w:r w:rsidRPr="00BF587C">
              <w:rPr>
                <w:rFonts w:eastAsia="SimSun"/>
                <w:lang w:eastAsia="hi-IN" w:bidi="hi-IN"/>
              </w:rPr>
              <w:softHyphen/>
              <w:t>ный цвет. Основные и составные цвета.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Насыщенность цвета, светлота цве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та,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цветотональная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шкала.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Восприятие цвета — ощущения, впечатления от цвета. Воздействие цве</w:t>
            </w:r>
            <w:r w:rsidRPr="00BF587C">
              <w:rPr>
                <w:rFonts w:eastAsia="SimSun"/>
                <w:lang w:eastAsia="hi-IN" w:bidi="hi-IN"/>
              </w:rPr>
              <w:softHyphen/>
              <w:t>та на человека. Изменчивость нашего восприятия цвета в зависимости от вза</w:t>
            </w:r>
            <w:r w:rsidRPr="00BF587C">
              <w:rPr>
                <w:rFonts w:eastAsia="SimSun"/>
                <w:lang w:eastAsia="hi-IN" w:bidi="hi-IN"/>
              </w:rPr>
              <w:softHyphen/>
              <w:t>имодействия цветовых пятен.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Символическое значение цвета в различных культурах. Значение симво</w:t>
            </w:r>
            <w:r w:rsidRPr="00BF587C">
              <w:rPr>
                <w:rFonts w:eastAsia="SimSun"/>
                <w:lang w:eastAsia="hi-IN" w:bidi="hi-IN"/>
              </w:rPr>
              <w:softHyphen/>
              <w:t>лического понимания цвета и его воз</w:t>
            </w:r>
            <w:r w:rsidRPr="00BF587C">
              <w:rPr>
                <w:rFonts w:eastAsia="SimSun"/>
                <w:lang w:eastAsia="hi-IN" w:bidi="hi-IN"/>
              </w:rPr>
              <w:softHyphen/>
              <w:t>действия на наше восприятие.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Выполнение упражне</w:t>
            </w:r>
            <w:r w:rsidRPr="00BF587C">
              <w:rPr>
                <w:rFonts w:eastAsia="SimSun"/>
                <w:lang w:eastAsia="hi-IN" w:bidi="hi-IN"/>
              </w:rPr>
              <w:softHyphen/>
              <w:t>ний на взаимодействие цветовых пятен. 2. Создание фантазийных изображений сказочных царств с использованием ог</w:t>
            </w:r>
            <w:r w:rsidRPr="00BF587C">
              <w:rPr>
                <w:rFonts w:eastAsia="SimSun"/>
                <w:lang w:eastAsia="hi-IN" w:bidi="hi-IN"/>
              </w:rPr>
              <w:softHyphen/>
              <w:t>раниченной палитры и с показом вари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ативных возможностей цвета («Царство Снежной королевы», «Изумрудный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город»,«Розовая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страна вечной молодос</w:t>
            </w:r>
            <w:r w:rsidRPr="00BF587C">
              <w:rPr>
                <w:rFonts w:eastAsia="SimSun"/>
                <w:lang w:eastAsia="hi-IN" w:bidi="hi-IN"/>
              </w:rPr>
              <w:softHyphen/>
              <w:t>ти», «Страна золотого солнца» и т. д.).</w:t>
            </w:r>
          </w:p>
          <w:p w:rsidR="00D13FAD" w:rsidRPr="00BF587C" w:rsidRDefault="00D13FAD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кисти, бумага.</w:t>
            </w: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13FAD" w:rsidRPr="00BF587C" w:rsidRDefault="00D13FAD" w:rsidP="008731BE">
            <w:pPr>
              <w:widowControl w:val="0"/>
              <w:ind w:left="19"/>
              <w:rPr>
                <w:rFonts w:eastAsia="SimSun"/>
                <w:b/>
                <w:bCs/>
                <w:lang w:eastAsia="hi-IN" w:bidi="hi-IN"/>
              </w:rPr>
            </w:pPr>
          </w:p>
        </w:tc>
      </w:tr>
      <w:tr w:rsidR="007C273A" w:rsidRPr="00BF587C" w:rsidTr="007C273A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73A" w:rsidRPr="00BF587C" w:rsidRDefault="007C273A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Цвет в произведениях живописи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73A" w:rsidRPr="00BF587C" w:rsidRDefault="007C273A" w:rsidP="007C273A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Эмоциональное восприятие цвета человеком.</w:t>
            </w:r>
          </w:p>
          <w:p w:rsidR="007C273A" w:rsidRPr="00BF587C" w:rsidRDefault="007C273A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Цвет в окружающей нас жизни. Цвет как выразительное средство в пространственных искусствах.</w:t>
            </w:r>
          </w:p>
          <w:p w:rsidR="007C273A" w:rsidRPr="00BF587C" w:rsidRDefault="007C273A" w:rsidP="008731BE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Искусство живописи.</w:t>
            </w:r>
          </w:p>
          <w:p w:rsidR="007C273A" w:rsidRPr="00BF587C" w:rsidRDefault="007C273A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Понятие цветовых отношений. Цве</w:t>
            </w:r>
            <w:r w:rsidRPr="00BF587C">
              <w:rPr>
                <w:rFonts w:eastAsia="SimSun"/>
                <w:lang w:eastAsia="hi-IN" w:bidi="hi-IN"/>
              </w:rPr>
              <w:softHyphen/>
              <w:t>товой контраст. Понятие</w:t>
            </w:r>
            <w:r>
              <w:rPr>
                <w:rFonts w:eastAsia="SimSun"/>
                <w:lang w:eastAsia="hi-IN" w:bidi="hi-IN"/>
              </w:rPr>
              <w:t xml:space="preserve"> </w:t>
            </w:r>
            <w:r w:rsidRPr="00BF587C">
              <w:rPr>
                <w:rFonts w:eastAsia="SimSun"/>
                <w:lang w:eastAsia="hi-IN" w:bidi="hi-IN"/>
              </w:rPr>
              <w:t>теплого и хо</w:t>
            </w:r>
            <w:r w:rsidRPr="00BF587C">
              <w:rPr>
                <w:rFonts w:eastAsia="SimSun"/>
                <w:lang w:eastAsia="hi-IN" w:bidi="hi-IN"/>
              </w:rPr>
              <w:softHyphen/>
              <w:t>лодного цвета.</w:t>
            </w:r>
          </w:p>
          <w:p w:rsidR="007C273A" w:rsidRPr="00BF587C" w:rsidRDefault="007C273A" w:rsidP="008731BE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Понятие «локальный цвет».</w:t>
            </w:r>
          </w:p>
          <w:p w:rsidR="007C273A" w:rsidRPr="00BF587C" w:rsidRDefault="007C273A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Понятие «колорит». Колорит в жи</w:t>
            </w:r>
            <w:r w:rsidRPr="00BF587C">
              <w:rPr>
                <w:rFonts w:eastAsia="SimSun"/>
                <w:lang w:eastAsia="hi-IN" w:bidi="hi-IN"/>
              </w:rPr>
              <w:softHyphen/>
              <w:t>вописи как цветовой строй, выражаю</w:t>
            </w:r>
            <w:r w:rsidRPr="00BF587C">
              <w:rPr>
                <w:rFonts w:eastAsia="SimSun"/>
                <w:lang w:eastAsia="hi-IN" w:bidi="hi-IN"/>
              </w:rPr>
              <w:softHyphen/>
              <w:t>щий образную мысль художника.</w:t>
            </w:r>
          </w:p>
          <w:p w:rsidR="007C273A" w:rsidRPr="00BF587C" w:rsidRDefault="007C273A" w:rsidP="005A33C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изображение осеннего скульптуре букета с разным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колористическим со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стоянием 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 (или акварель, акрил, темпера), кисти, бумага.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273A" w:rsidRPr="00BF587C" w:rsidRDefault="007C273A" w:rsidP="008731BE">
            <w:pPr>
              <w:widowControl w:val="0"/>
              <w:snapToGrid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Характеризовать </w:t>
            </w:r>
            <w:r w:rsidRPr="00BF587C">
              <w:rPr>
                <w:rFonts w:eastAsia="SimSun"/>
                <w:lang w:eastAsia="hi-IN" w:bidi="hi-IN"/>
              </w:rPr>
              <w:t>цвет как средство выразительности в живописных произ</w:t>
            </w:r>
            <w:r w:rsidRPr="00BF587C">
              <w:rPr>
                <w:rFonts w:eastAsia="SimSun"/>
                <w:lang w:eastAsia="hi-IN" w:bidi="hi-IN"/>
              </w:rPr>
              <w:softHyphen/>
              <w:t>ведениях.</w:t>
            </w:r>
          </w:p>
          <w:p w:rsidR="007C273A" w:rsidRPr="00BF587C" w:rsidRDefault="007C273A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понятия: </w:t>
            </w:r>
            <w:r w:rsidRPr="00BF587C">
              <w:rPr>
                <w:rFonts w:eastAsia="SimSun"/>
                <w:lang w:eastAsia="hi-IN" w:bidi="hi-IN"/>
              </w:rPr>
              <w:t>цветовые от</w:t>
            </w:r>
            <w:r w:rsidRPr="00BF587C">
              <w:rPr>
                <w:rFonts w:eastAsia="SimSun"/>
                <w:lang w:eastAsia="hi-IN" w:bidi="hi-IN"/>
              </w:rPr>
              <w:softHyphen/>
              <w:t>ношения, теплые и холодные цвета, цветовой контраст, локальный цвет, сложный цвет.</w:t>
            </w:r>
          </w:p>
          <w:p w:rsidR="007C273A" w:rsidRPr="00BF587C" w:rsidRDefault="007C273A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Различать </w:t>
            </w:r>
            <w:r w:rsidRPr="00BF587C">
              <w:rPr>
                <w:rFonts w:eastAsia="SimSun"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lang w:eastAsia="hi-IN" w:bidi="hi-IN"/>
              </w:rPr>
              <w:t>теплые и хо</w:t>
            </w:r>
            <w:r w:rsidRPr="00BF587C">
              <w:rPr>
                <w:rFonts w:eastAsia="SimSun"/>
                <w:lang w:eastAsia="hi-IN" w:bidi="hi-IN"/>
              </w:rPr>
              <w:softHyphen/>
              <w:t>лодные оттенки цвета.</w:t>
            </w:r>
          </w:p>
          <w:p w:rsidR="007C273A" w:rsidRPr="00BF587C" w:rsidRDefault="007C273A" w:rsidP="008731BE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lang w:eastAsia="hi-IN" w:bidi="hi-IN"/>
              </w:rPr>
              <w:t>понятие «колорит».</w:t>
            </w:r>
          </w:p>
          <w:p w:rsidR="007C273A" w:rsidRPr="00BF587C" w:rsidRDefault="007C273A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Развивать навык </w:t>
            </w:r>
            <w:r w:rsidRPr="00BF587C">
              <w:rPr>
                <w:rFonts w:eastAsia="SimSun"/>
                <w:lang w:eastAsia="hi-IN" w:bidi="hi-IN"/>
              </w:rPr>
              <w:t>колористического восприятия художественных произведе</w:t>
            </w:r>
            <w:r w:rsidRPr="00BF587C">
              <w:rPr>
                <w:rFonts w:eastAsia="SimSun"/>
                <w:lang w:eastAsia="hi-IN" w:bidi="hi-IN"/>
              </w:rPr>
              <w:softHyphen/>
              <w:t>ний, умение любоваться красотой цве</w:t>
            </w:r>
            <w:r w:rsidRPr="00BF587C">
              <w:rPr>
                <w:rFonts w:eastAsia="SimSun"/>
                <w:lang w:eastAsia="hi-IN" w:bidi="hi-IN"/>
              </w:rPr>
              <w:softHyphen/>
              <w:t>та в произведениях искусства и в ре</w:t>
            </w:r>
            <w:r w:rsidRPr="00BF587C">
              <w:rPr>
                <w:rFonts w:eastAsia="SimSun"/>
                <w:lang w:eastAsia="hi-IN" w:bidi="hi-IN"/>
              </w:rPr>
              <w:softHyphen/>
              <w:t>альной жизни.</w:t>
            </w:r>
          </w:p>
          <w:p w:rsidR="007C273A" w:rsidRPr="00BF587C" w:rsidRDefault="007C273A" w:rsidP="008731BE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lang w:eastAsia="hi-IN" w:bidi="hi-IN"/>
              </w:rPr>
              <w:t>Овладевать навыками</w:t>
            </w:r>
            <w:r w:rsidRPr="00BF587C">
              <w:rPr>
                <w:rFonts w:eastAsia="SimSun"/>
                <w:lang w:eastAsia="hi-IN" w:bidi="hi-IN"/>
              </w:rPr>
              <w:t xml:space="preserve"> живописного </w:t>
            </w:r>
            <w:r w:rsidRPr="00BF587C">
              <w:rPr>
                <w:rFonts w:eastAsia="SimSun"/>
                <w:lang w:eastAsia="hi-IN" w:bidi="hi-IN"/>
              </w:rPr>
              <w:lastRenderedPageBreak/>
              <w:t>изображения.</w:t>
            </w:r>
          </w:p>
        </w:tc>
      </w:tr>
      <w:tr w:rsidR="00F969A1" w:rsidRPr="00BF587C" w:rsidTr="008731BE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Объемные изображения в скульптуре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Скульптура как вид изобразительно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го искусства. Виды скульптуры и их назначение в жизни людей. 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Скульптур</w:t>
            </w:r>
            <w:r w:rsidRPr="00BF587C">
              <w:rPr>
                <w:rFonts w:eastAsia="SimSun"/>
                <w:lang w:eastAsia="hi-IN" w:bidi="hi-IN"/>
              </w:rPr>
              <w:softHyphen/>
              <w:t>ные памятники, парковая скульптура, камерная скульптура, произведения мелкой пластики. Рельеф, виды релье</w:t>
            </w:r>
            <w:r w:rsidRPr="00BF587C">
              <w:rPr>
                <w:rFonts w:eastAsia="SimSun"/>
                <w:lang w:eastAsia="hi-IN" w:bidi="hi-IN"/>
              </w:rPr>
              <w:softHyphen/>
              <w:t>фа. Выразительные возможности объем</w:t>
            </w:r>
            <w:r w:rsidRPr="00BF587C">
              <w:rPr>
                <w:rFonts w:eastAsia="SimSun"/>
                <w:lang w:eastAsia="hi-IN" w:bidi="hi-IN"/>
              </w:rPr>
              <w:softHyphen/>
              <w:t>ного изображения. Связь объема с ок</w:t>
            </w:r>
            <w:r w:rsidRPr="00BF587C">
              <w:rPr>
                <w:rFonts w:eastAsia="SimSun"/>
                <w:lang w:eastAsia="hi-IN" w:bidi="hi-IN"/>
              </w:rPr>
              <w:softHyphen/>
              <w:t>ружающим пространством и освещени</w:t>
            </w:r>
            <w:r w:rsidRPr="00BF587C">
              <w:rPr>
                <w:rFonts w:eastAsia="SimSun"/>
                <w:lang w:eastAsia="hi-IN" w:bidi="hi-IN"/>
              </w:rPr>
              <w:softHyphen/>
              <w:t>ем. Характер материала в скульптуре: глина (терракота, майолика, фаянс), камень (гранит, мрамор, известняк), металл (бронза, медь, железо), дерево и др. Выразительные свойства разных материалов и применение их в различ</w:t>
            </w:r>
            <w:r w:rsidRPr="00BF587C">
              <w:rPr>
                <w:rFonts w:eastAsia="SimSun"/>
                <w:lang w:eastAsia="hi-IN" w:bidi="hi-IN"/>
              </w:rPr>
              <w:softHyphen/>
              <w:t>ных видах скульптуры. Особенности восприятия скульптур</w:t>
            </w:r>
            <w:r w:rsidRPr="00BF587C">
              <w:rPr>
                <w:rFonts w:eastAsia="SimSun"/>
                <w:lang w:eastAsia="hi-IN" w:bidi="hi-IN"/>
              </w:rPr>
              <w:softHyphen/>
              <w:t>ного произведения зрителем, зрительские умения. Обход как важнейшее условие восприятия круглой пласти</w:t>
            </w:r>
            <w:r w:rsidRPr="00BF587C">
              <w:rPr>
                <w:rFonts w:eastAsia="SimSun"/>
                <w:lang w:eastAsia="hi-IN" w:bidi="hi-IN"/>
              </w:rPr>
              <w:softHyphen/>
              <w:t>ки.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объемных изоб</w:t>
            </w:r>
            <w:r w:rsidRPr="00BF587C">
              <w:rPr>
                <w:rFonts w:eastAsia="SimSun"/>
                <w:lang w:eastAsia="hi-IN" w:bidi="hi-IN"/>
              </w:rPr>
              <w:softHyphen/>
              <w:t>ражений животных в разных материа</w:t>
            </w:r>
            <w:r w:rsidRPr="00BF587C">
              <w:rPr>
                <w:rFonts w:eastAsia="SimSun"/>
                <w:lang w:eastAsia="hi-IN" w:bidi="hi-IN"/>
              </w:rPr>
              <w:softHyphen/>
              <w:t>лах.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пластилин, глина, мя</w:t>
            </w:r>
            <w:r w:rsidRPr="00BF587C">
              <w:rPr>
                <w:rFonts w:eastAsia="SimSun"/>
                <w:lang w:eastAsia="hi-IN" w:bidi="hi-IN"/>
              </w:rPr>
              <w:softHyphen/>
              <w:t>тая бумага, природные материалы.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bCs/>
                <w:lang w:eastAsia="hi-IN" w:bidi="hi-IN"/>
              </w:rPr>
              <w:t>виды скульптурных изображений,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 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их назначе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ние в жизни людей.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>основные скульп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турные материалы и условия их при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менения в объемных изображениях.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Рассуждать </w:t>
            </w:r>
            <w:r w:rsidRPr="00BF587C">
              <w:rPr>
                <w:rFonts w:eastAsia="SimSun"/>
                <w:bCs/>
                <w:lang w:eastAsia="hi-IN" w:bidi="hi-IN"/>
              </w:rPr>
              <w:t>о средствах художест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венной выразительности в скульптурном образе.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Осваивать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простые навыки художественной выразительности в процессе создания объемного изображения животных различными материалами (лепка, </w:t>
            </w:r>
            <w:proofErr w:type="spellStart"/>
            <w:r w:rsidRPr="00BF587C">
              <w:rPr>
                <w:rFonts w:eastAsia="SimSun"/>
                <w:bCs/>
                <w:lang w:eastAsia="hi-IN" w:bidi="hi-IN"/>
              </w:rPr>
              <w:t>бумагопластика</w:t>
            </w:r>
            <w:proofErr w:type="spellEnd"/>
            <w:r w:rsidRPr="00BF587C">
              <w:rPr>
                <w:rFonts w:eastAsia="SimSun"/>
                <w:bCs/>
                <w:lang w:eastAsia="hi-IN" w:bidi="hi-IN"/>
              </w:rPr>
              <w:t xml:space="preserve"> и др.).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i/>
                <w:iCs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Основы языка изобра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жения 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t>(обобщение те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softHyphen/>
              <w:t xml:space="preserve">мы) 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Виды изобразительного искусства и их назначение в жизни людей. Пред</w:t>
            </w:r>
            <w:r w:rsidRPr="00BF587C">
              <w:rPr>
                <w:rFonts w:eastAsia="SimSun"/>
                <w:lang w:eastAsia="hi-IN" w:bidi="hi-IN"/>
              </w:rPr>
              <w:softHyphen/>
              <w:t>ставление о языке изобразительного искусства как о языке выразительной формы. Художественные материалы и их выразительные возможности. Худо</w:t>
            </w:r>
            <w:r w:rsidRPr="00BF587C">
              <w:rPr>
                <w:rFonts w:eastAsia="SimSun"/>
                <w:lang w:eastAsia="hi-IN" w:bidi="hi-IN"/>
              </w:rPr>
              <w:softHyphen/>
              <w:t>жественное творчество и художествен</w:t>
            </w:r>
            <w:r w:rsidRPr="00BF587C">
              <w:rPr>
                <w:rFonts w:eastAsia="SimSun"/>
                <w:lang w:eastAsia="hi-IN" w:bidi="hi-IN"/>
              </w:rPr>
              <w:softHyphen/>
              <w:t>ное мастерство. Художественное вос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приятие произведений и художественное восприятие реальности, зрительские умения.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Культуросозидающая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роль изобрази</w:t>
            </w:r>
            <w:r w:rsidRPr="00BF587C">
              <w:rPr>
                <w:rFonts w:eastAsia="SimSun"/>
                <w:lang w:eastAsia="hi-IN" w:bidi="hi-IN"/>
              </w:rPr>
              <w:softHyphen/>
              <w:t>тельного искусства.</w:t>
            </w:r>
          </w:p>
          <w:p w:rsidR="00F969A1" w:rsidRPr="00BF587C" w:rsidRDefault="00F969A1" w:rsidP="008731BE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участие в выставке лучших творческих работ по теме с целью ана</w:t>
            </w:r>
            <w:r w:rsidRPr="00BF587C">
              <w:rPr>
                <w:rFonts w:eastAsia="SimSun"/>
                <w:lang w:eastAsia="hi-IN" w:bidi="hi-IN"/>
              </w:rPr>
              <w:softHyphen/>
              <w:t>лиза и подведения итогов изучения ма</w:t>
            </w:r>
            <w:r w:rsidRPr="00BF587C">
              <w:rPr>
                <w:rFonts w:eastAsia="SimSun"/>
                <w:lang w:eastAsia="hi-IN" w:bidi="hi-IN"/>
              </w:rPr>
              <w:softHyphen/>
              <w:t>териала; обсуждение художественных особенностей работ.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Рассуждать </w:t>
            </w:r>
            <w:r w:rsidRPr="00BF587C">
              <w:rPr>
                <w:rFonts w:eastAsia="SimSun"/>
                <w:bCs/>
                <w:lang w:eastAsia="hi-IN" w:bidi="hi-IN"/>
              </w:rPr>
              <w:t>о значении и роли искусства в жизни людей.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Объяснять</w:t>
            </w:r>
            <w:r w:rsidRPr="00BF587C">
              <w:rPr>
                <w:rFonts w:eastAsia="SimSun"/>
                <w:bCs/>
                <w:lang w:eastAsia="hi-IN" w:bidi="hi-IN"/>
              </w:rPr>
              <w:t>, почему образуются разные виды искусства, называть разные виды искусства, определять их назначение.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Объяснять, </w:t>
            </w:r>
            <w:r w:rsidRPr="00BF587C">
              <w:rPr>
                <w:rFonts w:eastAsia="SimSun"/>
                <w:bCs/>
                <w:lang w:eastAsia="hi-IN" w:bidi="hi-IN"/>
              </w:rPr>
              <w:t>почему изобразительное искусство — особый образный язык.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Рассказывать </w:t>
            </w:r>
            <w:r w:rsidRPr="00BF587C">
              <w:rPr>
                <w:rFonts w:eastAsia="SimSun"/>
                <w:bCs/>
                <w:lang w:eastAsia="hi-IN" w:bidi="hi-IN"/>
              </w:rPr>
              <w:t>о разных художественных материалах и их выразительных свойствах.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Участвовать </w:t>
            </w:r>
            <w:r w:rsidRPr="00BF587C">
              <w:rPr>
                <w:rFonts w:eastAsia="SimSun"/>
                <w:bCs/>
                <w:lang w:eastAsia="hi-IN" w:bidi="hi-IN"/>
              </w:rPr>
              <w:t>в обсуждении содержания и выразительных средств художественных произведений.</w:t>
            </w:r>
          </w:p>
          <w:p w:rsidR="00F969A1" w:rsidRDefault="00F969A1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Участвовать </w:t>
            </w:r>
            <w:r w:rsidRPr="00BF587C">
              <w:rPr>
                <w:rFonts w:eastAsia="SimSun"/>
                <w:lang w:eastAsia="hi-IN" w:bidi="hi-IN"/>
              </w:rPr>
              <w:t>в выставке творческих работ.</w:t>
            </w:r>
          </w:p>
          <w:p w:rsidR="008731BE" w:rsidRDefault="008731BE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</w:p>
          <w:p w:rsidR="008731BE" w:rsidRDefault="008731BE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</w:p>
          <w:p w:rsidR="008731BE" w:rsidRDefault="008731BE" w:rsidP="008731BE">
            <w:pPr>
              <w:widowControl w:val="0"/>
              <w:ind w:left="19"/>
              <w:rPr>
                <w:rFonts w:eastAsia="SimSun"/>
                <w:lang w:eastAsia="hi-IN" w:bidi="hi-IN"/>
              </w:rPr>
            </w:pPr>
          </w:p>
          <w:p w:rsidR="008731BE" w:rsidRPr="00BF587C" w:rsidRDefault="008731BE" w:rsidP="008731BE">
            <w:pPr>
              <w:widowControl w:val="0"/>
              <w:rPr>
                <w:rFonts w:eastAsia="SimSun"/>
                <w:lang w:eastAsia="hi-IN" w:bidi="hi-IN"/>
              </w:rPr>
            </w:pPr>
          </w:p>
        </w:tc>
      </w:tr>
      <w:tr w:rsidR="00F969A1" w:rsidRPr="00BF587C" w:rsidTr="008731B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1091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31BE" w:rsidRDefault="008731BE" w:rsidP="008731BE">
            <w:pPr>
              <w:widowControl w:val="0"/>
              <w:snapToGrid w:val="0"/>
              <w:rPr>
                <w:rFonts w:eastAsia="SimSun"/>
                <w:b/>
                <w:bCs/>
                <w:lang w:eastAsia="hi-IN" w:bidi="hi-IN"/>
              </w:rPr>
            </w:pPr>
          </w:p>
          <w:p w:rsidR="00F969A1" w:rsidRPr="00BF587C" w:rsidRDefault="00F969A1" w:rsidP="00BF587C">
            <w:pPr>
              <w:widowControl w:val="0"/>
              <w:snapToGrid w:val="0"/>
              <w:ind w:left="19" w:firstLine="426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>Мир наших вещей. Натюрморт (8 ч)</w:t>
            </w:r>
          </w:p>
          <w:p w:rsidR="00F969A1" w:rsidRPr="00BF587C" w:rsidRDefault="00F969A1" w:rsidP="008731BE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История развития жанра «натюрморт» в контексте развития художественной культуры.</w:t>
            </w:r>
          </w:p>
          <w:p w:rsidR="00F969A1" w:rsidRPr="00BF587C" w:rsidRDefault="00F969A1" w:rsidP="008731BE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Натюрморт как отражение мировоззрения художника, живущего в определенное время, и как творческая лаборатория художника.</w:t>
            </w:r>
          </w:p>
          <w:p w:rsidR="00F969A1" w:rsidRPr="00BF587C" w:rsidRDefault="00F969A1" w:rsidP="008731BE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Особенности выражения содержания натюрморта в графике и живописи.</w:t>
            </w:r>
          </w:p>
          <w:p w:rsidR="007C273A" w:rsidRDefault="00F969A1" w:rsidP="008731BE">
            <w:pPr>
              <w:widowControl w:val="0"/>
              <w:snapToGrid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 xml:space="preserve">Художественно-выразительные средства изображения предметного мира (композиция, перспектива, </w:t>
            </w:r>
            <w:r w:rsidR="007C273A">
              <w:rPr>
                <w:rFonts w:eastAsia="SimSun"/>
                <w:bCs/>
                <w:lang w:eastAsia="hi-IN" w:bidi="hi-IN"/>
              </w:rPr>
              <w:t xml:space="preserve"> </w:t>
            </w:r>
          </w:p>
          <w:p w:rsidR="00F969A1" w:rsidRPr="00BF587C" w:rsidRDefault="00F969A1" w:rsidP="008731BE">
            <w:pPr>
              <w:widowControl w:val="0"/>
              <w:snapToGrid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форма, объем, свет).</w:t>
            </w: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Реальность и фантазия в творчестве художника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Изображение как познание окружа</w:t>
            </w:r>
            <w:r w:rsidRPr="00BF587C">
              <w:rPr>
                <w:rFonts w:eastAsia="SimSun"/>
                <w:lang w:eastAsia="hi-IN" w:bidi="hi-IN"/>
              </w:rPr>
              <w:softHyphen/>
              <w:t>ющего мира и отношение к нему чело</w:t>
            </w:r>
            <w:r w:rsidRPr="00BF587C">
              <w:rPr>
                <w:rFonts w:eastAsia="SimSun"/>
                <w:lang w:eastAsia="hi-IN" w:bidi="hi-IN"/>
              </w:rPr>
              <w:softHyphen/>
              <w:t>века. Условность и правдоподобие в изобразительном искусстве. Реальность и фантазия в творческой деятельности художника. Правда искусства как ре</w:t>
            </w:r>
            <w:r w:rsidRPr="00BF587C">
              <w:rPr>
                <w:rFonts w:eastAsia="SimSun"/>
                <w:lang w:eastAsia="hi-IN" w:bidi="hi-IN"/>
              </w:rPr>
              <w:softHyphen/>
              <w:t>альность, пережитая человеком. Выражение авторского отношения к изображаемому.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Выразительные средства и правила изображения в изобразительном искус</w:t>
            </w:r>
            <w:r w:rsidRPr="00BF587C">
              <w:rPr>
                <w:rFonts w:eastAsia="SimSun"/>
                <w:lang w:eastAsia="hi-IN" w:bidi="hi-IN"/>
              </w:rPr>
              <w:softHyphen/>
              <w:t>стве. Ценность произведений искусства.</w:t>
            </w:r>
          </w:p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участие в диалоге об осо</w:t>
            </w:r>
            <w:r w:rsidRPr="00BF587C">
              <w:rPr>
                <w:rFonts w:eastAsia="SimSun"/>
                <w:lang w:eastAsia="hi-IN" w:bidi="hi-IN"/>
              </w:rPr>
              <w:softHyphen/>
              <w:t>бенностях реальности и фантазии в творчестве художников.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8731BE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Рассуждать </w:t>
            </w:r>
            <w:r w:rsidRPr="00BF587C">
              <w:rPr>
                <w:rFonts w:eastAsia="SimSun"/>
                <w:bCs/>
                <w:lang w:eastAsia="hi-IN" w:bidi="hi-IN"/>
              </w:rPr>
              <w:t>о роли воображения и фантазии в художественном творчестве и в жизни человека.</w:t>
            </w:r>
          </w:p>
          <w:p w:rsidR="00F969A1" w:rsidRPr="00BF587C" w:rsidRDefault="00F969A1" w:rsidP="008731BE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Уяснять, </w:t>
            </w:r>
            <w:r w:rsidRPr="00BF587C">
              <w:rPr>
                <w:rFonts w:eastAsia="SimSun"/>
                <w:bCs/>
                <w:lang w:eastAsia="hi-IN" w:bidi="hi-IN"/>
              </w:rPr>
              <w:t>что воображение и фанта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зия нужны человеку не только для то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го, чтобы строить образ будущего, но также и для того, чтобы видеть и по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нимать окружающую реальность.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и 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условность изобразительного языка и его изменчи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вость в ходе истории человечества.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>смысл художественного образа как изображения реаль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ности, переживаемой человеком, как выражение значимых для него ценнос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тей и идеалов.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Изображение предмет</w:t>
            </w:r>
            <w:r w:rsidRPr="00BF587C">
              <w:rPr>
                <w:rFonts w:eastAsia="SimSun"/>
                <w:lang w:eastAsia="hi-IN" w:bidi="hi-IN"/>
              </w:rPr>
              <w:softHyphen/>
              <w:t>ного мира — натюр</w:t>
            </w:r>
            <w:r w:rsidRPr="00BF587C">
              <w:rPr>
                <w:rFonts w:eastAsia="SimSun"/>
                <w:lang w:eastAsia="hi-IN" w:bidi="hi-IN"/>
              </w:rPr>
              <w:softHyphen/>
              <w:t>морт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Многообразие форм изображения мира вещей в разные исторические эпохи. Изображение предметов как знаков характеристики человека, его занятий и положения в обществе. Опи</w:t>
            </w:r>
            <w:r w:rsidRPr="00BF587C">
              <w:rPr>
                <w:rFonts w:eastAsia="SimSun"/>
                <w:lang w:eastAsia="hi-IN" w:bidi="hi-IN"/>
              </w:rPr>
              <w:softHyphen/>
              <w:t>сательные и знаковые задачи в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</w:t>
            </w:r>
            <w:r w:rsidRPr="00BF587C">
              <w:rPr>
                <w:rFonts w:eastAsia="SimSun"/>
                <w:lang w:eastAsia="hi-IN" w:bidi="hi-IN"/>
              </w:rPr>
              <w:softHyphen/>
              <w:t>жении предметов. Интерес в искусстве к правдоподобному изображению ре</w:t>
            </w:r>
            <w:r w:rsidRPr="00BF587C">
              <w:rPr>
                <w:rFonts w:eastAsia="SimSun"/>
                <w:lang w:eastAsia="hi-IN" w:bidi="hi-IN"/>
              </w:rPr>
              <w:softHyphen/>
              <w:t>ального мира.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Появление жанра натюрморта. На</w:t>
            </w:r>
            <w:r w:rsidRPr="00BF587C">
              <w:rPr>
                <w:rFonts w:eastAsia="SimSun"/>
                <w:lang w:eastAsia="hi-IN" w:bidi="hi-IN"/>
              </w:rPr>
              <w:softHyphen/>
              <w:t>тюрморт в истории искусства. Натюрморт в живописи, графике, скульптуре.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Плоскостное изображение и его место в истории искусства. Ритм в предметной композиции.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работа над натюрмортом из плоских изображений знакомых предметов (например, кухонной утвари) с решением задачи их композиционного, ритмического размещения на листе (в технике аппликации).</w:t>
            </w:r>
          </w:p>
          <w:p w:rsidR="00F969A1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цветная бумага, нож</w:t>
            </w:r>
            <w:r w:rsidRPr="00BF587C">
              <w:rPr>
                <w:rFonts w:eastAsia="SimSun"/>
                <w:lang w:eastAsia="hi-IN" w:bidi="hi-IN"/>
              </w:rPr>
              <w:softHyphen/>
              <w:t>ницы, клей.</w:t>
            </w:r>
          </w:p>
          <w:p w:rsidR="007C273A" w:rsidRDefault="007C273A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</w:p>
          <w:p w:rsidR="007C273A" w:rsidRPr="00BF587C" w:rsidRDefault="007C273A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Формировать </w:t>
            </w:r>
            <w:r w:rsidRPr="00BF587C">
              <w:rPr>
                <w:rFonts w:eastAsia="SimSun"/>
                <w:bCs/>
                <w:lang w:eastAsia="hi-IN" w:bidi="hi-IN"/>
              </w:rPr>
              <w:t>представления о раз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личных целях и задачах изображения предметов быта в искусстве разных эпох.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Узнавать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о разных способах изображения предметов (знаковых, плоских, символических, объемных и т. д.) в зависимости от целей художественного изображения.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Отрабатывать навык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плоскостного силуэтного изображения обычных, простых предметов (кухонная утварь).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Осваивать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простые композиционные умения организации изобразительной плоскости в натюрморте.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Уметь выделять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композиционный центр в собственном изображении.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Получать навыки </w:t>
            </w:r>
            <w:r w:rsidRPr="00BF587C">
              <w:rPr>
                <w:rFonts w:eastAsia="SimSun"/>
                <w:bCs/>
                <w:lang w:eastAsia="hi-IN" w:bidi="hi-IN"/>
              </w:rPr>
              <w:t>художественного изображения способом аппликации.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Развивать вкус, </w:t>
            </w:r>
            <w:r w:rsidRPr="00BF587C">
              <w:rPr>
                <w:rFonts w:eastAsia="SimSun"/>
                <w:bCs/>
                <w:lang w:eastAsia="hi-IN" w:bidi="hi-IN"/>
              </w:rPr>
              <w:t>эстетические пред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ставления в процессе соотношения цветовых пятен и фактур на этапе соз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дания практической творческой работы.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Понятие формы. Многообразие форм окружающего мира.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Многообразие форм в мире. Поня</w:t>
            </w:r>
            <w:r w:rsidRPr="00BF587C">
              <w:rPr>
                <w:rFonts w:eastAsia="SimSun"/>
                <w:lang w:eastAsia="hi-IN" w:bidi="hi-IN"/>
              </w:rPr>
              <w:softHyphen/>
              <w:t>тие пространственной формы. Линей</w:t>
            </w:r>
            <w:r w:rsidRPr="00BF587C">
              <w:rPr>
                <w:rFonts w:eastAsia="SimSun"/>
                <w:lang w:eastAsia="hi-IN" w:bidi="hi-IN"/>
              </w:rPr>
              <w:softHyphen/>
              <w:t>ные, плоскостные и объемные формы.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Плоские геометрические фигуры, которые лежат в основе многообразия форм. Формы простые и сложные. 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Изображение с натуры силуэтов двух-трех кувшинов как соот</w:t>
            </w:r>
            <w:r w:rsidRPr="00BF587C">
              <w:rPr>
                <w:rFonts w:eastAsia="SimSun"/>
                <w:lang w:eastAsia="hi-IN" w:bidi="hi-IN"/>
              </w:rPr>
              <w:softHyphen/>
              <w:t>ношения нескольких геометрических фигур.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карандаш, бумага или материалы для аппликации.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Конструирование из бумаги прос</w:t>
            </w:r>
            <w:r w:rsidRPr="00BF587C">
              <w:rPr>
                <w:rFonts w:eastAsia="SimSun"/>
                <w:lang w:eastAsia="hi-IN" w:bidi="hi-IN"/>
              </w:rPr>
              <w:softHyphen/>
              <w:t>тых геометрических тел.</w:t>
            </w:r>
          </w:p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листы белой (ксероксной) бумаги, клей, ножницы.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>понятие простой и сложной пространственной формы.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bCs/>
                <w:lang w:eastAsia="hi-IN" w:bidi="hi-IN"/>
              </w:rPr>
              <w:t>основные геометриче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ские фигуры и геометрические объем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ные тела.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Выявлять </w:t>
            </w:r>
            <w:r w:rsidRPr="00BF587C">
              <w:rPr>
                <w:rFonts w:eastAsia="SimSun"/>
                <w:bCs/>
                <w:lang w:eastAsia="hi-IN" w:bidi="hi-IN"/>
              </w:rPr>
              <w:t>конструкцию предмета через соотношение простых геометри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ческих фигур.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Изображать </w:t>
            </w:r>
            <w:r w:rsidRPr="00BF587C">
              <w:rPr>
                <w:rFonts w:eastAsia="SimSun"/>
                <w:bCs/>
                <w:lang w:eastAsia="hi-IN" w:bidi="hi-IN"/>
              </w:rPr>
              <w:t>сложную форму пред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мета (силуэт) как соотношение прос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тых геометрических фигур, соблюдая их пропорции.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keepNext/>
              <w:snapToGrid w:val="0"/>
              <w:ind w:left="142"/>
              <w:rPr>
                <w:rFonts w:eastAsia="SimSun"/>
                <w:kern w:val="1"/>
                <w:lang w:eastAsia="ar-SA"/>
              </w:rPr>
            </w:pPr>
            <w:r w:rsidRPr="00BF587C">
              <w:rPr>
                <w:rFonts w:eastAsia="SimSun"/>
                <w:kern w:val="1"/>
                <w:lang w:eastAsia="ar-SA"/>
              </w:rPr>
              <w:t>Изображение объема на плоскости и линейная перспектива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Плоскость и объем. Изображение трехмерного пространственного мира на плоскости.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Задачи изображения и особенности правил изображения в эпоху Средневе</w:t>
            </w:r>
            <w:r w:rsidRPr="00BF587C">
              <w:rPr>
                <w:rFonts w:eastAsia="SimSun"/>
                <w:lang w:eastAsia="hi-IN" w:bidi="hi-IN"/>
              </w:rPr>
              <w:softHyphen/>
              <w:t>ковья. Новое понимание личности че</w:t>
            </w:r>
            <w:r w:rsidRPr="00BF587C">
              <w:rPr>
                <w:rFonts w:eastAsia="SimSun"/>
                <w:lang w:eastAsia="hi-IN" w:bidi="hi-IN"/>
              </w:rPr>
              <w:softHyphen/>
              <w:t>ловека в эпоху Возрождения и задачи познания мира. Изображение как окно в мир и рождение правил иллюзорной «научной» перспективы. Перспектива как способ изображе</w:t>
            </w:r>
            <w:r w:rsidRPr="00BF587C">
              <w:rPr>
                <w:rFonts w:eastAsia="SimSun"/>
                <w:lang w:eastAsia="hi-IN" w:bidi="hi-IN"/>
              </w:rPr>
              <w:softHyphen/>
              <w:t>ния на плоскости предметов в</w:t>
            </w:r>
          </w:p>
          <w:p w:rsidR="00F969A1" w:rsidRPr="00BF587C" w:rsidRDefault="00F969A1" w:rsidP="007C273A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прост</w:t>
            </w:r>
            <w:r w:rsidRPr="00BF587C">
              <w:rPr>
                <w:rFonts w:eastAsia="SimSun"/>
                <w:lang w:eastAsia="hi-IN" w:bidi="hi-IN"/>
              </w:rPr>
              <w:softHyphen/>
              <w:t>ранстве. Правила объемного изображе</w:t>
            </w:r>
            <w:r w:rsidRPr="00BF587C">
              <w:rPr>
                <w:rFonts w:eastAsia="SimSun"/>
                <w:lang w:eastAsia="hi-IN" w:bidi="hi-IN"/>
              </w:rPr>
              <w:softHyphen/>
              <w:t>ния геометрических тел. Линейное построение предмета в пространстве. Линия горизонта, точка зрения и точка схода. Правила перс</w:t>
            </w:r>
            <w:r w:rsidRPr="00BF587C">
              <w:rPr>
                <w:rFonts w:eastAsia="SimSun"/>
                <w:lang w:eastAsia="hi-IN" w:bidi="hi-IN"/>
              </w:rPr>
              <w:softHyphen/>
              <w:t>пективных сокращений. Изображение окружности в перспективе, ракурс.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lang w:eastAsia="hi-IN" w:bidi="hi-IN"/>
              </w:rPr>
              <w:t>Задания:</w:t>
            </w:r>
            <w:r w:rsidRPr="00BF587C">
              <w:rPr>
                <w:rFonts w:eastAsia="SimSun"/>
                <w:color w:val="000000"/>
                <w:lang w:eastAsia="hi-IN" w:bidi="hi-IN"/>
              </w:rPr>
              <w:t xml:space="preserve">1. Создание линейных </w:t>
            </w:r>
            <w:r w:rsidRPr="00BF587C">
              <w:rPr>
                <w:rFonts w:eastAsia="SimSun"/>
                <w:lang w:eastAsia="hi-IN" w:bidi="hi-IN"/>
              </w:rPr>
              <w:t>изображений (с разных точек зрения) нескольких геометрических тел, выпол</w:t>
            </w:r>
            <w:r w:rsidRPr="00BF587C">
              <w:rPr>
                <w:rFonts w:eastAsia="SimSun"/>
                <w:lang w:eastAsia="hi-IN" w:bidi="hi-IN"/>
              </w:rPr>
              <w:softHyphen/>
              <w:t>ненных из бумаги или из гипса (свобод</w:t>
            </w:r>
            <w:r w:rsidRPr="00BF587C">
              <w:rPr>
                <w:rFonts w:eastAsia="SimSun"/>
                <w:lang w:eastAsia="hi-IN" w:bidi="hi-IN"/>
              </w:rPr>
              <w:softHyphen/>
              <w:t>ные зарисовки карандашом без исполь</w:t>
            </w:r>
            <w:r w:rsidRPr="00BF587C">
              <w:rPr>
                <w:rFonts w:eastAsia="SimSun"/>
                <w:lang w:eastAsia="hi-IN" w:bidi="hi-IN"/>
              </w:rPr>
              <w:softHyphen/>
              <w:t>зования чертежных принадлежностей). 2. Изображение с натуры натюрморта, составленного из геометрических тел.</w:t>
            </w:r>
          </w:p>
          <w:p w:rsidR="00F969A1" w:rsidRPr="00BF587C" w:rsidRDefault="00F969A1" w:rsidP="007C273A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</w:t>
            </w:r>
            <w:r w:rsidRPr="00BF587C">
              <w:rPr>
                <w:rFonts w:eastAsia="SimSun"/>
                <w:bCs/>
                <w:lang w:eastAsia="hi-IN" w:bidi="hi-IN"/>
              </w:rPr>
              <w:t>представление о раз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ных способах и задачах изображения в различные эпохи.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связь между новым представлением о человеке в эпоху Возрождения и задачами художествен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ного познания и изображения явлений реального мира.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Строить </w:t>
            </w:r>
            <w:r w:rsidRPr="00BF587C">
              <w:rPr>
                <w:rFonts w:eastAsia="SimSun"/>
                <w:bCs/>
                <w:lang w:eastAsia="hi-IN" w:bidi="hi-IN"/>
              </w:rPr>
              <w:t>изображения простых предметов по правилам линейной перс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пективы.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Определять понятия: </w:t>
            </w:r>
            <w:r w:rsidRPr="00BF587C">
              <w:rPr>
                <w:rFonts w:eastAsia="SimSun"/>
                <w:bCs/>
                <w:lang w:eastAsia="hi-IN" w:bidi="hi-IN"/>
              </w:rPr>
              <w:t>линия гори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зонта; точка зрения; точка схода вспо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могательных линий; взгляд сверху, сни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зу и сбоку, а также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использовать </w:t>
            </w:r>
            <w:r w:rsidRPr="00BF587C">
              <w:rPr>
                <w:rFonts w:eastAsia="SimSun"/>
                <w:bCs/>
                <w:lang w:eastAsia="hi-IN" w:bidi="hi-IN"/>
              </w:rPr>
              <w:t>их в рисунке.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перспективные сокра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щения в изображениях предметов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bCs/>
                <w:lang w:eastAsia="hi-IN" w:bidi="hi-IN"/>
              </w:rPr>
              <w:t>линейные изображения геометрических тел и натюрморт с на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туры из геометрических тел.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Освещение. Свет и тень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Освещение как средство выявления объема предмета. Источник освещения. Понятия «свет», «блик», «полутень», «собственная тень», </w:t>
            </w:r>
            <w:r w:rsidRPr="00BF587C">
              <w:rPr>
                <w:rFonts w:eastAsia="SimSun"/>
                <w:lang w:eastAsia="hi-IN" w:bidi="hi-IN"/>
              </w:rPr>
              <w:lastRenderedPageBreak/>
              <w:t>«рефлекс», «падаю</w:t>
            </w:r>
            <w:r w:rsidRPr="00BF587C">
              <w:rPr>
                <w:rFonts w:eastAsia="SimSun"/>
                <w:lang w:eastAsia="hi-IN" w:bidi="hi-IN"/>
              </w:rPr>
              <w:softHyphen/>
              <w:t>щая тень». Освещение как выразительное сред</w:t>
            </w:r>
            <w:r w:rsidRPr="00BF587C">
              <w:rPr>
                <w:rFonts w:eastAsia="SimSun"/>
                <w:lang w:eastAsia="hi-IN" w:bidi="hi-IN"/>
              </w:rPr>
              <w:softHyphen/>
              <w:t>ство. Борьба света и тени, светлого и темного как средство построения ком</w:t>
            </w:r>
            <w:r w:rsidRPr="00BF587C">
              <w:rPr>
                <w:rFonts w:eastAsia="SimSun"/>
                <w:lang w:eastAsia="hi-IN" w:bidi="hi-IN"/>
              </w:rPr>
              <w:softHyphen/>
              <w:t>позиций драматического содержания.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Возрастающее внимание художни</w:t>
            </w:r>
            <w:r w:rsidRPr="00BF587C">
              <w:rPr>
                <w:rFonts w:eastAsia="SimSun"/>
                <w:lang w:eastAsia="hi-IN" w:bidi="hi-IN"/>
              </w:rPr>
              <w:softHyphen/>
              <w:t>ков в процессе исторического развития к реальности и углублению внутренне</w:t>
            </w:r>
            <w:r w:rsidRPr="00BF587C">
              <w:rPr>
                <w:rFonts w:eastAsia="SimSun"/>
                <w:lang w:eastAsia="hi-IN" w:bidi="hi-IN"/>
              </w:rPr>
              <w:softHyphen/>
              <w:t>го пространства изображения. Появле</w:t>
            </w:r>
            <w:r w:rsidRPr="00BF587C">
              <w:rPr>
                <w:rFonts w:eastAsia="SimSun"/>
                <w:lang w:eastAsia="hi-IN" w:bidi="hi-IN"/>
              </w:rPr>
              <w:softHyphen/>
              <w:t>ние станковой картины. Картина-на</w:t>
            </w:r>
            <w:r w:rsidRPr="00BF587C">
              <w:rPr>
                <w:rFonts w:eastAsia="SimSun"/>
                <w:lang w:eastAsia="hi-IN" w:bidi="hi-IN"/>
              </w:rPr>
              <w:softHyphen/>
              <w:t>тюрморт XVII—XVIII веков.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Выполнение быстрых зарисовок геометрических тел из гипса или бумаги с боковым освещением с целью изучения правил объемного изображения.</w:t>
            </w:r>
          </w:p>
          <w:p w:rsidR="00F969A1" w:rsidRPr="00BF587C" w:rsidRDefault="00F969A1" w:rsidP="007C273A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карандаш, бумага.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Изображение (набросок) драмати</w:t>
            </w:r>
            <w:r w:rsidRPr="00BF587C">
              <w:rPr>
                <w:rFonts w:eastAsia="SimSun"/>
                <w:lang w:eastAsia="hi-IN" w:bidi="hi-IN"/>
              </w:rPr>
              <w:softHyphen/>
              <w:t>ческого по содержанию натюрморта, построенного на контрастах светлого и темного.</w:t>
            </w:r>
          </w:p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 (темная и бе</w:t>
            </w:r>
            <w:r w:rsidRPr="00BF587C">
              <w:rPr>
                <w:rFonts w:eastAsia="SimSun"/>
                <w:lang w:eastAsia="hi-IN" w:bidi="hi-IN"/>
              </w:rPr>
              <w:softHyphen/>
              <w:t>лая — две краски), кисть, бумага или два контрастных по тону листа бума</w:t>
            </w:r>
            <w:r w:rsidRPr="00BF587C">
              <w:rPr>
                <w:rFonts w:eastAsia="SimSun"/>
                <w:lang w:eastAsia="hi-IN" w:bidi="hi-IN"/>
              </w:rPr>
              <w:softHyphen/>
              <w:t>ги — темный и светлый (для апплика</w:t>
            </w:r>
            <w:r w:rsidRPr="00BF587C">
              <w:rPr>
                <w:rFonts w:eastAsia="SimSun"/>
                <w:lang w:eastAsia="hi-IN" w:bidi="hi-IN"/>
              </w:rPr>
              <w:softHyphen/>
              <w:t>ции).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>освещение как важнейшее выразительное средство изобразительного искусства, как сред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ство построения объема предметов и </w:t>
            </w:r>
            <w:r w:rsidRPr="00BF587C">
              <w:rPr>
                <w:rFonts w:eastAsia="SimSun"/>
                <w:bCs/>
                <w:lang w:eastAsia="hi-IN" w:bidi="hi-IN"/>
              </w:rPr>
              <w:lastRenderedPageBreak/>
              <w:t>глубины пространства.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Углублять представления </w:t>
            </w:r>
            <w:r w:rsidRPr="00BF587C">
              <w:rPr>
                <w:rFonts w:eastAsia="SimSun"/>
                <w:bCs/>
                <w:lang w:eastAsia="hi-IN" w:bidi="hi-IN"/>
              </w:rPr>
              <w:t>об изоб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ражении борьбы света и тени как сред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стве драматизации содержания 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произ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ведения и организации композиции картины.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Осваивать </w:t>
            </w:r>
            <w:r w:rsidRPr="00BF587C">
              <w:rPr>
                <w:rFonts w:eastAsia="SimSun"/>
                <w:bCs/>
                <w:lang w:eastAsia="hi-IN" w:bidi="hi-IN"/>
              </w:rPr>
              <w:t>основные правила объ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емного изображения предмета (свет, тень, рефлекс и падающая тень).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Передавать </w:t>
            </w:r>
            <w:r w:rsidRPr="00BF587C">
              <w:rPr>
                <w:rFonts w:eastAsia="SimSun"/>
                <w:bCs/>
                <w:lang w:eastAsia="hi-IN" w:bidi="hi-IN"/>
              </w:rPr>
              <w:t>с помощью света ха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рактер формы и эмоциональное напря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жение в композиции натюрморта.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Знакомиться </w:t>
            </w:r>
            <w:r w:rsidRPr="00BF587C">
              <w:rPr>
                <w:rFonts w:eastAsia="SimSun"/>
                <w:bCs/>
                <w:lang w:eastAsia="hi-IN" w:bidi="hi-IN"/>
              </w:rPr>
              <w:t>с картинами-натюрмортами европейского искусства XVII—</w:t>
            </w:r>
            <w:r w:rsidRPr="00BF587C">
              <w:rPr>
                <w:rFonts w:eastAsia="SimSun"/>
                <w:b/>
                <w:bCs/>
                <w:color w:val="000000"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color w:val="000000"/>
                <w:lang w:eastAsia="hi-IN" w:bidi="hi-IN"/>
              </w:rPr>
              <w:t xml:space="preserve">роль </w:t>
            </w:r>
            <w:r w:rsidRPr="00BF587C">
              <w:rPr>
                <w:rFonts w:eastAsia="SimSun"/>
                <w:bCs/>
                <w:lang w:eastAsia="hi-IN" w:bidi="hi-IN"/>
              </w:rPr>
              <w:t>ос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вещения в построении содержания этих произведений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Натюрморт в графике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snapToGrid w:val="0"/>
              <w:ind w:left="5"/>
              <w:rPr>
                <w:rFonts w:eastAsia="SimSun"/>
                <w:kern w:val="1"/>
                <w:lang w:eastAsia="ar-SA"/>
              </w:rPr>
            </w:pPr>
            <w:r w:rsidRPr="00BF587C">
              <w:rPr>
                <w:rFonts w:eastAsia="SimSun"/>
                <w:kern w:val="1"/>
                <w:lang w:eastAsia="ar-SA"/>
              </w:rPr>
              <w:t>Графическое изображение натюр</w:t>
            </w:r>
            <w:r w:rsidRPr="00BF587C">
              <w:rPr>
                <w:rFonts w:eastAsia="SimSun"/>
                <w:kern w:val="1"/>
                <w:lang w:eastAsia="ar-SA"/>
              </w:rPr>
              <w:softHyphen/>
              <w:t>морта. Композиция и образный строй в натюрморте: ритм пятен, пропорции, движение и покой, случайность и по</w:t>
            </w:r>
            <w:r w:rsidRPr="00BF587C">
              <w:rPr>
                <w:rFonts w:eastAsia="SimSun"/>
                <w:kern w:val="1"/>
                <w:lang w:eastAsia="ar-SA"/>
              </w:rPr>
              <w:softHyphen/>
              <w:t>рядок. Выразительность фактуры. Гра</w:t>
            </w:r>
            <w:r w:rsidRPr="00BF587C">
              <w:rPr>
                <w:rFonts w:eastAsia="SimSun"/>
                <w:kern w:val="1"/>
                <w:lang w:eastAsia="ar-SA"/>
              </w:rPr>
              <w:softHyphen/>
              <w:t>фические материалы, инструменты и художественные техники.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Печатная графика и ее виды. Гравюра и различные техники гравюры. Печатная форма (матрица). Эстамп – оттиск печатной формы.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Выполнение графиче</w:t>
            </w:r>
            <w:r w:rsidRPr="00BF587C">
              <w:rPr>
                <w:rFonts w:eastAsia="SimSun"/>
                <w:lang w:eastAsia="hi-IN" w:bidi="hi-IN"/>
              </w:rPr>
              <w:softHyphen/>
              <w:t>ского натюрморта с натурной поста</w:t>
            </w:r>
            <w:r w:rsidRPr="00BF587C">
              <w:rPr>
                <w:rFonts w:eastAsia="SimSun"/>
                <w:lang w:eastAsia="hi-IN" w:bidi="hi-IN"/>
              </w:rPr>
              <w:softHyphen/>
              <w:t>новки или по представлению.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уголь или черная тушь, перо или палочка, бумага.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Создание гравюры наклейками на картоне (работа предполагает оттиски с аппликации на картоне).</w:t>
            </w:r>
          </w:p>
          <w:p w:rsidR="00F969A1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Материалы,</w:t>
            </w:r>
            <w:r w:rsidRPr="00BF587C">
              <w:rPr>
                <w:rFonts w:eastAsia="SimSun"/>
                <w:lang w:eastAsia="hi-IN" w:bidi="hi-IN"/>
              </w:rPr>
              <w:t xml:space="preserve"> листы картона, резак и ножницы, клей, одноцветная гуашь или типографская краска, тонкий лист бумаги,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фотовалик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и ложка</w:t>
            </w:r>
          </w:p>
          <w:p w:rsidR="007C273A" w:rsidRPr="00BF587C" w:rsidRDefault="007C273A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Осваивать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первичные умения графического изображения натюрморта с натуры и по представлению.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представления о различных графических техниках.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Понимать и объяснять</w:t>
            </w:r>
            <w:r w:rsidRPr="00BF587C">
              <w:rPr>
                <w:rFonts w:eastAsia="SimSun"/>
                <w:bCs/>
                <w:lang w:eastAsia="hi-IN" w:bidi="hi-IN"/>
              </w:rPr>
              <w:t>, что такое гравюра, каковы ее виды.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опыт восприятия графических произведений, выполненных в различных техниках известными мастерами.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творческий опыт </w:t>
            </w:r>
            <w:r w:rsidRPr="00BF587C">
              <w:rPr>
                <w:rFonts w:eastAsia="SimSun"/>
                <w:bCs/>
                <w:lang w:eastAsia="hi-IN" w:bidi="hi-IN"/>
              </w:rPr>
              <w:t>вы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полнения графического натюрморта и гравюры наклейками на картоне.</w:t>
            </w:r>
          </w:p>
        </w:tc>
      </w:tr>
      <w:tr w:rsidR="00F969A1" w:rsidRPr="00BF587C" w:rsidTr="007C273A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Цвет в натюрморте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Цвет в живописи, богатство его вы</w:t>
            </w:r>
            <w:r w:rsidRPr="00BF587C">
              <w:rPr>
                <w:rFonts w:eastAsia="SimSun"/>
                <w:lang w:eastAsia="hi-IN" w:bidi="hi-IN"/>
              </w:rPr>
              <w:softHyphen/>
              <w:t>разительных возможностей. Собственный цвет предмета (ло</w:t>
            </w:r>
            <w:r w:rsidRPr="00BF587C">
              <w:rPr>
                <w:rFonts w:eastAsia="SimSun"/>
                <w:lang w:eastAsia="hi-IN" w:bidi="hi-IN"/>
              </w:rPr>
              <w:softHyphen/>
              <w:t>кальный) и цвет в живописи (обуслов</w:t>
            </w:r>
            <w:r w:rsidRPr="00BF587C">
              <w:rPr>
                <w:rFonts w:eastAsia="SimSun"/>
                <w:lang w:eastAsia="hi-IN" w:bidi="hi-IN"/>
              </w:rPr>
              <w:softHyphen/>
              <w:t>ленный). Цветовая организация натюр</w:t>
            </w:r>
            <w:r w:rsidRPr="00BF587C">
              <w:rPr>
                <w:rFonts w:eastAsia="SimSun"/>
                <w:lang w:eastAsia="hi-IN" w:bidi="hi-IN"/>
              </w:rPr>
              <w:softHyphen/>
              <w:t>морта — ритм цветовых пятен. Выражение цветом в натюрморте настроений и переживаний художника.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Выполнение натюрмор</w:t>
            </w:r>
            <w:r w:rsidRPr="00BF587C">
              <w:rPr>
                <w:rFonts w:eastAsia="SimSun"/>
                <w:lang w:eastAsia="hi-IN" w:bidi="hi-IN"/>
              </w:rPr>
              <w:softHyphen/>
              <w:t>та, выражающего то или иное эмо</w:t>
            </w:r>
            <w:r w:rsidRPr="00BF587C">
              <w:rPr>
                <w:rFonts w:eastAsia="SimSun"/>
                <w:lang w:eastAsia="hi-IN" w:bidi="hi-IN"/>
              </w:rPr>
              <w:softHyphen/>
              <w:t>циональное состояние (праздничный, грустный, таинственный, торжествен</w:t>
            </w:r>
            <w:r w:rsidRPr="00BF587C">
              <w:rPr>
                <w:rFonts w:eastAsia="SimSun"/>
                <w:lang w:eastAsia="hi-IN" w:bidi="hi-IN"/>
              </w:rPr>
              <w:softHyphen/>
              <w:t>ный натюрморт и т. д.).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кисти, большие листы бумаги.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2. Выполнение натюрморта в техни</w:t>
            </w:r>
            <w:r w:rsidRPr="00BF587C">
              <w:rPr>
                <w:rFonts w:eastAsia="SimSun"/>
                <w:lang w:eastAsia="hi-IN" w:bidi="hi-IN"/>
              </w:rPr>
              <w:softHyphen/>
              <w:t>ке монотипии.</w:t>
            </w:r>
          </w:p>
          <w:p w:rsidR="00F969A1" w:rsidRPr="00BF587C" w:rsidRDefault="00F969A1" w:rsidP="007C273A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краска, бумага.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представление о разном видении и понимании цветового состояния изображаемого мира в истории искусства.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Понимать и использовать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в творческой работе выразительные возможности цвета.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Выражать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цветом в натюрморте собственное настроение и переживания.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i/>
                <w:iCs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Выразительные воз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можности натюрморта 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t>(обобщение темы)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Предметный мир в изобразительном искусстве.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Выражение в натюрморте мыслей и переживаний художника, его представ</w:t>
            </w:r>
            <w:r w:rsidRPr="00BF587C">
              <w:rPr>
                <w:rFonts w:eastAsia="SimSun"/>
                <w:lang w:eastAsia="hi-IN" w:bidi="hi-IN"/>
              </w:rPr>
              <w:softHyphen/>
              <w:t>лений и представлений людей его эпо</w:t>
            </w:r>
            <w:r w:rsidRPr="00BF587C">
              <w:rPr>
                <w:rFonts w:eastAsia="SimSun"/>
                <w:lang w:eastAsia="hi-IN" w:bidi="hi-IN"/>
              </w:rPr>
              <w:softHyphen/>
              <w:t>хи об окружающем мире и о себе са</w:t>
            </w:r>
            <w:r w:rsidRPr="00BF587C">
              <w:rPr>
                <w:rFonts w:eastAsia="SimSun"/>
                <w:lang w:eastAsia="hi-IN" w:bidi="hi-IN"/>
              </w:rPr>
              <w:softHyphen/>
              <w:t>мих.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Жанр натюрморта и его развитие. Натюрморт в искусстве XIX—XX веков. Натюрморт и выражение творческой индивидуальности художника.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</w:t>
            </w:r>
            <w:r w:rsidRPr="00BF587C">
              <w:rPr>
                <w:rFonts w:eastAsia="SimSun"/>
                <w:lang w:eastAsia="hi-IN" w:bidi="hi-IN"/>
              </w:rPr>
              <w:t>: создание натюрморта, ко</w:t>
            </w:r>
            <w:r w:rsidRPr="00BF587C">
              <w:rPr>
                <w:rFonts w:eastAsia="SimSun"/>
                <w:lang w:eastAsia="hi-IN" w:bidi="hi-IN"/>
              </w:rPr>
              <w:softHyphen/>
              <w:t>торый можно было бы назвать «натюр</w:t>
            </w:r>
            <w:r w:rsidRPr="00BF587C">
              <w:rPr>
                <w:rFonts w:eastAsia="SimSun"/>
                <w:lang w:eastAsia="hi-IN" w:bidi="hi-IN"/>
              </w:rPr>
              <w:softHyphen/>
              <w:t>морт-автопортрет» («натюрморт как рассказ о себе»).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кисти или пастель, восковые мелки, бумага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Узнавать </w:t>
            </w:r>
            <w:r w:rsidRPr="00BF587C">
              <w:rPr>
                <w:rFonts w:eastAsia="SimSun"/>
                <w:bCs/>
                <w:lang w:eastAsia="hi-IN" w:bidi="hi-IN"/>
              </w:rPr>
              <w:t>историю развития жанра натюрморта.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bCs/>
                <w:lang w:eastAsia="hi-IN" w:bidi="hi-IN"/>
              </w:rPr>
              <w:t>значение отечественной школы натюрморта в мировой художе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ственной культуре.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Выбирать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использовать </w:t>
            </w:r>
            <w:r w:rsidRPr="00BF587C">
              <w:rPr>
                <w:rFonts w:eastAsia="SimSun"/>
                <w:bCs/>
                <w:lang w:eastAsia="hi-IN" w:bidi="hi-IN"/>
              </w:rPr>
              <w:t>различ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ные художественные материалы для пе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редачи собственного художественного замысла при создании натюрморта.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Развивать </w:t>
            </w:r>
            <w:r w:rsidRPr="00BF587C">
              <w:rPr>
                <w:rFonts w:eastAsia="SimSun"/>
                <w:bCs/>
                <w:lang w:eastAsia="hi-IN" w:bidi="hi-IN"/>
              </w:rPr>
              <w:t>художественное видение, наблюдательность, умение взглянуть по-новому на окружающий предмет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ный мир.</w:t>
            </w:r>
          </w:p>
        </w:tc>
      </w:tr>
      <w:tr w:rsidR="00F969A1" w:rsidRPr="00BF587C" w:rsidTr="008C7455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9" w:firstLine="426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Вглядываясь в человека. Портрет (12 ч)</w:t>
            </w:r>
          </w:p>
          <w:p w:rsidR="00F969A1" w:rsidRPr="00BF587C" w:rsidRDefault="00F969A1" w:rsidP="007C273A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Приобщение к культурному наследию человечества через знакомство с искусством портрета разных эпох. Содержание портрета — интерес к личности, наделенной индивидуальными качествами. Сходство портретируемого внешнее и внутреннее.</w:t>
            </w:r>
          </w:p>
          <w:p w:rsidR="00F969A1" w:rsidRPr="00BF587C" w:rsidRDefault="00F969A1" w:rsidP="007C273A">
            <w:pPr>
              <w:widowControl w:val="0"/>
              <w:snapToGrid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Художественно-выразительные средства портрета (композиция, ритм, форма, линия, объем, свет). Портрет как способ наблюдения человека и понимания его.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Образ человека — главная тема искусства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Изображение человека в искусстве разных эпох. История возникновения портрета. Портрет как образ 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опреде</w:t>
            </w:r>
            <w:r w:rsidRPr="00BF587C">
              <w:rPr>
                <w:rFonts w:eastAsia="SimSun"/>
                <w:lang w:eastAsia="hi-IN" w:bidi="hi-IN"/>
              </w:rPr>
              <w:softHyphen/>
              <w:t>ленного реального человека. Портрет в искусстве Древнего Рима, эпохи Возрождения и в искусстве Но</w:t>
            </w:r>
            <w:r w:rsidRPr="00BF587C">
              <w:rPr>
                <w:rFonts w:eastAsia="SimSun"/>
                <w:lang w:eastAsia="hi-IN" w:bidi="hi-IN"/>
              </w:rPr>
              <w:softHyphen/>
              <w:t>вого времени. Парадный портрет и лирический портрет.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Проблема сходства в портрете. Вы</w:t>
            </w:r>
            <w:r w:rsidRPr="00BF587C">
              <w:rPr>
                <w:rFonts w:eastAsia="SimSun"/>
                <w:lang w:eastAsia="hi-IN" w:bidi="hi-IN"/>
              </w:rPr>
              <w:softHyphen/>
            </w:r>
            <w:r w:rsidRPr="00BF587C">
              <w:rPr>
                <w:rFonts w:eastAsia="SimSun"/>
                <w:lang w:eastAsia="hi-IN" w:bidi="hi-IN"/>
              </w:rPr>
              <w:lastRenderedPageBreak/>
              <w:t>ражение в портретном изображении ха</w:t>
            </w:r>
            <w:r w:rsidRPr="00BF587C">
              <w:rPr>
                <w:rFonts w:eastAsia="SimSun"/>
                <w:lang w:eastAsia="hi-IN" w:bidi="hi-IN"/>
              </w:rPr>
              <w:softHyphen/>
              <w:t>рактера человека, его внутреннего ми</w:t>
            </w:r>
            <w:r w:rsidRPr="00BF587C">
              <w:rPr>
                <w:rFonts w:eastAsia="SimSun"/>
                <w:lang w:eastAsia="hi-IN" w:bidi="hi-IN"/>
              </w:rPr>
              <w:softHyphen/>
              <w:t>ра.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Портрет в живописи, графике и скульптуре. Великие художники-портретисты.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участие в беседе на тему образа человека в портрете, образно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 выразительных средств портрета в</w:t>
            </w:r>
          </w:p>
          <w:p w:rsidR="00F969A1" w:rsidRPr="00BF587C" w:rsidRDefault="00F969A1" w:rsidP="007C273A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жи</w:t>
            </w:r>
            <w:r w:rsidRPr="00BF587C">
              <w:rPr>
                <w:rFonts w:eastAsia="SimSun"/>
                <w:lang w:eastAsia="hi-IN" w:bidi="hi-IN"/>
              </w:rPr>
              <w:softHyphen/>
              <w:t>вописи, графике, скульптуре.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Знакомиться </w:t>
            </w:r>
            <w:r w:rsidRPr="00BF587C">
              <w:rPr>
                <w:rFonts w:eastAsia="SimSun"/>
                <w:bCs/>
                <w:lang w:eastAsia="hi-IN" w:bidi="hi-IN"/>
              </w:rPr>
              <w:t>с великими произве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дениями портретного искусства разных эпох 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формировать </w:t>
            </w:r>
            <w:r w:rsidRPr="00BF587C">
              <w:rPr>
                <w:rFonts w:eastAsia="SimSun"/>
                <w:bCs/>
                <w:lang w:eastAsia="hi-IN" w:bidi="hi-IN"/>
              </w:rPr>
              <w:t>представления о месте и значении портретного обра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за человека в искусстве.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Получать представление </w:t>
            </w:r>
            <w:r w:rsidRPr="00BF587C">
              <w:rPr>
                <w:rFonts w:eastAsia="SimSun"/>
                <w:bCs/>
                <w:lang w:eastAsia="hi-IN" w:bidi="hi-IN"/>
              </w:rPr>
              <w:t>об из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менчивости образа человека в истории.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Формировать представление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об истории портрета в русском искусстве,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bCs/>
                <w:lang w:eastAsia="hi-IN" w:bidi="hi-IN"/>
              </w:rPr>
              <w:t>имена нескольких великих художников-портретистов.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объяснять, </w:t>
            </w:r>
            <w:r w:rsidRPr="00BF587C">
              <w:rPr>
                <w:rFonts w:eastAsia="SimSun"/>
                <w:bCs/>
                <w:lang w:eastAsia="hi-IN" w:bidi="hi-IN"/>
              </w:rPr>
              <w:t>что при передаче художником внешнего сход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ства в художественном портрете 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при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сутствует выражение идеалов эпохи и авторская позиция художника.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Уметь различать </w:t>
            </w:r>
            <w:r w:rsidRPr="00BF587C">
              <w:rPr>
                <w:rFonts w:eastAsia="SimSun"/>
                <w:bCs/>
                <w:lang w:eastAsia="hi-IN" w:bidi="hi-IN"/>
              </w:rPr>
              <w:t>виды портрета</w:t>
            </w:r>
            <w:r w:rsidR="007C273A">
              <w:rPr>
                <w:rFonts w:eastAsia="SimSun"/>
                <w:bCs/>
                <w:lang w:eastAsia="hi-IN" w:bidi="hi-IN"/>
              </w:rPr>
              <w:t xml:space="preserve"> </w:t>
            </w:r>
            <w:r w:rsidRPr="00BF587C">
              <w:rPr>
                <w:rFonts w:eastAsia="SimSun"/>
                <w:bCs/>
                <w:lang w:eastAsia="hi-IN" w:bidi="hi-IN"/>
              </w:rPr>
              <w:t>(парадный и лирический портрет).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Рассказывать </w:t>
            </w:r>
            <w:r w:rsidRPr="00BF587C">
              <w:rPr>
                <w:rFonts w:eastAsia="SimSun"/>
                <w:bCs/>
                <w:lang w:eastAsia="hi-IN" w:bidi="hi-IN"/>
              </w:rPr>
              <w:t>о своих художествен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ных впечатлениях.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Конструкция головы человека и ее основ</w:t>
            </w:r>
            <w:r w:rsidRPr="00BF587C">
              <w:rPr>
                <w:rFonts w:eastAsia="SimSun"/>
                <w:lang w:eastAsia="hi-IN" w:bidi="hi-IN"/>
              </w:rPr>
              <w:softHyphen/>
              <w:t>ные пропорции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Закономерности построения конст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рукции головы человека. Большая цельная форма головы и ее части. 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Про</w:t>
            </w:r>
            <w:r w:rsidRPr="00BF587C">
              <w:rPr>
                <w:rFonts w:eastAsia="SimSun"/>
                <w:lang w:eastAsia="hi-IN" w:bidi="hi-IN"/>
              </w:rPr>
              <w:softHyphen/>
              <w:t>порции лица человека. Средняя линия и симметрия лица. Величина и форма глаз, носа, расположение и форма рта. Подвижные части лица, мимика.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выполнение портрета в тех</w:t>
            </w:r>
            <w:r w:rsidRPr="00BF587C">
              <w:rPr>
                <w:rFonts w:eastAsia="SimSun"/>
                <w:lang w:eastAsia="hi-IN" w:bidi="hi-IN"/>
              </w:rPr>
              <w:softHyphen/>
              <w:t>нике аппликации (изображение головы с соотнесенными по-разному деталями лица: нос, губы, глаза, брови, волосы и т. д.).</w:t>
            </w:r>
          </w:p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</w:t>
            </w:r>
            <w:r w:rsidRPr="00BF587C">
              <w:rPr>
                <w:rFonts w:eastAsia="SimSun"/>
                <w:lang w:eastAsia="hi-IN" w:bidi="hi-IN"/>
              </w:rPr>
              <w:t>: бумага для фона и ап</w:t>
            </w:r>
            <w:r w:rsidRPr="00BF587C">
              <w:rPr>
                <w:rFonts w:eastAsia="SimSun"/>
                <w:lang w:eastAsia="hi-IN" w:bidi="hi-IN"/>
              </w:rPr>
              <w:softHyphen/>
              <w:t>пликации, клей, ножницы.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представления </w:t>
            </w:r>
            <w:r w:rsidRPr="00BF587C">
              <w:rPr>
                <w:rFonts w:eastAsia="SimSun"/>
                <w:bCs/>
                <w:lang w:eastAsia="hi-IN" w:bidi="hi-IN"/>
              </w:rPr>
              <w:t>о кон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струкции, пластическом строении голо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вы человека и пропорциях лица.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роль про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порций в выражении характера модели и отражении замысла художника.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Овладевать </w:t>
            </w:r>
            <w:r w:rsidRPr="00BF587C">
              <w:rPr>
                <w:rFonts w:eastAsia="SimSun"/>
                <w:bCs/>
                <w:lang w:eastAsia="hi-IN" w:bidi="hi-IN"/>
              </w:rPr>
              <w:t>первичными навыками изображения головы человека в про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цессе творческой работы.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навыки создания </w:t>
            </w:r>
            <w:r w:rsidRPr="00BF587C">
              <w:rPr>
                <w:rFonts w:eastAsia="SimSun"/>
                <w:bCs/>
                <w:lang w:eastAsia="hi-IN" w:bidi="hi-IN"/>
              </w:rPr>
              <w:t>портрета в рисунке и средствами ап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пликации.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Изображение головы человека в простран</w:t>
            </w:r>
            <w:r w:rsidRPr="00BF587C">
              <w:rPr>
                <w:rFonts w:eastAsia="SimSun"/>
                <w:lang w:eastAsia="hi-IN" w:bidi="hi-IN"/>
              </w:rPr>
              <w:softHyphen/>
              <w:t>стве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Повороты и ракурсы головы. Соот</w:t>
            </w:r>
            <w:r w:rsidRPr="00BF587C">
              <w:rPr>
                <w:rFonts w:eastAsia="SimSun"/>
                <w:lang w:eastAsia="hi-IN" w:bidi="hi-IN"/>
              </w:rPr>
              <w:softHyphen/>
              <w:t>ношение лицевой и черепной частей головы, соотношение головы и шеи.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Большая форма и детализация. Шаровидность глаз и призматическая форма носа. Зависимость мягких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под</w:t>
            </w:r>
            <w:r w:rsidRPr="00BF587C">
              <w:rPr>
                <w:rFonts w:eastAsia="SimSun"/>
                <w:lang w:eastAsia="hi-IN" w:bidi="hi-IN"/>
              </w:rPr>
              <w:softHyphen/>
              <w:t>вижных тканей лица от конструкции костных форм. Закономерности кон</w:t>
            </w:r>
            <w:r w:rsidRPr="00BF587C">
              <w:rPr>
                <w:rFonts w:eastAsia="SimSun"/>
                <w:lang w:eastAsia="hi-IN" w:bidi="hi-IN"/>
              </w:rPr>
              <w:softHyphen/>
              <w:t>струкции и бесконечность индивиду</w:t>
            </w:r>
            <w:r w:rsidRPr="00BF587C">
              <w:rPr>
                <w:rFonts w:eastAsia="SimSun"/>
                <w:lang w:eastAsia="hi-IN" w:bidi="hi-IN"/>
              </w:rPr>
              <w:softHyphen/>
              <w:t>альных особенностей и физиономичес</w:t>
            </w:r>
            <w:r w:rsidRPr="00BF587C">
              <w:rPr>
                <w:rFonts w:eastAsia="SimSun"/>
                <w:lang w:eastAsia="hi-IN" w:bidi="hi-IN"/>
              </w:rPr>
              <w:softHyphen/>
              <w:t>ких типов.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Беседа и рассматривание рисунков мастеров.</w:t>
            </w:r>
          </w:p>
          <w:p w:rsidR="00F969A1" w:rsidRPr="00BF587C" w:rsidRDefault="00F969A1" w:rsidP="007C273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</w:t>
            </w:r>
            <w:r w:rsidRPr="00BF587C">
              <w:rPr>
                <w:rFonts w:eastAsia="SimSun"/>
                <w:lang w:eastAsia="hi-IN" w:bidi="hi-IN"/>
              </w:rPr>
              <w:t>: зарисовки объемной кон</w:t>
            </w:r>
            <w:r w:rsidRPr="00BF587C">
              <w:rPr>
                <w:rFonts w:eastAsia="SimSun"/>
                <w:lang w:eastAsia="hi-IN" w:bidi="hi-IN"/>
              </w:rPr>
              <w:softHyphen/>
              <w:t>струкции головы, движения головы от</w:t>
            </w:r>
            <w:r w:rsidRPr="00BF587C">
              <w:rPr>
                <w:rFonts w:eastAsia="SimSun"/>
                <w:lang w:eastAsia="hi-IN" w:bidi="hi-IN"/>
              </w:rPr>
              <w:softHyphen/>
              <w:t>носительно шеи; участие в диалоге о рисунках мастеров.</w:t>
            </w:r>
          </w:p>
          <w:p w:rsidR="00F969A1" w:rsidRPr="00BF587C" w:rsidRDefault="00F969A1" w:rsidP="007C273A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</w:t>
            </w:r>
            <w:r w:rsidRPr="00BF587C">
              <w:rPr>
                <w:rFonts w:eastAsia="SimSun"/>
                <w:lang w:eastAsia="hi-IN" w:bidi="hi-IN"/>
              </w:rPr>
              <w:t>: карандаш,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представления о способах объемного изображения головы человека.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Участвовать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в обсуждении содержания и выразительных средств рисунков мастеров портретного жанра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представления о способах объемного изображения головы человека.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Вглядываться </w:t>
            </w:r>
            <w:r w:rsidRPr="00BF587C">
              <w:rPr>
                <w:rFonts w:eastAsia="SimSun"/>
                <w:bCs/>
                <w:lang w:eastAsia="hi-IN" w:bidi="hi-IN"/>
              </w:rPr>
              <w:t>в лица людей, в особенности личности каждого человека.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Создавать </w:t>
            </w:r>
            <w:r w:rsidRPr="00BF587C">
              <w:rPr>
                <w:rFonts w:eastAsia="SimSun"/>
                <w:bCs/>
                <w:lang w:eastAsia="hi-IN" w:bidi="hi-IN"/>
              </w:rPr>
              <w:t>зарисовки объемной кон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струкции головы.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Портрет в скульптуре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Человек — основной предмет изоб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ражения в скульптуре. Скульптурный портрет в истории искусства. </w:t>
            </w:r>
          </w:p>
          <w:p w:rsidR="00F969A1" w:rsidRPr="00BF587C" w:rsidRDefault="00F969A1" w:rsidP="007C273A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Вырази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тельные возможности </w:t>
            </w:r>
            <w:r w:rsidRPr="00BF587C">
              <w:rPr>
                <w:rFonts w:eastAsia="SimSun"/>
                <w:lang w:eastAsia="hi-IN" w:bidi="hi-IN"/>
              </w:rPr>
              <w:lastRenderedPageBreak/>
              <w:t>скульптуры. Ха</w:t>
            </w:r>
            <w:r w:rsidRPr="00BF587C">
              <w:rPr>
                <w:rFonts w:eastAsia="SimSun"/>
                <w:lang w:eastAsia="hi-IN" w:bidi="hi-IN"/>
              </w:rPr>
              <w:softHyphen/>
              <w:t>рактер челове</w:t>
            </w:r>
            <w:r w:rsidR="00BA4450">
              <w:rPr>
                <w:rFonts w:eastAsia="SimSun"/>
                <w:lang w:eastAsia="hi-IN" w:bidi="hi-IN"/>
              </w:rPr>
              <w:t xml:space="preserve">ка и образ эпохи в скульптурном </w:t>
            </w:r>
            <w:r w:rsidRPr="00BF587C">
              <w:rPr>
                <w:rFonts w:eastAsia="SimSun"/>
                <w:lang w:eastAsia="hi-IN" w:bidi="hi-IN"/>
              </w:rPr>
              <w:t>портрете.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Скульптурный портрет литературно</w:t>
            </w:r>
            <w:r w:rsidRPr="00BF587C">
              <w:rPr>
                <w:rFonts w:eastAsia="SimSun"/>
                <w:lang w:eastAsia="hi-IN" w:bidi="hi-IN"/>
              </w:rPr>
              <w:softHyphen/>
              <w:t>го героя.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скульптурного портрета выбранного литературного ге</w:t>
            </w:r>
            <w:r w:rsidRPr="00BF587C">
              <w:rPr>
                <w:rFonts w:eastAsia="SimSun"/>
                <w:lang w:eastAsia="hi-IN" w:bidi="hi-IN"/>
              </w:rPr>
              <w:softHyphen/>
              <w:t>роя с ярко выраженным характером.</w:t>
            </w:r>
          </w:p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пластилин или глина, стеки, подставка (пластиковая дощечка).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Знакомиться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с примерами портретных изображений великих мастеров скульптуры,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опыт восприятия скульптурного </w:t>
            </w:r>
            <w:r w:rsidRPr="00BF587C">
              <w:rPr>
                <w:rFonts w:eastAsia="SimSun"/>
                <w:bCs/>
                <w:lang w:eastAsia="hi-IN" w:bidi="hi-IN"/>
              </w:rPr>
              <w:lastRenderedPageBreak/>
              <w:t>портрета.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знания о великих русских скульпторах-портретистах.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опыт и навыки лепки портретного изображения головы человека.</w:t>
            </w:r>
          </w:p>
          <w:p w:rsidR="00F969A1" w:rsidRPr="00BF587C" w:rsidRDefault="00F969A1" w:rsidP="007C273A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 представление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о выразительных средствах скульптурного образа.</w:t>
            </w:r>
          </w:p>
          <w:p w:rsidR="00F969A1" w:rsidRPr="00BF587C" w:rsidRDefault="00F969A1" w:rsidP="007C273A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Учиться по-новому видеть </w:t>
            </w:r>
            <w:r w:rsidRPr="00BF587C">
              <w:rPr>
                <w:rFonts w:eastAsia="SimSun"/>
                <w:bCs/>
                <w:lang w:eastAsia="hi-IN" w:bidi="hi-IN"/>
              </w:rPr>
              <w:t>инди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видуальность человека (видеть как ху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дожник-скульптор).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Графический портретный рисунок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Образ человека в графическом порт</w:t>
            </w:r>
            <w:r w:rsidRPr="00BF587C">
              <w:rPr>
                <w:rFonts w:eastAsia="SimSun"/>
                <w:lang w:eastAsia="hi-IN" w:bidi="hi-IN"/>
              </w:rPr>
              <w:softHyphen/>
              <w:t>рете. Рисунок головы человека в исто</w:t>
            </w:r>
            <w:r w:rsidRPr="00BF587C">
              <w:rPr>
                <w:rFonts w:eastAsia="SimSun"/>
                <w:lang w:eastAsia="hi-IN" w:bidi="hi-IN"/>
              </w:rPr>
              <w:softHyphen/>
              <w:t>рии изобразительного искусства.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Индивидуальные особенности, ха</w:t>
            </w:r>
            <w:r w:rsidRPr="00BF587C">
              <w:rPr>
                <w:rFonts w:eastAsia="SimSun"/>
                <w:lang w:eastAsia="hi-IN" w:bidi="hi-IN"/>
              </w:rPr>
              <w:softHyphen/>
              <w:t>рактер, настроение человека в графичес</w:t>
            </w:r>
            <w:r w:rsidRPr="00BF587C">
              <w:rPr>
                <w:rFonts w:eastAsia="SimSun"/>
                <w:lang w:eastAsia="hi-IN" w:bidi="hi-IN"/>
              </w:rPr>
              <w:softHyphen/>
              <w:t>ком портрете. Выразительные средства и возможности графического изображе</w:t>
            </w:r>
            <w:r w:rsidRPr="00BF587C">
              <w:rPr>
                <w:rFonts w:eastAsia="SimSun"/>
                <w:lang w:eastAsia="hi-IN" w:bidi="hi-IN"/>
              </w:rPr>
              <w:softHyphen/>
              <w:t>ния. Расположение изображения на листе. Линия и пятно. Роль выразитель</w:t>
            </w:r>
            <w:r w:rsidRPr="00BF587C">
              <w:rPr>
                <w:rFonts w:eastAsia="SimSun"/>
                <w:lang w:eastAsia="hi-IN" w:bidi="hi-IN"/>
              </w:rPr>
              <w:softHyphen/>
              <w:t>ности графического материала.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рисунка (наброс</w:t>
            </w:r>
            <w:r w:rsidRPr="00BF587C">
              <w:rPr>
                <w:rFonts w:eastAsia="SimSun"/>
                <w:lang w:eastAsia="hi-IN" w:bidi="hi-IN"/>
              </w:rPr>
              <w:softHyphen/>
              <w:t>ка) лица своего друга или одноклассни</w:t>
            </w:r>
            <w:r w:rsidRPr="00BF587C">
              <w:rPr>
                <w:rFonts w:eastAsia="SimSun"/>
                <w:lang w:eastAsia="hi-IN" w:bidi="hi-IN"/>
              </w:rPr>
              <w:softHyphen/>
              <w:t>ка (с натуры).</w:t>
            </w:r>
          </w:p>
          <w:p w:rsidR="00F969A1" w:rsidRPr="00BF587C" w:rsidRDefault="00F969A1" w:rsidP="00BA4450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уголь,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интерес </w:t>
            </w:r>
            <w:r w:rsidRPr="00BF587C">
              <w:rPr>
                <w:rFonts w:eastAsia="SimSun"/>
                <w:bCs/>
                <w:lang w:eastAsia="hi-IN" w:bidi="hi-IN"/>
              </w:rPr>
              <w:t>к изображе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ниям человека как способу нового по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нимания и видения человека, 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окружа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ющих людей.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Развивать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художественное видение, наблюдательность, умение замечать индивидуальные особенности и характер человека.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представления о графических портретах мастеров разных эпох, о разнообразии графических средств в решении образа человека.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Овладевать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новыми умениями в рисунке.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Выполнять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наброски и зарисовки близких людей, передавать индивидуальные особенности человека в портрете.</w:t>
            </w:r>
          </w:p>
        </w:tc>
      </w:tr>
      <w:tr w:rsidR="00F969A1" w:rsidRPr="00BF587C" w:rsidTr="00BA4450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Сатирические образы человека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Правда жизни и язык искусства. Ху</w:t>
            </w:r>
            <w:r w:rsidRPr="00BF587C">
              <w:rPr>
                <w:rFonts w:eastAsia="SimSun"/>
                <w:lang w:eastAsia="hi-IN" w:bidi="hi-IN"/>
              </w:rPr>
              <w:softHyphen/>
              <w:t>дожественное преувеличение. Отбор де</w:t>
            </w:r>
            <w:r w:rsidRPr="00BF587C">
              <w:rPr>
                <w:rFonts w:eastAsia="SimSun"/>
                <w:lang w:eastAsia="hi-IN" w:bidi="hi-IN"/>
              </w:rPr>
              <w:softHyphen/>
              <w:t>талей и обострение образа. Сатириче</w:t>
            </w:r>
            <w:r w:rsidRPr="00BF587C">
              <w:rPr>
                <w:rFonts w:eastAsia="SimSun"/>
                <w:lang w:eastAsia="hi-IN" w:bidi="hi-IN"/>
              </w:rPr>
              <w:softHyphen/>
              <w:t>ские образы в искусстве.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Карикатура. Дружеский шарж.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Изображение дружеского шаржа.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сатирических об</w:t>
            </w:r>
            <w:r w:rsidRPr="00BF587C">
              <w:rPr>
                <w:rFonts w:eastAsia="SimSun"/>
                <w:lang w:eastAsia="hi-IN" w:bidi="hi-IN"/>
              </w:rPr>
              <w:softHyphen/>
              <w:t>разов литературных героев или друже</w:t>
            </w:r>
            <w:r w:rsidRPr="00BF587C">
              <w:rPr>
                <w:rFonts w:eastAsia="SimSun"/>
                <w:lang w:eastAsia="hi-IN" w:bidi="hi-IN"/>
              </w:rPr>
              <w:softHyphen/>
              <w:t>ских шаржей.</w:t>
            </w:r>
          </w:p>
          <w:p w:rsidR="00F969A1" w:rsidRPr="00BF587C" w:rsidRDefault="00F969A1" w:rsidP="00BA4450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тушь, перо,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представление о жанре сатирического рисунка и его задачах.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Рассуждать </w:t>
            </w:r>
            <w:r w:rsidRPr="00BF587C">
              <w:rPr>
                <w:rFonts w:eastAsia="SimSun"/>
                <w:bCs/>
                <w:lang w:eastAsia="hi-IN" w:bidi="hi-IN"/>
              </w:rPr>
              <w:t>о задачах художествен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ного преувеличения, о соотношении правды и вымысла в художественном изображении.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Учиться видеть </w:t>
            </w:r>
            <w:r w:rsidRPr="00BF587C">
              <w:rPr>
                <w:rFonts w:eastAsia="SimSun"/>
                <w:bCs/>
                <w:lang w:eastAsia="hi-IN" w:bidi="hi-IN"/>
              </w:rPr>
              <w:t>индивидуальный характер человека, творчески искать средства выразительности для его изоб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ражения.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навыки </w:t>
            </w:r>
            <w:r w:rsidRPr="00BF587C">
              <w:rPr>
                <w:rFonts w:eastAsia="SimSun"/>
                <w:bCs/>
                <w:lang w:eastAsia="hi-IN" w:bidi="hi-IN"/>
              </w:rPr>
              <w:t>рисунка, видения и понимания пропорций, использования линии и пятна как средств выразительного изображения человека.</w:t>
            </w:r>
          </w:p>
        </w:tc>
      </w:tr>
      <w:tr w:rsidR="00BA4450" w:rsidRPr="00BF587C" w:rsidTr="00BA4450">
        <w:trPr>
          <w:gridAfter w:val="2"/>
          <w:wAfter w:w="45" w:type="dxa"/>
          <w:trHeight w:val="1673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Образные возможности освещения в портрете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Выразительные, преображающие возможности освещения. Роль освеще</w:t>
            </w:r>
            <w:r w:rsidRPr="00BF587C">
              <w:rPr>
                <w:rFonts w:eastAsia="SimSun"/>
                <w:lang w:eastAsia="hi-IN" w:bidi="hi-IN"/>
              </w:rPr>
              <w:softHyphen/>
              <w:t>ния при создании образа. Изменение образа человека при различном осве</w:t>
            </w:r>
            <w:r w:rsidRPr="00BF587C">
              <w:rPr>
                <w:rFonts w:eastAsia="SimSun"/>
                <w:lang w:eastAsia="hi-IN" w:bidi="hi-IN"/>
              </w:rPr>
              <w:softHyphen/>
              <w:t>щении.</w:t>
            </w:r>
          </w:p>
          <w:p w:rsidR="00BA4450" w:rsidRPr="00BF587C" w:rsidRDefault="00BA4450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Узнавать </w:t>
            </w:r>
            <w:r w:rsidRPr="00BF587C">
              <w:rPr>
                <w:rFonts w:eastAsia="SimSun"/>
                <w:bCs/>
                <w:lang w:eastAsia="hi-IN" w:bidi="hi-IN"/>
              </w:rPr>
              <w:t>о выразительных возмож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ностях освещения при создании худо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жественного образа.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Учиться видеть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характеризо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вать </w:t>
            </w:r>
            <w:r w:rsidRPr="00BF587C">
              <w:rPr>
                <w:rFonts w:eastAsia="SimSun"/>
                <w:bCs/>
                <w:lang w:eastAsia="hi-IN" w:bidi="hi-IN"/>
              </w:rPr>
              <w:t>различное эмоциональное звуча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ние образа при разном источнике и ха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</w:r>
          </w:p>
        </w:tc>
      </w:tr>
      <w:tr w:rsidR="00BA4450" w:rsidRPr="00BF587C" w:rsidTr="00BA4450">
        <w:trPr>
          <w:gridAfter w:val="2"/>
          <w:wAfter w:w="45" w:type="dxa"/>
          <w:trHeight w:val="3546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Постоянство формы и изменение ее </w:t>
            </w:r>
          </w:p>
          <w:p w:rsidR="00BA4450" w:rsidRPr="00BF587C" w:rsidRDefault="00BA4450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восприятия. Свет, направленный сбоку, снизу, рассеянный свет, изображение против света, контрастность освеще</w:t>
            </w:r>
            <w:r w:rsidRPr="00BF587C">
              <w:rPr>
                <w:rFonts w:eastAsia="SimSun"/>
                <w:lang w:eastAsia="hi-IN" w:bidi="hi-IN"/>
              </w:rPr>
              <w:softHyphen/>
              <w:t>ния.</w:t>
            </w:r>
          </w:p>
          <w:p w:rsidR="00BA4450" w:rsidRPr="00BF587C" w:rsidRDefault="00BA4450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наблюдения натуры и выполнение набросков (пятном или с по</w:t>
            </w:r>
            <w:r w:rsidRPr="00BF587C">
              <w:rPr>
                <w:rFonts w:eastAsia="SimSun"/>
                <w:lang w:eastAsia="hi-IN" w:bidi="hi-IN"/>
              </w:rPr>
              <w:softHyphen/>
              <w:t>мощью аппликации, монотипии) голо</w:t>
            </w:r>
            <w:r w:rsidRPr="00BF587C">
              <w:rPr>
                <w:rFonts w:eastAsia="SimSun"/>
                <w:lang w:eastAsia="hi-IN" w:bidi="hi-IN"/>
              </w:rPr>
              <w:softHyphen/>
              <w:t>вы в различном освещении.</w:t>
            </w:r>
          </w:p>
          <w:p w:rsidR="00BA4450" w:rsidRPr="00BF587C" w:rsidRDefault="00BA4450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 (три краски — темная, теплая и белая), кисти, бумага или материалы для аппликации, моно</w:t>
            </w:r>
            <w:r w:rsidRPr="00BF587C">
              <w:rPr>
                <w:rFonts w:eastAsia="SimSun"/>
                <w:lang w:eastAsia="hi-IN" w:bidi="hi-IN"/>
              </w:rPr>
              <w:softHyphen/>
              <w:t>типии.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proofErr w:type="spellStart"/>
            <w:r w:rsidRPr="00BF587C">
              <w:rPr>
                <w:rFonts w:eastAsia="SimSun"/>
                <w:bCs/>
                <w:lang w:eastAsia="hi-IN" w:bidi="hi-IN"/>
              </w:rPr>
              <w:t>рактере</w:t>
            </w:r>
            <w:proofErr w:type="spellEnd"/>
            <w:r w:rsidRPr="00BF587C">
              <w:rPr>
                <w:rFonts w:eastAsia="SimSun"/>
                <w:bCs/>
                <w:lang w:eastAsia="hi-IN" w:bidi="hi-IN"/>
              </w:rPr>
              <w:t xml:space="preserve"> освещения.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Различать </w:t>
            </w:r>
            <w:r w:rsidRPr="00BF587C">
              <w:rPr>
                <w:rFonts w:eastAsia="SimSun"/>
                <w:bCs/>
                <w:lang w:eastAsia="hi-IN" w:bidi="hi-IN"/>
              </w:rPr>
              <w:t>освещение «по свету», «против света», боковой свет.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>освещение в про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изведениях искусства и его эмоциональное и смысловое воздействие на зрителя.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Овладевать опытом </w:t>
            </w:r>
            <w:r w:rsidRPr="00BF587C">
              <w:rPr>
                <w:rFonts w:eastAsia="SimSun"/>
                <w:bCs/>
                <w:lang w:eastAsia="hi-IN" w:bidi="hi-IN"/>
              </w:rPr>
              <w:t>наблюдатель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ности и постигать визуальную культуру восприятия реальности и произведений искусства.</w:t>
            </w:r>
          </w:p>
        </w:tc>
      </w:tr>
      <w:tr w:rsidR="00F969A1" w:rsidRPr="00BF587C" w:rsidTr="00BA4450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Роль цвета в портрете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Цветовое решение образа в портре</w:t>
            </w:r>
            <w:r w:rsidRPr="00BF587C">
              <w:rPr>
                <w:rFonts w:eastAsia="SimSun"/>
                <w:lang w:eastAsia="hi-IN" w:bidi="hi-IN"/>
              </w:rPr>
              <w:softHyphen/>
              <w:t>те. Эмоциональное воздействие цвета. Соотношение портретного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изображе</w:t>
            </w:r>
            <w:r w:rsidRPr="00BF587C">
              <w:rPr>
                <w:rFonts w:eastAsia="SimSun"/>
                <w:lang w:eastAsia="hi-IN" w:bidi="hi-IN"/>
              </w:rPr>
              <w:softHyphen/>
              <w:t>ния и его фона как важнейшей состав</w:t>
            </w:r>
            <w:r w:rsidRPr="00BF587C">
              <w:rPr>
                <w:rFonts w:eastAsia="SimSun"/>
                <w:lang w:eastAsia="hi-IN" w:bidi="hi-IN"/>
              </w:rPr>
              <w:softHyphen/>
              <w:t>ляющей образа. Цвет и тон (темное — светлое). Цвет и характер освещения. Цвет как выражение настроения, ха</w:t>
            </w:r>
            <w:r w:rsidRPr="00BF587C">
              <w:rPr>
                <w:rFonts w:eastAsia="SimSun"/>
                <w:lang w:eastAsia="hi-IN" w:bidi="hi-IN"/>
              </w:rPr>
              <w:softHyphen/>
              <w:t>рактера и индивидуальности героя портрета.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Цвет и живописная фактура.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портрета знако</w:t>
            </w:r>
            <w:r w:rsidRPr="00BF587C">
              <w:rPr>
                <w:rFonts w:eastAsia="SimSun"/>
                <w:lang w:eastAsia="hi-IN" w:bidi="hi-IN"/>
              </w:rPr>
              <w:softHyphen/>
              <w:t>мого человека или литературного героя.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пастель или восковой мелок (для линейного наброска), гу</w:t>
            </w:r>
            <w:r w:rsidRPr="00BF587C">
              <w:rPr>
                <w:rFonts w:eastAsia="SimSun"/>
                <w:lang w:eastAsia="hi-IN" w:bidi="hi-IN"/>
              </w:rPr>
              <w:softHyphen/>
              <w:t>ашь, кисть, пастель (для завершения образа), бумага.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Развивать </w:t>
            </w:r>
            <w:r w:rsidRPr="00BF587C">
              <w:rPr>
                <w:rFonts w:eastAsia="SimSun"/>
                <w:bCs/>
                <w:lang w:eastAsia="hi-IN" w:bidi="hi-IN"/>
              </w:rPr>
              <w:t>художественное видение цвета, понимание его эмоционального, интонационного воздействия.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Анализировать </w:t>
            </w:r>
            <w:r w:rsidRPr="00BF587C">
              <w:rPr>
                <w:rFonts w:eastAsia="SimSun"/>
                <w:bCs/>
                <w:lang w:eastAsia="hi-IN" w:bidi="hi-IN"/>
              </w:rPr>
              <w:t>цветовой строй произведений как средство создания художественного образа.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Рассказывать </w:t>
            </w:r>
            <w:r w:rsidRPr="00BF587C">
              <w:rPr>
                <w:rFonts w:eastAsia="SimSun"/>
                <w:bCs/>
                <w:lang w:eastAsia="hi-IN" w:bidi="hi-IN"/>
              </w:rPr>
              <w:t>о своих впечатлени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ях от нескольких (по выбору) портре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тов великих мастеров, характеризуя цветовой образ произведения.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Получать навыки </w:t>
            </w:r>
            <w:r w:rsidRPr="00BF587C">
              <w:rPr>
                <w:rFonts w:eastAsia="SimSun"/>
                <w:bCs/>
                <w:lang w:eastAsia="hi-IN" w:bidi="hi-IN"/>
              </w:rPr>
              <w:t>создания различ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ными материалами портрета в цвете.</w:t>
            </w:r>
          </w:p>
        </w:tc>
      </w:tr>
      <w:tr w:rsidR="00F969A1" w:rsidRPr="00BF587C" w:rsidTr="00BA4450">
        <w:trPr>
          <w:gridAfter w:val="2"/>
          <w:wAfter w:w="45" w:type="dxa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Великие портретисты прошлого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Нарастание глубины образа челове</w:t>
            </w:r>
            <w:r w:rsidRPr="00BF587C">
              <w:rPr>
                <w:rFonts w:eastAsia="SimSun"/>
                <w:lang w:eastAsia="hi-IN" w:bidi="hi-IN"/>
              </w:rPr>
              <w:softHyphen/>
              <w:t>ка в истории европейского и русского искусства. Выражение творческой ин</w:t>
            </w:r>
            <w:r w:rsidRPr="00BF587C">
              <w:rPr>
                <w:rFonts w:eastAsia="SimSun"/>
                <w:lang w:eastAsia="hi-IN" w:bidi="hi-IN"/>
              </w:rPr>
              <w:softHyphen/>
              <w:t>дивидуальности художника в созданных им портретных образах. Личность художника и его эпоха. Личность героя портрета и творческая интерпретация ее художником. Индивидуальность образного языка в произведениях великих художников.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автопортрета или портретов близких людей (члена семьи, друга).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кисть, бумага.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Узнавать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и называть несколько портретов великих мастеров европейс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кого и русского искусства.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Понимать </w:t>
            </w:r>
            <w:r w:rsidRPr="00BF587C">
              <w:rPr>
                <w:rFonts w:eastAsia="SimSun"/>
                <w:bCs/>
                <w:lang w:eastAsia="hi-IN" w:bidi="hi-IN"/>
              </w:rPr>
              <w:t>значение великих порт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ретистов для характеристики эпохи и ее духовных ценностей.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Рассказывать </w:t>
            </w:r>
            <w:r w:rsidRPr="00BF587C">
              <w:rPr>
                <w:rFonts w:eastAsia="SimSun"/>
                <w:bCs/>
                <w:lang w:eastAsia="hi-IN" w:bidi="hi-IN"/>
              </w:rPr>
              <w:t>об истории жанра портрета как о последовательности из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менений представлений о человеке и выражения духовных ценностей эпохи.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Рассуждать </w:t>
            </w:r>
            <w:r w:rsidRPr="00BF587C">
              <w:rPr>
                <w:rFonts w:eastAsia="SimSun"/>
                <w:bCs/>
                <w:lang w:eastAsia="hi-IN" w:bidi="hi-IN"/>
              </w:rPr>
              <w:t>о соотношении лич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ности портретируемого и авторской по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зиции художника в портрете.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творческий опыт и новые умения </w:t>
            </w:r>
            <w:r w:rsidRPr="00BF587C">
              <w:rPr>
                <w:rFonts w:eastAsia="SimSun"/>
                <w:bCs/>
                <w:lang w:eastAsia="hi-IN" w:bidi="hi-IN"/>
              </w:rPr>
              <w:t>в наблюдении и созда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 xml:space="preserve">нии композиционного портретного 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об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раза близкого человека (или автопорт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рета).</w:t>
            </w:r>
          </w:p>
        </w:tc>
      </w:tr>
      <w:tr w:rsidR="00BA4450" w:rsidRPr="00BF587C" w:rsidTr="00BA4450">
        <w:trPr>
          <w:gridAfter w:val="2"/>
          <w:wAfter w:w="45" w:type="dxa"/>
          <w:trHeight w:val="843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Портрет в изобразительном искусстве XX века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Особенности и направления разви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тия портретного образа и изображения человека в европейском искусстве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представления о задачах изображения человека в европейском искусстве XX века.</w:t>
            </w:r>
          </w:p>
        </w:tc>
      </w:tr>
      <w:tr w:rsidR="00BA4450" w:rsidRPr="00BF587C" w:rsidTr="0003660E">
        <w:trPr>
          <w:gridAfter w:val="2"/>
          <w:wAfter w:w="45" w:type="dxa"/>
          <w:trHeight w:val="6072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4450" w:rsidRPr="00BF587C" w:rsidRDefault="00BA4450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XX века. Знаменитые мастера евро</w:t>
            </w:r>
            <w:r w:rsidRPr="00BF587C">
              <w:rPr>
                <w:rFonts w:eastAsia="SimSun"/>
                <w:lang w:eastAsia="hi-IN" w:bidi="hi-IN"/>
              </w:rPr>
              <w:softHyphen/>
            </w:r>
          </w:p>
          <w:p w:rsidR="00BA4450" w:rsidRPr="00BF587C" w:rsidRDefault="00BA4450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proofErr w:type="spellStart"/>
            <w:r w:rsidRPr="00BF587C">
              <w:rPr>
                <w:rFonts w:eastAsia="SimSun"/>
                <w:lang w:eastAsia="hi-IN" w:bidi="hi-IN"/>
              </w:rPr>
              <w:t>пейского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изобразительного искусства (П. Пикассо, А. Матисс, А. Модилья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ни, С. Дали, Э. </w:t>
            </w:r>
            <w:proofErr w:type="spellStart"/>
            <w:r w:rsidRPr="00BF587C">
              <w:rPr>
                <w:rFonts w:eastAsia="SimSun"/>
                <w:lang w:eastAsia="hi-IN" w:bidi="hi-IN"/>
              </w:rPr>
              <w:t>Уорхол</w:t>
            </w:r>
            <w:proofErr w:type="spellEnd"/>
            <w:r w:rsidRPr="00BF587C">
              <w:rPr>
                <w:rFonts w:eastAsia="SimSun"/>
                <w:lang w:eastAsia="hi-IN" w:bidi="hi-IN"/>
              </w:rPr>
              <w:t xml:space="preserve"> и др.). Роль и место живописного портрета в отечественном искусстве XX века.</w:t>
            </w:r>
          </w:p>
          <w:p w:rsidR="00BA4450" w:rsidRPr="00BF587C" w:rsidRDefault="00BA4450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Сложность и глубина внутреннего ми</w:t>
            </w:r>
            <w:r w:rsidRPr="00BF587C">
              <w:rPr>
                <w:rFonts w:eastAsia="SimSun"/>
                <w:lang w:eastAsia="hi-IN" w:bidi="hi-IN"/>
              </w:rPr>
              <w:softHyphen/>
              <w:t>ра человека, связь человека с историей своей страны, стремление выразить правду жизни в образе человека своего времени, трагизм в жизни человека, красота устремленности и созидатель</w:t>
            </w:r>
            <w:r w:rsidRPr="00BF587C">
              <w:rPr>
                <w:rFonts w:eastAsia="SimSun"/>
                <w:lang w:eastAsia="hi-IN" w:bidi="hi-IN"/>
              </w:rPr>
              <w:softHyphen/>
              <w:t>ной силы человека, красота молодости и многие другие темы в лучших работах отечественных портретистов XX века.</w:t>
            </w:r>
          </w:p>
          <w:p w:rsidR="00BA4450" w:rsidRPr="00BF587C" w:rsidRDefault="00BA4450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участие в выставке лучших работ класса; посещение художествен</w:t>
            </w:r>
            <w:r w:rsidRPr="00BF587C">
              <w:rPr>
                <w:rFonts w:eastAsia="SimSun"/>
                <w:lang w:eastAsia="hi-IN" w:bidi="hi-IN"/>
              </w:rPr>
              <w:softHyphen/>
              <w:t>ного музея, выставки.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Узнавать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bCs/>
                <w:lang w:eastAsia="hi-IN" w:bidi="hi-IN"/>
              </w:rPr>
              <w:t>основные вехи в истории развития портрета в</w:t>
            </w:r>
          </w:p>
          <w:p w:rsidR="00BA4450" w:rsidRPr="00BF587C" w:rsidRDefault="00BA4450" w:rsidP="00BA4450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отечественном искусстве XX века.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Приводить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примеры известных портретов отечественных художников.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Рассказывать </w:t>
            </w:r>
            <w:r w:rsidRPr="00BF587C">
              <w:rPr>
                <w:rFonts w:eastAsia="SimSun"/>
                <w:bCs/>
                <w:lang w:eastAsia="hi-IN" w:bidi="hi-IN"/>
              </w:rPr>
              <w:t>о содержании и ком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позиционных средствах его выражения в портрете.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Интересоваться, </w:t>
            </w:r>
            <w:r w:rsidRPr="00BF587C">
              <w:rPr>
                <w:rFonts w:eastAsia="SimSun"/>
                <w:bCs/>
                <w:lang w:eastAsia="hi-IN" w:bidi="hi-IN"/>
              </w:rPr>
              <w:t>будучи художни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ком, личностью человека и его судь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бой.</w:t>
            </w:r>
          </w:p>
        </w:tc>
      </w:tr>
      <w:tr w:rsidR="00F969A1" w:rsidRPr="00BF587C" w:rsidTr="008C7455">
        <w:tblPrEx>
          <w:tblCellMar>
            <w:left w:w="0" w:type="dxa"/>
            <w:right w:w="0" w:type="dxa"/>
          </w:tblCellMar>
        </w:tblPrEx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9" w:firstLine="426"/>
              <w:jc w:val="center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Ч</w:t>
            </w:r>
            <w:r w:rsidR="00BA4450">
              <w:rPr>
                <w:rFonts w:eastAsia="SimSun"/>
                <w:b/>
                <w:bCs/>
                <w:lang w:eastAsia="hi-IN" w:bidi="hi-IN"/>
              </w:rPr>
              <w:t>еловек и пространство. Пейзаж (6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 ч)</w:t>
            </w:r>
          </w:p>
          <w:p w:rsidR="00F969A1" w:rsidRPr="00BF587C" w:rsidRDefault="00F969A1" w:rsidP="00BA4450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Жанры в изобразительном искусстве.</w:t>
            </w:r>
          </w:p>
          <w:p w:rsidR="00BA4450" w:rsidRDefault="00F969A1" w:rsidP="00BA4450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 xml:space="preserve">Жанр пейзажа как изображение пространства, как отражение впечатлений и переживаний </w:t>
            </w:r>
          </w:p>
          <w:p w:rsidR="00F969A1" w:rsidRPr="00BF587C" w:rsidRDefault="00F969A1" w:rsidP="00BA4450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художника. Историческое развитие жанра. Основные вехи в развитии жанра пейзажа.</w:t>
            </w:r>
          </w:p>
          <w:p w:rsidR="00F969A1" w:rsidRPr="00BF587C" w:rsidRDefault="00F969A1" w:rsidP="00BA4450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Образ природы в произведениях русских и зарубежных художников-пейзажистов.</w:t>
            </w:r>
          </w:p>
          <w:p w:rsidR="00F969A1" w:rsidRPr="00BF587C" w:rsidRDefault="00F969A1" w:rsidP="00BA4450">
            <w:pPr>
              <w:widowControl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Виды пейзажей.</w:t>
            </w:r>
          </w:p>
          <w:p w:rsidR="00BA4450" w:rsidRDefault="00F969A1" w:rsidP="00BA4450">
            <w:pPr>
              <w:widowControl w:val="0"/>
              <w:snapToGrid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 xml:space="preserve">Особенности образно-выразительного языка пейзажа. Мотив пейзажа. Точка зрения и линия </w:t>
            </w:r>
          </w:p>
          <w:p w:rsidR="00F969A1" w:rsidRPr="00BF587C" w:rsidRDefault="00F969A1" w:rsidP="00BA4450">
            <w:pPr>
              <w:widowControl w:val="0"/>
              <w:snapToGrid w:val="0"/>
              <w:ind w:left="19" w:firstLine="426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горизонта. Линейная и воздушная перспектива. Пейзаж настроения.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F969A1" w:rsidRPr="00BF587C" w:rsidRDefault="00F969A1" w:rsidP="00BF587C">
            <w:pPr>
              <w:snapToGrid w:val="0"/>
              <w:rPr>
                <w:rFonts w:eastAsia="SimSun"/>
                <w:kern w:val="1"/>
                <w:lang w:eastAsia="ar-SA"/>
              </w:rPr>
            </w:pP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Жанры в </w:t>
            </w:r>
          </w:p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изобрази</w:t>
            </w:r>
            <w:r w:rsidRPr="00BF587C">
              <w:rPr>
                <w:rFonts w:eastAsia="SimSun"/>
                <w:lang w:eastAsia="hi-IN" w:bidi="hi-IN"/>
              </w:rPr>
              <w:softHyphen/>
              <w:t>тельном искусстве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Жанры в изобразительном искус</w:t>
            </w:r>
            <w:r w:rsidRPr="00BF587C">
              <w:rPr>
                <w:rFonts w:eastAsia="SimSun"/>
                <w:lang w:eastAsia="hi-IN" w:bidi="hi-IN"/>
              </w:rPr>
              <w:softHyphen/>
              <w:t>стве: натюрморт, портрет, пейзаж, бы</w:t>
            </w:r>
            <w:r w:rsidRPr="00BF587C">
              <w:rPr>
                <w:rFonts w:eastAsia="SimSun"/>
                <w:lang w:eastAsia="hi-IN" w:bidi="hi-IN"/>
              </w:rPr>
              <w:softHyphen/>
              <w:t>товой жанр, исторический жанр.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Понятие «жанр» в изобразительном искусстве отвечает на вопрос, что изоб</w:t>
            </w:r>
            <w:r w:rsidRPr="00BF587C">
              <w:rPr>
                <w:rFonts w:eastAsia="SimSun"/>
                <w:lang w:eastAsia="hi-IN" w:bidi="hi-IN"/>
              </w:rPr>
              <w:softHyphen/>
              <w:t>ражено. То, что этим хотел сказать ху</w:t>
            </w:r>
            <w:r w:rsidRPr="00BF587C">
              <w:rPr>
                <w:rFonts w:eastAsia="SimSun"/>
                <w:lang w:eastAsia="hi-IN" w:bidi="hi-IN"/>
              </w:rPr>
              <w:softHyphen/>
              <w:t>дожник, называется «содержанием про</w:t>
            </w:r>
            <w:r w:rsidRPr="00BF587C">
              <w:rPr>
                <w:rFonts w:eastAsia="SimSun"/>
                <w:lang w:eastAsia="hi-IN" w:bidi="hi-IN"/>
              </w:rPr>
              <w:softHyphen/>
              <w:t>изведения».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Историческое развитие жанров и изменения в видении мира. История жанров и целостное представление о развитии культуры. Пейзаж как образ природы и жанр изобразительного пейзажа.</w:t>
            </w:r>
          </w:p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lang w:eastAsia="hi-IN" w:bidi="hi-IN"/>
              </w:rPr>
              <w:t xml:space="preserve">Задание: </w:t>
            </w:r>
            <w:r w:rsidRPr="00BF587C">
              <w:rPr>
                <w:rFonts w:eastAsia="SimSun"/>
                <w:lang w:eastAsia="hi-IN" w:bidi="hi-IN"/>
              </w:rPr>
              <w:t>участие в беседе на тему жанров в изобразительном искусстве, особенностей образно – выразительных средств жанра пейзажа.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Знать и называть </w:t>
            </w:r>
            <w:r w:rsidRPr="00BF587C">
              <w:rPr>
                <w:rFonts w:eastAsia="SimSun"/>
                <w:bCs/>
                <w:lang w:eastAsia="hi-IN" w:bidi="hi-IN"/>
              </w:rPr>
              <w:t>жанры в изобразительном искусстве.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Объяснять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разницу между предметом изображения, сюжетом и содержанием изображения.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Объяснять</w:t>
            </w:r>
            <w:r w:rsidRPr="00BF587C">
              <w:rPr>
                <w:rFonts w:eastAsia="SimSun"/>
                <w:bCs/>
                <w:lang w:eastAsia="hi-IN" w:bidi="hi-IN"/>
              </w:rPr>
              <w:t>, как изучение развития жанра в изобразительном искусстве дает возможность увидеть изменения в видении мира.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Рассуждать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о том, как, изучая историю изобразительного жанра, мы расширяем рамки собственных представлений о жизни, свой личный жизненный опыт.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Активно участвовать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в беседе по теме.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Изображение пространства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Проблема изображения глубины пространства на плоскости. Способы изображения пространства в </w:t>
            </w:r>
            <w:r w:rsidRPr="00BF587C">
              <w:rPr>
                <w:rFonts w:eastAsia="SimSun"/>
                <w:lang w:eastAsia="hi-IN" w:bidi="hi-IN"/>
              </w:rPr>
              <w:lastRenderedPageBreak/>
              <w:t>различные эпохи. Особенности системы изображения в культурах Древнего Востока: Древний Египет, Месопотамия. Пространственное изображение предмета и его развитие в искусстве античного мира. Символическое пространство в искусстве Средневековья. Обратная перспек</w:t>
            </w:r>
            <w:r w:rsidRPr="00BF587C">
              <w:rPr>
                <w:rFonts w:eastAsia="SimSun"/>
                <w:lang w:eastAsia="hi-IN" w:bidi="hi-IN"/>
              </w:rPr>
              <w:softHyphen/>
              <w:t>тива и зримый мир духовных образов.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Потребность в изучении реально наблюдаемого мира в эпоху Возрожде</w:t>
            </w:r>
            <w:r w:rsidRPr="00BF587C">
              <w:rPr>
                <w:rFonts w:eastAsia="SimSun"/>
                <w:lang w:eastAsia="hi-IN" w:bidi="hi-IN"/>
              </w:rPr>
              <w:softHyphen/>
              <w:t>ния. Изображение глубины простран</w:t>
            </w:r>
            <w:r w:rsidRPr="00BF587C">
              <w:rPr>
                <w:rFonts w:eastAsia="SimSun"/>
                <w:lang w:eastAsia="hi-IN" w:bidi="hi-IN"/>
              </w:rPr>
              <w:softHyphen/>
              <w:t>ства, присутствие наблюдателя и откры</w:t>
            </w:r>
            <w:r w:rsidRPr="00BF587C">
              <w:rPr>
                <w:rFonts w:eastAsia="SimSun"/>
                <w:lang w:eastAsia="hi-IN" w:bidi="hi-IN"/>
              </w:rPr>
              <w:softHyphen/>
              <w:t>тие правил линейной перспективы. Картинная плоскость и пространство изображения, организованное художни</w:t>
            </w:r>
            <w:r w:rsidRPr="00BF587C">
              <w:rPr>
                <w:rFonts w:eastAsia="SimSun"/>
                <w:lang w:eastAsia="hi-IN" w:bidi="hi-IN"/>
              </w:rPr>
              <w:softHyphen/>
              <w:t>ком. Перспектива как одно из худо</w:t>
            </w:r>
            <w:r w:rsidRPr="00BF587C">
              <w:rPr>
                <w:rFonts w:eastAsia="SimSun"/>
                <w:lang w:eastAsia="hi-IN" w:bidi="hi-IN"/>
              </w:rPr>
              <w:softHyphen/>
              <w:t>жественных средств выражения, как форма определенного содержания, обу</w:t>
            </w:r>
            <w:r w:rsidRPr="00BF587C">
              <w:rPr>
                <w:rFonts w:eastAsia="SimSun"/>
                <w:lang w:eastAsia="hi-IN" w:bidi="hi-IN"/>
              </w:rPr>
              <w:softHyphen/>
              <w:t>словленного культурой эпохи и миро</w:t>
            </w:r>
            <w:r w:rsidRPr="00BF587C">
              <w:rPr>
                <w:rFonts w:eastAsia="SimSun"/>
                <w:lang w:eastAsia="hi-IN" w:bidi="hi-IN"/>
              </w:rPr>
              <w:softHyphen/>
              <w:t>воззрением художника.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изготовление «сетки Аль</w:t>
            </w:r>
            <w:r w:rsidRPr="00BF587C">
              <w:rPr>
                <w:rFonts w:eastAsia="SimSun"/>
                <w:lang w:eastAsia="hi-IN" w:bidi="hi-IN"/>
              </w:rPr>
              <w:softHyphen/>
              <w:t>берти» и исследование правил перспек</w:t>
            </w:r>
            <w:r w:rsidRPr="00BF587C">
              <w:rPr>
                <w:rFonts w:eastAsia="SimSun"/>
                <w:lang w:eastAsia="hi-IN" w:bidi="hi-IN"/>
              </w:rPr>
              <w:softHyphen/>
              <w:t>тивы в помещении и на улице; созда</w:t>
            </w:r>
            <w:r w:rsidRPr="00BF587C">
              <w:rPr>
                <w:rFonts w:eastAsia="SimSun"/>
                <w:lang w:eastAsia="hi-IN" w:bidi="hi-IN"/>
              </w:rPr>
              <w:softHyphen/>
              <w:t>ние простых зарисовок наблюдаемого пространства с опорой на правила перспективных сокращений.</w:t>
            </w:r>
          </w:p>
          <w:p w:rsidR="00F969A1" w:rsidRPr="00BF587C" w:rsidRDefault="00F969A1" w:rsidP="00BA4450">
            <w:pPr>
              <w:widowControl w:val="0"/>
              <w:snapToGrid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Различать </w:t>
            </w:r>
            <w:r w:rsidRPr="00BF587C">
              <w:rPr>
                <w:rFonts w:eastAsia="SimSun"/>
                <w:bCs/>
                <w:lang w:eastAsia="hi-IN" w:bidi="hi-IN"/>
              </w:rPr>
              <w:t>в произведениях искус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ства различные способы изображения пространства.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Получать представление </w:t>
            </w:r>
            <w:r w:rsidRPr="00BF587C">
              <w:rPr>
                <w:rFonts w:eastAsia="SimSun"/>
                <w:bCs/>
                <w:lang w:eastAsia="hi-IN" w:bidi="hi-IN"/>
              </w:rPr>
              <w:t>о миро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воззренческих основаниях правил линейной перспективы как художественного изучения реально наблюдаемого мира.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Наблюдать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пространственные 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сокращения (в нашем восприятии) уходящих вдаль предметов.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 навыки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(на уровне общих представлений) изображения перспективных сокращений в зарисовках наблюдаемого пространства.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Правила построения перспективы. Воздушная перспектива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Навыки изображения уходящего вдаль пространства.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Схема построения перспективы. Присутствие наблюдателя. Точка зре</w:t>
            </w:r>
            <w:r w:rsidRPr="00BF587C">
              <w:rPr>
                <w:rFonts w:eastAsia="SimSun"/>
                <w:lang w:eastAsia="hi-IN" w:bidi="hi-IN"/>
              </w:rPr>
              <w:softHyphen/>
              <w:t>ния. Линия горизонта. Точка схода па</w:t>
            </w:r>
            <w:r w:rsidRPr="00BF587C">
              <w:rPr>
                <w:rFonts w:eastAsia="SimSun"/>
                <w:lang w:eastAsia="hi-IN" w:bidi="hi-IN"/>
              </w:rPr>
              <w:softHyphen/>
              <w:t>раллельных линий, пространственные сокращения. Прямая и угловая перспектива.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Представления о высоком и низком горизонте.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Правила воздушной перспективы, планы воздушной перспективы и изме</w:t>
            </w:r>
            <w:r w:rsidRPr="00BF587C">
              <w:rPr>
                <w:rFonts w:eastAsia="SimSun"/>
                <w:lang w:eastAsia="hi-IN" w:bidi="hi-IN"/>
              </w:rPr>
              <w:softHyphen/>
              <w:t>нения контрастности. Изменения тона и цвета предметов по мере удаления.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изображение уходящей вдаль аллеи или вьющейся дорожки с соблюдением правил линейной и воз</w:t>
            </w:r>
            <w:r w:rsidRPr="00BF587C">
              <w:rPr>
                <w:rFonts w:eastAsia="SimSun"/>
                <w:lang w:eastAsia="hi-IN" w:bidi="hi-IN"/>
              </w:rPr>
              <w:softHyphen/>
              <w:t>душной перспективы.</w:t>
            </w:r>
          </w:p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карандаш, гуашь (ог</w:t>
            </w:r>
            <w:r w:rsidRPr="00BF587C">
              <w:rPr>
                <w:rFonts w:eastAsia="SimSun"/>
                <w:lang w:eastAsia="hi-IN" w:bidi="hi-IN"/>
              </w:rPr>
              <w:softHyphen/>
            </w:r>
            <w:r w:rsidRPr="00BF587C">
              <w:rPr>
                <w:rFonts w:eastAsia="SimSun"/>
                <w:lang w:eastAsia="hi-IN" w:bidi="hi-IN"/>
              </w:rPr>
              <w:lastRenderedPageBreak/>
              <w:t>раниченной палитры), кисти, бумага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 xml:space="preserve">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понятия «картинная плоскость», «точка зрения», «линия го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ризонта», «точка схода», «вспомогатель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ные линии».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Различать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как средство выразительности высокий и низкий горизонт в произведениях 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изо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бразительного искусства.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Объяснять </w:t>
            </w:r>
            <w:r w:rsidRPr="00BF587C">
              <w:rPr>
                <w:rFonts w:eastAsia="SimSun"/>
                <w:bCs/>
                <w:lang w:eastAsia="hi-IN" w:bidi="hi-IN"/>
              </w:rPr>
              <w:t>правила воздушной пер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спективы.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навыки </w:t>
            </w:r>
            <w:r w:rsidRPr="00BF587C">
              <w:rPr>
                <w:rFonts w:eastAsia="SimSun"/>
                <w:bCs/>
                <w:lang w:eastAsia="hi-IN" w:bidi="hi-IN"/>
              </w:rPr>
              <w:t>изображения уходящего вдаль пространства, приме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няя правила линейной и воздушной перспективы.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Пейзаж – большой мир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Красота природного пространства в истории искусства. Искусство изобра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жения пейзажа в Древнем Китае. 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Пей</w:t>
            </w:r>
            <w:r w:rsidRPr="00BF587C">
              <w:rPr>
                <w:rFonts w:eastAsia="SimSun"/>
                <w:lang w:eastAsia="hi-IN" w:bidi="hi-IN"/>
              </w:rPr>
              <w:softHyphen/>
              <w:t>заж как фон и место события в европейском искусстве. Появление картины-пейзажа как самостоятельного жанра. Пейзаж эпический и романти</w:t>
            </w:r>
            <w:r w:rsidRPr="00BF587C">
              <w:rPr>
                <w:rFonts w:eastAsia="SimSun"/>
                <w:lang w:eastAsia="hi-IN" w:bidi="hi-IN"/>
              </w:rPr>
              <w:softHyphen/>
              <w:t>ческий в классическом искусстве. Пей</w:t>
            </w:r>
            <w:r w:rsidRPr="00BF587C">
              <w:rPr>
                <w:rFonts w:eastAsia="SimSun"/>
                <w:lang w:eastAsia="hi-IN" w:bidi="hi-IN"/>
              </w:rPr>
              <w:softHyphen/>
              <w:t>заж как выражение величия и значи</w:t>
            </w:r>
            <w:r w:rsidRPr="00BF587C">
              <w:rPr>
                <w:rFonts w:eastAsia="SimSun"/>
                <w:lang w:eastAsia="hi-IN" w:bidi="hi-IN"/>
              </w:rPr>
              <w:softHyphen/>
              <w:t>тельности нашего мира. Огромный и легендарный мир в пейзаже.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Организация перспективного прост</w:t>
            </w:r>
            <w:r w:rsidRPr="00BF587C">
              <w:rPr>
                <w:rFonts w:eastAsia="SimSun"/>
                <w:lang w:eastAsia="hi-IN" w:bidi="hi-IN"/>
              </w:rPr>
              <w:softHyphen/>
              <w:t>ранства в картине. Земля и небо. Роль формата. Высота горизонта в картине и его образный смысл.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изображение большого эпического пейзажа «Дорога в большой мир», «Путь реки» и т. д. (работа инди</w:t>
            </w:r>
            <w:r w:rsidRPr="00BF587C">
              <w:rPr>
                <w:rFonts w:eastAsia="SimSun"/>
                <w:lang w:eastAsia="hi-IN" w:bidi="hi-IN"/>
              </w:rPr>
              <w:softHyphen/>
              <w:t>видуальная или коллективная с исполь</w:t>
            </w:r>
            <w:r w:rsidRPr="00BF587C">
              <w:rPr>
                <w:rFonts w:eastAsia="SimSun"/>
                <w:lang w:eastAsia="hi-IN" w:bidi="hi-IN"/>
              </w:rPr>
              <w:softHyphen/>
              <w:t>зованием аппликации для изображения уходящих планов и наполнения их де</w:t>
            </w:r>
            <w:r w:rsidRPr="00BF587C">
              <w:rPr>
                <w:rFonts w:eastAsia="SimSun"/>
                <w:lang w:eastAsia="hi-IN" w:bidi="hi-IN"/>
              </w:rPr>
              <w:softHyphen/>
              <w:t>талями).</w:t>
            </w:r>
          </w:p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кисти, бумага и клей для аппликации.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Узнавать </w:t>
            </w:r>
            <w:r w:rsidRPr="00BF587C">
              <w:rPr>
                <w:rFonts w:eastAsia="SimSun"/>
                <w:bCs/>
                <w:lang w:eastAsia="hi-IN" w:bidi="hi-IN"/>
              </w:rPr>
              <w:t>об особенностях эпического и романтического образа природы в произведениях европейского и русского искусства.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Уметь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различать и характеризовать эпический и романтический образы в пейзажных произведениях живо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писи и графики.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Творчески рассуждать, </w:t>
            </w:r>
            <w:r w:rsidRPr="00BF587C">
              <w:rPr>
                <w:rFonts w:eastAsia="SimSun"/>
                <w:bCs/>
                <w:lang w:eastAsia="hi-IN" w:bidi="hi-IN"/>
              </w:rPr>
              <w:t>опираясь на полученные представления и свое восприятие произведений искусства, о средствах выражения художником эпи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ческого и романтического образа в пейзаже.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Экспериментировать </w:t>
            </w:r>
            <w:r w:rsidRPr="00BF587C">
              <w:rPr>
                <w:rFonts w:eastAsia="SimSun"/>
                <w:bCs/>
                <w:lang w:eastAsia="hi-IN" w:bidi="hi-IN"/>
              </w:rPr>
              <w:t>на основе правил линейной и воздушной перс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пективы в изображении большого при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родного пространства.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Пейзаж настроения. Природа и художник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Изменчивость цветовых состо</w:t>
            </w:r>
            <w:r w:rsidRPr="00BF587C">
              <w:rPr>
                <w:rFonts w:eastAsia="SimSun"/>
                <w:lang w:eastAsia="hi-IN" w:bidi="hi-IN"/>
              </w:rPr>
              <w:softHyphen/>
              <w:t>яний в природе и умение их наблюдать. Живопись на природе — пленэр. Импрессионизм — направление в жи</w:t>
            </w:r>
            <w:r w:rsidRPr="00BF587C">
              <w:rPr>
                <w:rFonts w:eastAsia="SimSun"/>
                <w:lang w:eastAsia="hi-IN" w:bidi="hi-IN"/>
              </w:rPr>
              <w:softHyphen/>
              <w:t>вописи XIX в. Задача изображения но</w:t>
            </w:r>
            <w:r w:rsidRPr="00BF587C">
              <w:rPr>
                <w:rFonts w:eastAsia="SimSun"/>
                <w:lang w:eastAsia="hi-IN" w:bidi="hi-IN"/>
              </w:rPr>
              <w:softHyphen/>
              <w:t>вых колористических впечатлений. Постимпрессионизм. Состояние в при</w:t>
            </w:r>
            <w:r w:rsidRPr="00BF587C">
              <w:rPr>
                <w:rFonts w:eastAsia="SimSun"/>
                <w:lang w:eastAsia="hi-IN" w:bidi="hi-IN"/>
              </w:rPr>
              <w:softHyphen/>
              <w:t>роде и настроение художника, его внутренний мир. Роль колорита в пей</w:t>
            </w:r>
            <w:r w:rsidRPr="00BF587C">
              <w:rPr>
                <w:rFonts w:eastAsia="SimSun"/>
                <w:lang w:eastAsia="hi-IN" w:bidi="hi-IN"/>
              </w:rPr>
              <w:softHyphen/>
              <w:t>заже настроения. Наблюдение цветовых состояний и освещения в реальном ок</w:t>
            </w:r>
            <w:r w:rsidRPr="00BF587C">
              <w:rPr>
                <w:rFonts w:eastAsia="SimSun"/>
                <w:lang w:eastAsia="hi-IN" w:bidi="hi-IN"/>
              </w:rPr>
              <w:softHyphen/>
              <w:t>ружающем мире.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Задания:</w:t>
            </w:r>
            <w:r w:rsidRPr="00BF587C">
              <w:rPr>
                <w:rFonts w:eastAsia="SimSun"/>
                <w:lang w:eastAsia="hi-IN" w:bidi="hi-IN"/>
              </w:rPr>
              <w:t xml:space="preserve"> 1. Создание пейзажа наст</w:t>
            </w:r>
            <w:r w:rsidRPr="00BF587C">
              <w:rPr>
                <w:rFonts w:eastAsia="SimSun"/>
                <w:lang w:eastAsia="hi-IN" w:bidi="hi-IN"/>
              </w:rPr>
              <w:softHyphen/>
              <w:t>роения — работа по представлению и памяти с предварительным выбором яркого личного впечатления от состоя</w:t>
            </w:r>
            <w:r w:rsidRPr="00BF587C">
              <w:rPr>
                <w:rFonts w:eastAsia="SimSun"/>
                <w:lang w:eastAsia="hi-IN" w:bidi="hi-IN"/>
              </w:rPr>
              <w:softHyphen/>
              <w:t>ния в природе (например, утро или ве</w:t>
            </w:r>
            <w:r w:rsidRPr="00BF587C">
              <w:rPr>
                <w:rFonts w:eastAsia="SimSun"/>
                <w:lang w:eastAsia="hi-IN" w:bidi="hi-IN"/>
              </w:rPr>
              <w:softHyphen/>
              <w:t>чернее солнце, впечатления наступаю</w:t>
            </w:r>
            <w:r w:rsidRPr="00BF587C">
              <w:rPr>
                <w:rFonts w:eastAsia="SimSun"/>
                <w:lang w:eastAsia="hi-IN" w:bidi="hi-IN"/>
              </w:rPr>
              <w:softHyphen/>
              <w:t>щей весны). 2. Создание пейзажа на передачу цветового состояния (напри</w:t>
            </w:r>
            <w:r w:rsidRPr="00BF587C">
              <w:rPr>
                <w:rFonts w:eastAsia="SimSun"/>
                <w:lang w:eastAsia="hi-IN" w:bidi="hi-IN"/>
              </w:rPr>
              <w:softHyphen/>
              <w:t>мер, «Пасмурный день», «Солнечный полдень», «Лунный свет», «Весенний мотив» и др.).</w:t>
            </w:r>
          </w:p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lastRenderedPageBreak/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гуашь, кисти, бумага.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lastRenderedPageBreak/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представления о том, как понимали красоту природы и использовали новые средства 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выразительности в живописи XIX в.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>направления имп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рессионизма и постимпрессионизма в истории изобразительного искусства.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Учиться видеть, наблюдать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эс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тетически переживать </w:t>
            </w:r>
            <w:r w:rsidRPr="00BF587C">
              <w:rPr>
                <w:rFonts w:eastAsia="SimSun"/>
                <w:bCs/>
                <w:lang w:eastAsia="hi-IN" w:bidi="hi-IN"/>
              </w:rPr>
              <w:t>изменчивость цветового состояния и настроения в природе.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навыки </w:t>
            </w:r>
            <w:r w:rsidRPr="00BF587C">
              <w:rPr>
                <w:rFonts w:eastAsia="SimSun"/>
                <w:bCs/>
                <w:lang w:eastAsia="hi-IN" w:bidi="hi-IN"/>
              </w:rPr>
              <w:t>передачи в цвете состояний природы и настроения человека.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опыт </w:t>
            </w:r>
            <w:r w:rsidRPr="00BF587C">
              <w:rPr>
                <w:rFonts w:eastAsia="SimSun"/>
                <w:bCs/>
                <w:lang w:eastAsia="hi-IN" w:bidi="hi-IN"/>
              </w:rPr>
              <w:t>колористичес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кого видения, создания живописного образа эмоциональных переживаний человека.</w:t>
            </w:r>
          </w:p>
        </w:tc>
      </w:tr>
      <w:tr w:rsidR="00F969A1" w:rsidRPr="00BF587C" w:rsidTr="008C7455">
        <w:trPr>
          <w:gridAfter w:val="2"/>
          <w:wAfter w:w="45" w:type="dxa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lastRenderedPageBreak/>
              <w:t>Пейзаж в русской живописи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История формирования художест</w:t>
            </w:r>
            <w:r w:rsidRPr="00BF587C">
              <w:rPr>
                <w:rFonts w:eastAsia="SimSun"/>
                <w:lang w:eastAsia="hi-IN" w:bidi="hi-IN"/>
              </w:rPr>
              <w:softHyphen/>
              <w:t>венного образа природы в русском ис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кусстве. Образ природы в произведениях 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А. Венецианова и его учеников А. Саврасов. Картина «Грачи приле</w:t>
            </w:r>
            <w:r w:rsidRPr="00BF587C">
              <w:rPr>
                <w:rFonts w:eastAsia="SimSun"/>
                <w:lang w:eastAsia="hi-IN" w:bidi="hi-IN"/>
              </w:rPr>
              <w:softHyphen/>
              <w:t>тели». Эпический образ России в произве</w:t>
            </w:r>
            <w:r w:rsidRPr="00BF587C">
              <w:rPr>
                <w:rFonts w:eastAsia="SimSun"/>
                <w:lang w:eastAsia="hi-IN" w:bidi="hi-IN"/>
              </w:rPr>
              <w:softHyphen/>
              <w:t>дениях И. Шишкина. Пейзажная живопись И. Левитана и значение его творчества для развития российской культуры.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разработка творческого за</w:t>
            </w:r>
            <w:r w:rsidRPr="00BF587C">
              <w:rPr>
                <w:rFonts w:eastAsia="SimSun"/>
                <w:lang w:eastAsia="hi-IN" w:bidi="hi-IN"/>
              </w:rPr>
              <w:softHyphen/>
              <w:t>мысла и создание композиционного жи</w:t>
            </w:r>
            <w:r w:rsidRPr="00BF587C">
              <w:rPr>
                <w:rFonts w:eastAsia="SimSun"/>
                <w:lang w:eastAsia="hi-IN" w:bidi="hi-IN"/>
              </w:rPr>
              <w:softHyphen/>
              <w:t>вописного пейзажа (на темы: «Страна моя родная», «Дали моей Родины» или на основе выбранного литературного образа природы в творчестве А. С. Пуш</w:t>
            </w:r>
            <w:r w:rsidRPr="00BF587C">
              <w:rPr>
                <w:rFonts w:eastAsia="SimSun"/>
                <w:lang w:eastAsia="hi-IN" w:bidi="hi-IN"/>
              </w:rPr>
              <w:softHyphen/>
              <w:t>кина, Ф. И. Тютчева, С. А. Есенина.</w:t>
            </w:r>
          </w:p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гуашь или акварель, кисти, бумага.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Получать представление </w:t>
            </w:r>
            <w:r w:rsidRPr="00BF587C">
              <w:rPr>
                <w:rFonts w:eastAsia="SimSun"/>
                <w:bCs/>
                <w:lang w:eastAsia="hi-IN" w:bidi="hi-IN"/>
              </w:rPr>
              <w:t>об исто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рии развития художественного образа природы в русской культуре.</w:t>
            </w:r>
          </w:p>
          <w:p w:rsidR="00BA4450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Называть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имена великих русских живописцев 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узнавать 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известные картины А. Венецианова, 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 xml:space="preserve">А. </w:t>
            </w:r>
            <w:proofErr w:type="spellStart"/>
            <w:r w:rsidRPr="00BF587C">
              <w:rPr>
                <w:rFonts w:eastAsia="SimSun"/>
                <w:bCs/>
                <w:lang w:eastAsia="hi-IN" w:bidi="hi-IN"/>
              </w:rPr>
              <w:t>Саврасова</w:t>
            </w:r>
            <w:proofErr w:type="spellEnd"/>
            <w:r w:rsidRPr="00BF587C">
              <w:rPr>
                <w:rFonts w:eastAsia="SimSun"/>
                <w:bCs/>
                <w:lang w:eastAsia="hi-IN" w:bidi="hi-IN"/>
              </w:rPr>
              <w:t>, И. Шишкина, И. Левитана.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Характеризовать </w:t>
            </w:r>
            <w:r w:rsidRPr="00BF587C">
              <w:rPr>
                <w:rFonts w:eastAsia="SimSun"/>
                <w:bCs/>
                <w:lang w:eastAsia="hi-IN" w:bidi="hi-IN"/>
              </w:rPr>
              <w:t>особенности по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нимания красоты природы в творчест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ве И. Шишкина, И. Левитана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Уметь рассуждать </w:t>
            </w:r>
            <w:r w:rsidRPr="00BF587C">
              <w:rPr>
                <w:rFonts w:eastAsia="SimSun"/>
                <w:bCs/>
                <w:lang w:eastAsia="hi-IN" w:bidi="hi-IN"/>
              </w:rPr>
              <w:t>о значении ху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дожественного образа отечественного пейзажа в развитии чувства Родины.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Формировать </w:t>
            </w:r>
            <w:r w:rsidRPr="00BF587C">
              <w:rPr>
                <w:rFonts w:eastAsia="SimSun"/>
                <w:bCs/>
                <w:lang w:eastAsia="hi-IN" w:bidi="hi-IN"/>
              </w:rPr>
              <w:t>эстетическое воспри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ятие природы как необходимое качест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во личности.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 умения и творче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softHyphen/>
              <w:t xml:space="preserve">ский опыт </w:t>
            </w:r>
            <w:r w:rsidRPr="00BF587C">
              <w:rPr>
                <w:rFonts w:eastAsia="SimSun"/>
                <w:bCs/>
                <w:lang w:eastAsia="hi-IN" w:bidi="hi-IN"/>
              </w:rPr>
              <w:t>в создании композицион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ного живописного образа пейзажа своей Родины.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Принимать посильное участие </w:t>
            </w:r>
            <w:r w:rsidRPr="00BF587C">
              <w:rPr>
                <w:rFonts w:eastAsia="SimSun"/>
                <w:bCs/>
                <w:lang w:eastAsia="hi-IN" w:bidi="hi-IN"/>
              </w:rPr>
              <w:t>в сохранении культурных памятников.</w:t>
            </w:r>
          </w:p>
        </w:tc>
      </w:tr>
      <w:tr w:rsidR="00F969A1" w:rsidRPr="00BF587C" w:rsidTr="00476DD6">
        <w:trPr>
          <w:gridAfter w:val="2"/>
          <w:wAfter w:w="45" w:type="dxa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Пейзаж в графике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Графические зарисовки и наброски пейзажей в творчестве известных ху</w:t>
            </w:r>
            <w:r w:rsidRPr="00BF587C">
              <w:rPr>
                <w:rFonts w:eastAsia="SimSun"/>
                <w:lang w:eastAsia="hi-IN" w:bidi="hi-IN"/>
              </w:rPr>
              <w:softHyphen/>
              <w:t>дожников. Самостоятельное художественное значение графического пейзажа. Выра</w:t>
            </w:r>
            <w:r w:rsidRPr="00BF587C">
              <w:rPr>
                <w:rFonts w:eastAsia="SimSun"/>
                <w:lang w:eastAsia="hi-IN" w:bidi="hi-IN"/>
              </w:rPr>
              <w:softHyphen/>
              <w:t>зительность графических образов вели</w:t>
            </w:r>
            <w:r w:rsidRPr="00BF587C">
              <w:rPr>
                <w:rFonts w:eastAsia="SimSun"/>
                <w:lang w:eastAsia="hi-IN" w:bidi="hi-IN"/>
              </w:rPr>
              <w:softHyphen/>
              <w:t>ких мастеров. Средства выразительности в графи</w:t>
            </w:r>
            <w:r w:rsidRPr="00BF587C">
              <w:rPr>
                <w:rFonts w:eastAsia="SimSun"/>
                <w:lang w:eastAsia="hi-IN" w:bidi="hi-IN"/>
              </w:rPr>
              <w:softHyphen/>
              <w:t>ческом рисунке и многообразие графи</w:t>
            </w:r>
            <w:r w:rsidRPr="00BF587C">
              <w:rPr>
                <w:rFonts w:eastAsia="SimSun"/>
                <w:lang w:eastAsia="hi-IN" w:bidi="hi-IN"/>
              </w:rPr>
              <w:softHyphen/>
              <w:t>ческих техник. Печатная графика и ее роль в</w:t>
            </w:r>
          </w:p>
          <w:p w:rsidR="00F969A1" w:rsidRPr="00BF587C" w:rsidRDefault="00F969A1" w:rsidP="00BA4450">
            <w:pPr>
              <w:widowControl w:val="0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раз</w:t>
            </w:r>
            <w:r w:rsidRPr="00BF587C">
              <w:rPr>
                <w:rFonts w:eastAsia="SimSun"/>
                <w:lang w:eastAsia="hi-IN" w:bidi="hi-IN"/>
              </w:rPr>
              <w:softHyphen/>
              <w:t>витии культуры.</w:t>
            </w:r>
          </w:p>
          <w:p w:rsidR="00F969A1" w:rsidRPr="00BF587C" w:rsidRDefault="00F969A1" w:rsidP="00BA4450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графической ра</w:t>
            </w:r>
            <w:r w:rsidRPr="00BF587C">
              <w:rPr>
                <w:rFonts w:eastAsia="SimSun"/>
                <w:lang w:eastAsia="hi-IN" w:bidi="hi-IN"/>
              </w:rPr>
              <w:softHyphen/>
              <w:t>боты на тему «Весенний пейзаж».</w:t>
            </w:r>
          </w:p>
          <w:p w:rsidR="00F969A1" w:rsidRPr="00BF587C" w:rsidRDefault="00F969A1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графические материа</w:t>
            </w:r>
            <w:r w:rsidRPr="00BF587C">
              <w:rPr>
                <w:rFonts w:eastAsia="SimSun"/>
                <w:lang w:eastAsia="hi-IN" w:bidi="hi-IN"/>
              </w:rPr>
              <w:softHyphen/>
              <w:t>лы (по выбору).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представление о произведениях графического пейзажа в европейском и отечественном искусстве.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Развивать </w:t>
            </w:r>
            <w:r w:rsidRPr="00BF587C">
              <w:rPr>
                <w:rFonts w:eastAsia="SimSun"/>
                <w:bCs/>
                <w:lang w:eastAsia="hi-IN" w:bidi="hi-IN"/>
              </w:rPr>
              <w:t>культуру восприятия и понимания образности в графических произведениях.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Рассуждать </w:t>
            </w:r>
            <w:r w:rsidRPr="00BF587C">
              <w:rPr>
                <w:rFonts w:eastAsia="SimSun"/>
                <w:bCs/>
                <w:lang w:eastAsia="hi-IN" w:bidi="hi-IN"/>
              </w:rPr>
              <w:t>о своих впечатлениях и средствах выразительности в произве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дениях пейзажной графики, о разнооб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разии образных возможностей различ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ных графических техник.</w:t>
            </w:r>
          </w:p>
          <w:p w:rsidR="00F969A1" w:rsidRPr="00BF587C" w:rsidRDefault="00F969A1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навыки </w:t>
            </w:r>
            <w:r w:rsidRPr="00BF587C">
              <w:rPr>
                <w:rFonts w:eastAsia="SimSun"/>
                <w:bCs/>
                <w:lang w:eastAsia="hi-IN" w:bidi="hi-IN"/>
              </w:rPr>
              <w:t>наблюдатель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ности, интерес к окружающему миру и его поэтическому видению путем соз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дания графических зарисовок.</w:t>
            </w:r>
          </w:p>
          <w:p w:rsidR="00F969A1" w:rsidRPr="00BF587C" w:rsidRDefault="00F969A1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навыки </w:t>
            </w:r>
            <w:r w:rsidRPr="00BF587C">
              <w:rPr>
                <w:rFonts w:eastAsia="SimSun"/>
                <w:bCs/>
                <w:lang w:eastAsia="hi-IN" w:bidi="hi-IN"/>
              </w:rPr>
              <w:t>создания пей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зажных зарисовок.</w:t>
            </w:r>
          </w:p>
        </w:tc>
      </w:tr>
      <w:tr w:rsidR="00BA4450" w:rsidRPr="00BF587C" w:rsidTr="00476DD6">
        <w:trPr>
          <w:gridAfter w:val="2"/>
          <w:wAfter w:w="45" w:type="dxa"/>
          <w:trHeight w:val="2776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Городской пейзаж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Жанр городского пейзажа и его раз</w:t>
            </w:r>
            <w:r w:rsidRPr="00BF587C">
              <w:rPr>
                <w:rFonts w:eastAsia="SimSun"/>
                <w:lang w:eastAsia="hi-IN" w:bidi="hi-IN"/>
              </w:rPr>
              <w:softHyphen/>
              <w:t>витие в истории искусства. Достоверность и фантазия в изобра</w:t>
            </w:r>
            <w:r w:rsidRPr="00BF587C">
              <w:rPr>
                <w:rFonts w:eastAsia="SimSun"/>
                <w:lang w:eastAsia="hi-IN" w:bidi="hi-IN"/>
              </w:rPr>
              <w:softHyphen/>
              <w:t>жении города во времена готики и Воз</w:t>
            </w:r>
            <w:r w:rsidRPr="00BF587C">
              <w:rPr>
                <w:rFonts w:eastAsia="SimSun"/>
                <w:lang w:eastAsia="hi-IN" w:bidi="hi-IN"/>
              </w:rPr>
              <w:softHyphen/>
              <w:t>рождения. Жанр архитектурных фанта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зий и панорамные городские пейзажи. Появление городского пейзажа в русском искусстве. Пейзажи старинной Москвы, Санкт-Петербурга, других русских городов.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4450" w:rsidRPr="00BF587C" w:rsidRDefault="00BA4450" w:rsidP="00BA4450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представление о развитии жанра городского пейзажа в европейском и русском искусстве.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 навыки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восприятия образности городского пространства как выражения самобытного лица культуры и истории народа.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Приобретать навыки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эстетического переживания образа городского </w:t>
            </w:r>
          </w:p>
          <w:p w:rsidR="00BA4450" w:rsidRPr="00BF587C" w:rsidRDefault="00BA4450" w:rsidP="00BA4450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Cs/>
                <w:lang w:eastAsia="hi-IN" w:bidi="hi-IN"/>
              </w:rPr>
              <w:t>пространства и образа в архитектуре.</w:t>
            </w:r>
          </w:p>
        </w:tc>
      </w:tr>
      <w:tr w:rsidR="00476DD6" w:rsidRPr="00BF587C" w:rsidTr="00476DD6">
        <w:trPr>
          <w:gridAfter w:val="2"/>
          <w:wAfter w:w="45" w:type="dxa"/>
          <w:trHeight w:val="6098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6DD6" w:rsidRPr="00BF587C" w:rsidRDefault="00476DD6" w:rsidP="00BF587C">
            <w:pPr>
              <w:widowControl w:val="0"/>
              <w:snapToGrid w:val="0"/>
              <w:ind w:left="142"/>
              <w:rPr>
                <w:rFonts w:eastAsia="SimSun"/>
                <w:lang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6DD6" w:rsidRPr="00BF587C" w:rsidRDefault="00476DD6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Значение этих произ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ведений для </w:t>
            </w:r>
          </w:p>
          <w:p w:rsidR="00476DD6" w:rsidRPr="00BF587C" w:rsidRDefault="00476DD6" w:rsidP="00BA4450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современной культуры.</w:t>
            </w:r>
          </w:p>
          <w:p w:rsidR="00476DD6" w:rsidRPr="00BF587C" w:rsidRDefault="00476DD6" w:rsidP="00476DD6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Образ города в искусстве XX в. Раз</w:t>
            </w:r>
            <w:r w:rsidRPr="00BF587C">
              <w:rPr>
                <w:rFonts w:eastAsia="SimSun"/>
                <w:lang w:eastAsia="hi-IN" w:bidi="hi-IN"/>
              </w:rPr>
              <w:softHyphen/>
              <w:t>нообразие в понимании образа города: как урбанистическое противостояние природе и как обжитая, многосложная среда современной жизни. Романтичес</w:t>
            </w:r>
            <w:r w:rsidRPr="00BF587C">
              <w:rPr>
                <w:rFonts w:eastAsia="SimSun"/>
                <w:lang w:eastAsia="hi-IN" w:bidi="hi-IN"/>
              </w:rPr>
              <w:softHyphen/>
              <w:t>кий образ города и город как воплоще</w:t>
            </w:r>
            <w:r w:rsidRPr="00BF587C">
              <w:rPr>
                <w:rFonts w:eastAsia="SimSun"/>
                <w:lang w:eastAsia="hi-IN" w:bidi="hi-IN"/>
              </w:rPr>
              <w:softHyphen/>
              <w:t>ние истории отечественной культуры: каменная летопись истории. Значение охраны исторического об</w:t>
            </w:r>
            <w:r w:rsidRPr="00BF587C">
              <w:rPr>
                <w:rFonts w:eastAsia="SimSun"/>
                <w:lang w:eastAsia="hi-IN" w:bidi="hi-IN"/>
              </w:rPr>
              <w:softHyphen/>
              <w:t>раза современного города.</w:t>
            </w:r>
          </w:p>
          <w:p w:rsidR="00476DD6" w:rsidRPr="00BF587C" w:rsidRDefault="00476DD6" w:rsidP="00476DD6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создание городского пей</w:t>
            </w:r>
            <w:r w:rsidRPr="00BF587C">
              <w:rPr>
                <w:rFonts w:eastAsia="SimSun"/>
                <w:lang w:eastAsia="hi-IN" w:bidi="hi-IN"/>
              </w:rPr>
              <w:softHyphen/>
              <w:t>зажа (темы «Наш город», «Улица мое</w:t>
            </w:r>
            <w:r w:rsidRPr="00BF587C">
              <w:rPr>
                <w:rFonts w:eastAsia="SimSun"/>
                <w:lang w:eastAsia="hi-IN" w:bidi="hi-IN"/>
              </w:rPr>
              <w:softHyphen/>
              <w:t>го детства» и т. п.) из силуэтов разного тона в технике аппликации или кол</w:t>
            </w:r>
            <w:r w:rsidRPr="00BF587C">
              <w:rPr>
                <w:rFonts w:eastAsia="SimSun"/>
                <w:lang w:eastAsia="hi-IN" w:bidi="hi-IN"/>
              </w:rPr>
              <w:softHyphen/>
              <w:t>лажа (возможна коллективная работа).</w:t>
            </w:r>
          </w:p>
          <w:p w:rsidR="00476DD6" w:rsidRPr="00BF587C" w:rsidRDefault="00476DD6" w:rsidP="00476DD6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Материалы:</w:t>
            </w:r>
            <w:r w:rsidRPr="00BF587C">
              <w:rPr>
                <w:rFonts w:eastAsia="SimSun"/>
                <w:lang w:eastAsia="hi-IN" w:bidi="hi-IN"/>
              </w:rPr>
              <w:t xml:space="preserve"> бумага разная по тону, но сближенная по цвету, графические материалы, ножницы, клей.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DD6" w:rsidRPr="00BF587C" w:rsidRDefault="00476DD6" w:rsidP="00476DD6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Знакомиться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с историческими городскими пейзажами Москвы, Санкт- Петербурга, родного города.</w:t>
            </w:r>
          </w:p>
          <w:p w:rsidR="00476DD6" w:rsidRPr="00BF587C" w:rsidRDefault="00476DD6" w:rsidP="00476DD6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</w:t>
            </w:r>
            <w:r w:rsidRPr="00BF587C">
              <w:rPr>
                <w:rFonts w:eastAsia="SimSun"/>
                <w:bCs/>
                <w:lang w:eastAsia="hi-IN" w:bidi="hi-IN"/>
              </w:rPr>
              <w:t>новые композицион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ные навыки, навыки наблюдательной перспективы и ритмической организа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ции плоскости изображения</w:t>
            </w:r>
          </w:p>
          <w:p w:rsidR="00476DD6" w:rsidRPr="00BF587C" w:rsidRDefault="00476DD6" w:rsidP="00476DD6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Овладеть навыками </w:t>
            </w:r>
            <w:r w:rsidRPr="00BF587C">
              <w:rPr>
                <w:rFonts w:eastAsia="SimSun"/>
                <w:bCs/>
                <w:lang w:eastAsia="hi-IN" w:bidi="hi-IN"/>
              </w:rPr>
              <w:t>композицион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ного творчества в технике коллажа.</w:t>
            </w:r>
          </w:p>
          <w:p w:rsidR="00476DD6" w:rsidRPr="00BF587C" w:rsidRDefault="00476DD6" w:rsidP="00476DD6">
            <w:pPr>
              <w:widowControl w:val="0"/>
              <w:snapToGrid w:val="0"/>
              <w:ind w:left="19"/>
              <w:rPr>
                <w:rFonts w:eastAsia="SimSun"/>
                <w:b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 xml:space="preserve">Приобретать </w:t>
            </w:r>
            <w:r w:rsidRPr="00BF587C">
              <w:rPr>
                <w:rFonts w:eastAsia="SimSun"/>
                <w:bCs/>
                <w:lang w:eastAsia="hi-IN" w:bidi="hi-IN"/>
              </w:rPr>
              <w:t>новый коммуникатив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ный опыт в процессе создания коллек</w:t>
            </w:r>
            <w:r w:rsidRPr="00BF587C">
              <w:rPr>
                <w:rFonts w:eastAsia="SimSun"/>
                <w:bCs/>
                <w:lang w:eastAsia="hi-IN" w:bidi="hi-IN"/>
              </w:rPr>
              <w:softHyphen/>
              <w:t>тивной творческой работы.</w:t>
            </w:r>
          </w:p>
        </w:tc>
      </w:tr>
      <w:tr w:rsidR="00F969A1" w:rsidRPr="00BF587C" w:rsidTr="00476DD6">
        <w:trPr>
          <w:gridAfter w:val="2"/>
          <w:wAfter w:w="45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BF587C">
            <w:pPr>
              <w:widowControl w:val="0"/>
              <w:snapToGrid w:val="0"/>
              <w:ind w:left="142"/>
              <w:rPr>
                <w:rFonts w:eastAsia="SimSun"/>
                <w:i/>
                <w:iCs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Выразительные воз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можности изобразительного искусства. Язык и смысл 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t>(обоб</w:t>
            </w:r>
            <w:r w:rsidRPr="00BF587C">
              <w:rPr>
                <w:rFonts w:eastAsia="SimSun"/>
                <w:i/>
                <w:iCs/>
                <w:lang w:eastAsia="hi-IN" w:bidi="hi-IN"/>
              </w:rPr>
              <w:softHyphen/>
              <w:t>щение темы)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9A1" w:rsidRPr="00BF587C" w:rsidRDefault="00F969A1" w:rsidP="00476DD6">
            <w:pPr>
              <w:widowControl w:val="0"/>
              <w:snapToGrid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Обобщение материала учебного го</w:t>
            </w:r>
            <w:r w:rsidRPr="00BF587C">
              <w:rPr>
                <w:rFonts w:eastAsia="SimSun"/>
                <w:lang w:eastAsia="hi-IN" w:bidi="hi-IN"/>
              </w:rPr>
              <w:softHyphen/>
              <w:t>да. Роль изобразительного искусства в жизни людей.</w:t>
            </w:r>
          </w:p>
          <w:p w:rsidR="00F969A1" w:rsidRPr="00BF587C" w:rsidRDefault="00F969A1" w:rsidP="00476DD6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 xml:space="preserve">Деятельный характер восприятия мира художником: умение видеть как результат изобразительной </w:t>
            </w:r>
          </w:p>
          <w:p w:rsidR="005A33CA" w:rsidRDefault="00F969A1" w:rsidP="005A33C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lang w:eastAsia="hi-IN" w:bidi="hi-IN"/>
              </w:rPr>
              <w:t>деятельности. Мир художественного произведе</w:t>
            </w:r>
            <w:r w:rsidRPr="00BF587C">
              <w:rPr>
                <w:rFonts w:eastAsia="SimSun"/>
                <w:lang w:eastAsia="hi-IN" w:bidi="hi-IN"/>
              </w:rPr>
              <w:softHyphen/>
              <w:t>ния. Язык изобразительного искусства. Средства выразительности и зримая речь. Изобразительное произведение как форма общения, диалог между ху</w:t>
            </w:r>
            <w:r w:rsidRPr="00BF587C">
              <w:rPr>
                <w:rFonts w:eastAsia="SimSun"/>
                <w:lang w:eastAsia="hi-IN" w:bidi="hi-IN"/>
              </w:rPr>
              <w:softHyphen/>
              <w:t>дожником и зрителем. Творческие спо</w:t>
            </w:r>
            <w:r w:rsidRPr="00BF587C">
              <w:rPr>
                <w:rFonts w:eastAsia="SimSun"/>
                <w:lang w:eastAsia="hi-IN" w:bidi="hi-IN"/>
              </w:rPr>
              <w:softHyphen/>
              <w:t>собности зрения. Деятельность зрителя и личностный смысл восприятия искус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ства. </w:t>
            </w:r>
          </w:p>
          <w:p w:rsidR="00F969A1" w:rsidRPr="00BF587C" w:rsidRDefault="00F969A1" w:rsidP="005A33CA">
            <w:pPr>
              <w:widowControl w:val="0"/>
              <w:ind w:left="5"/>
              <w:rPr>
                <w:rFonts w:eastAsia="SimSun"/>
                <w:lang w:eastAsia="hi-IN" w:bidi="hi-IN"/>
              </w:rPr>
            </w:pPr>
            <w:r w:rsidRPr="00BF587C">
              <w:rPr>
                <w:rFonts w:eastAsia="SimSun"/>
                <w:i/>
                <w:iCs/>
                <w:lang w:eastAsia="hi-IN" w:bidi="hi-IN"/>
              </w:rPr>
              <w:t>Задание:</w:t>
            </w:r>
            <w:r w:rsidRPr="00BF587C">
              <w:rPr>
                <w:rFonts w:eastAsia="SimSun"/>
                <w:lang w:eastAsia="hi-IN" w:bidi="hi-IN"/>
              </w:rPr>
              <w:t xml:space="preserve"> участие в беседе о выра</w:t>
            </w:r>
            <w:r w:rsidRPr="00BF587C">
              <w:rPr>
                <w:rFonts w:eastAsia="SimSun"/>
                <w:lang w:eastAsia="hi-IN" w:bidi="hi-IN"/>
              </w:rPr>
              <w:softHyphen/>
              <w:t>зительных возможностях изобразитель</w:t>
            </w:r>
            <w:r w:rsidRPr="00BF587C">
              <w:rPr>
                <w:rFonts w:eastAsia="SimSun"/>
                <w:lang w:eastAsia="hi-IN" w:bidi="hi-IN"/>
              </w:rPr>
              <w:softHyphen/>
              <w:t xml:space="preserve">ного искусства; 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9A1" w:rsidRPr="00BF587C" w:rsidRDefault="00F969A1" w:rsidP="00476DD6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Уметь рассуждать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о месте и значении изобразительного искусства в культуре, в жизни общества, в жизни человека.</w:t>
            </w:r>
          </w:p>
          <w:p w:rsidR="00F969A1" w:rsidRPr="00BF587C" w:rsidRDefault="00F969A1" w:rsidP="00476DD6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Получать представление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о взаимосвязи реальной действительности и ее художественного отображения, ее претворении в художественный образ.</w:t>
            </w:r>
          </w:p>
          <w:p w:rsidR="00F969A1" w:rsidRPr="00BF587C" w:rsidRDefault="00F969A1" w:rsidP="00476DD6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Объяснять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творческий и </w:t>
            </w:r>
            <w:proofErr w:type="spellStart"/>
            <w:r w:rsidRPr="00BF587C">
              <w:rPr>
                <w:rFonts w:eastAsia="SimSun"/>
                <w:bCs/>
                <w:lang w:eastAsia="hi-IN" w:bidi="hi-IN"/>
              </w:rPr>
              <w:t>деятельностный</w:t>
            </w:r>
            <w:proofErr w:type="spellEnd"/>
            <w:r w:rsidRPr="00BF587C">
              <w:rPr>
                <w:rFonts w:eastAsia="SimSun"/>
                <w:bCs/>
                <w:lang w:eastAsia="hi-IN" w:bidi="hi-IN"/>
              </w:rPr>
              <w:t xml:space="preserve"> характер восприятия произведений искусства на основе художественной культуры зрителя.</w:t>
            </w:r>
          </w:p>
          <w:p w:rsidR="00F969A1" w:rsidRPr="00BF587C" w:rsidRDefault="00F969A1" w:rsidP="00476DD6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Узнавать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и </w:t>
            </w:r>
            <w:r w:rsidRPr="00BF587C">
              <w:rPr>
                <w:rFonts w:eastAsia="SimSun"/>
                <w:b/>
                <w:bCs/>
                <w:lang w:eastAsia="hi-IN" w:bidi="hi-IN"/>
              </w:rPr>
              <w:t>называть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авторов известных произведений, с которыми познакомились в течение учебного года.</w:t>
            </w:r>
          </w:p>
          <w:p w:rsidR="00F969A1" w:rsidRPr="00BF587C" w:rsidRDefault="00F969A1" w:rsidP="00476DD6">
            <w:pPr>
              <w:widowControl w:val="0"/>
              <w:ind w:left="19"/>
              <w:rPr>
                <w:rFonts w:eastAsia="SimSun"/>
                <w:bCs/>
                <w:lang w:eastAsia="hi-IN" w:bidi="hi-IN"/>
              </w:rPr>
            </w:pPr>
            <w:r w:rsidRPr="00BF587C">
              <w:rPr>
                <w:rFonts w:eastAsia="SimSun"/>
                <w:b/>
                <w:bCs/>
                <w:lang w:eastAsia="hi-IN" w:bidi="hi-IN"/>
              </w:rPr>
              <w:t>Участвовать</w:t>
            </w:r>
            <w:r w:rsidRPr="00BF587C">
              <w:rPr>
                <w:rFonts w:eastAsia="SimSun"/>
                <w:bCs/>
                <w:lang w:eastAsia="hi-IN" w:bidi="hi-IN"/>
              </w:rPr>
              <w:t xml:space="preserve"> в беседе по материалу учебного года.</w:t>
            </w:r>
          </w:p>
          <w:p w:rsidR="00F969A1" w:rsidRPr="00BF587C" w:rsidRDefault="00F969A1" w:rsidP="00476DD6">
            <w:pPr>
              <w:widowControl w:val="0"/>
              <w:snapToGrid w:val="0"/>
              <w:ind w:left="19"/>
              <w:rPr>
                <w:rFonts w:eastAsia="SimSun"/>
                <w:bCs/>
                <w:lang w:eastAsia="hi-IN" w:bidi="hi-IN"/>
              </w:rPr>
            </w:pPr>
          </w:p>
        </w:tc>
      </w:tr>
    </w:tbl>
    <w:p w:rsidR="00476DD6" w:rsidRDefault="00476DD6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p w:rsidR="005A33CA" w:rsidRPr="005A33CA" w:rsidRDefault="005A33CA" w:rsidP="005A33CA">
      <w:pPr>
        <w:jc w:val="both"/>
        <w:rPr>
          <w:rFonts w:eastAsia="SimSun"/>
          <w:b/>
          <w:bCs/>
          <w:kern w:val="1"/>
          <w:lang w:eastAsia="ar-SA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111"/>
        <w:gridCol w:w="4252"/>
      </w:tblGrid>
      <w:tr w:rsidR="001613E2" w:rsidRPr="001613E2" w:rsidTr="001613E2"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Содержание курса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Тематическое планирование</w:t>
            </w:r>
          </w:p>
        </w:tc>
        <w:tc>
          <w:tcPr>
            <w:tcW w:w="4252" w:type="dxa"/>
            <w:shd w:val="clear" w:color="auto" w:fill="auto"/>
          </w:tcPr>
          <w:p w:rsidR="001613E2" w:rsidRPr="005649C7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Характеристика видов деятельности учащихся</w:t>
            </w:r>
          </w:p>
          <w:p w:rsidR="00B170A8" w:rsidRPr="00B170A8" w:rsidRDefault="00B170A8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5649C7">
              <w:rPr>
                <w:rFonts w:eastAsia="Courier New"/>
                <w:b/>
                <w:color w:val="000000"/>
                <w:lang w:eastAsia="ru-RU"/>
              </w:rPr>
              <w:t>(</w:t>
            </w:r>
            <w:r>
              <w:rPr>
                <w:rFonts w:eastAsia="Courier New"/>
                <w:b/>
                <w:color w:val="000000"/>
                <w:lang w:eastAsia="ru-RU"/>
              </w:rPr>
              <w:t>универсальные учебные действия)</w:t>
            </w:r>
          </w:p>
        </w:tc>
      </w:tr>
      <w:tr w:rsidR="001613E2" w:rsidRPr="001613E2" w:rsidTr="001613E2">
        <w:tc>
          <w:tcPr>
            <w:tcW w:w="10915" w:type="dxa"/>
            <w:gridSpan w:val="3"/>
            <w:shd w:val="clear" w:color="auto" w:fill="auto"/>
          </w:tcPr>
          <w:p w:rsidR="001613E2" w:rsidRPr="005C437C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5C437C">
              <w:rPr>
                <w:rFonts w:eastAsia="Courier New"/>
                <w:b/>
                <w:color w:val="000000"/>
                <w:lang w:eastAsia="ru-RU"/>
              </w:rPr>
              <w:t>7 класс</w:t>
            </w:r>
          </w:p>
          <w:p w:rsidR="001613E2" w:rsidRPr="001613E2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 xml:space="preserve">ДИЗАЙН И </w:t>
            </w:r>
            <w:r>
              <w:rPr>
                <w:rFonts w:eastAsia="Courier New"/>
                <w:b/>
                <w:color w:val="000000"/>
                <w:lang w:eastAsia="ru-RU"/>
              </w:rPr>
              <w:t>АРХИТЕКТУРА В ЖИЗНИ ЧЕЛОВЕКА (3</w:t>
            </w:r>
            <w:r w:rsidR="007424DF">
              <w:rPr>
                <w:rFonts w:eastAsia="Courier New"/>
                <w:b/>
                <w:color w:val="000000"/>
                <w:lang w:eastAsia="ru-RU"/>
              </w:rPr>
              <w:t>4 ч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)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Дизайн и архитектура — конструктивные искусства в ряду пространственных искусств. Визуально-пластический язык и эстетическое содержание дизайна и архитектуры. Их место в семье пространственных искусств, взаимосвязь с изобразительным и декоративно-прикладным искусствами. Архитектура как отражение социальных отношений и эстетических идеалов любого века, любого народа в форме бытовых, общественных и культовых зданий, роль архитектуры в организации пространственно- структурной среды города, во многом определяющей образ жизни людей. Дизайн — логичное продолжение вклада художника в формирование вещно-предметной среды, рукотворного мира: от одежды, мебели, посуды до машин, станков и т. д.</w:t>
            </w:r>
          </w:p>
          <w:p w:rsidR="001613E2" w:rsidRPr="001613E2" w:rsidRDefault="001613E2" w:rsidP="001613E2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Дизайн и архитектура как создатели «второй природы», рукотворной среды нашего обитания. Многообразие современной материально-вещной среды. Единство целесообразности и красоты, функционального и художественного в лучших образцах архитектурного и дизайнерского творчества.</w:t>
            </w:r>
          </w:p>
          <w:p w:rsidR="001613E2" w:rsidRPr="001613E2" w:rsidRDefault="001613E2" w:rsidP="001613E2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Индивидуальные и коллективные практические творческие работы.</w:t>
            </w: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b/>
                <w:color w:val="000000"/>
                <w:lang w:val="ru" w:eastAsia="ru-RU"/>
              </w:rPr>
            </w:pPr>
          </w:p>
        </w:tc>
      </w:tr>
      <w:tr w:rsidR="001613E2" w:rsidRPr="001613E2" w:rsidTr="001613E2">
        <w:tc>
          <w:tcPr>
            <w:tcW w:w="10915" w:type="dxa"/>
            <w:gridSpan w:val="3"/>
            <w:shd w:val="clear" w:color="auto" w:fill="auto"/>
          </w:tcPr>
          <w:p w:rsidR="005C437C" w:rsidRPr="003515C0" w:rsidRDefault="001613E2" w:rsidP="001613E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424DF">
              <w:rPr>
                <w:b/>
                <w:bCs/>
                <w:color w:val="000000"/>
                <w:lang w:eastAsia="ru-RU"/>
              </w:rPr>
              <w:t xml:space="preserve">Архитектура и дизайн — конструктивные искусства в ряду пространственных искусств. </w:t>
            </w:r>
          </w:p>
          <w:p w:rsidR="001613E2" w:rsidRPr="007424DF" w:rsidRDefault="001613E2" w:rsidP="001613E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424DF">
              <w:rPr>
                <w:b/>
                <w:bCs/>
                <w:color w:val="000000"/>
                <w:lang w:eastAsia="ru-RU"/>
              </w:rPr>
              <w:t>Мир,</w:t>
            </w:r>
            <w:r w:rsidR="007424DF" w:rsidRPr="007424DF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7424DF">
              <w:rPr>
                <w:b/>
                <w:bCs/>
                <w:color w:val="000000"/>
                <w:lang w:eastAsia="ru-RU"/>
              </w:rPr>
              <w:t xml:space="preserve">который создает человек </w:t>
            </w:r>
          </w:p>
          <w:p w:rsidR="001613E2" w:rsidRPr="001613E2" w:rsidRDefault="005C437C" w:rsidP="005C437C">
            <w:pPr>
              <w:suppressAutoHyphens w:val="0"/>
              <w:jc w:val="center"/>
              <w:rPr>
                <w:b/>
                <w:bCs/>
                <w:i/>
                <w:color w:val="000000"/>
                <w:lang w:eastAsia="ru-RU"/>
              </w:rPr>
            </w:pPr>
            <w:r>
              <w:rPr>
                <w:b/>
                <w:bCs/>
                <w:i/>
                <w:color w:val="000000"/>
                <w:lang w:eastAsia="ru-RU"/>
              </w:rPr>
              <w:t>Художник</w:t>
            </w:r>
            <w:r w:rsidRPr="005C437C">
              <w:rPr>
                <w:b/>
                <w:bCs/>
                <w:i/>
                <w:color w:val="000000"/>
                <w:lang w:eastAsia="ru-RU"/>
              </w:rPr>
              <w:t>-</w:t>
            </w:r>
            <w:r>
              <w:rPr>
                <w:b/>
                <w:bCs/>
                <w:i/>
                <w:color w:val="000000"/>
                <w:lang w:eastAsia="ru-RU"/>
              </w:rPr>
              <w:t>дизайн</w:t>
            </w:r>
            <w:r w:rsidRPr="005C437C">
              <w:rPr>
                <w:b/>
                <w:bCs/>
                <w:i/>
                <w:color w:val="000000"/>
                <w:lang w:eastAsia="ru-RU"/>
              </w:rPr>
              <w:t>-</w:t>
            </w:r>
            <w:r w:rsidR="001613E2" w:rsidRPr="001613E2">
              <w:rPr>
                <w:b/>
                <w:bCs/>
                <w:i/>
                <w:color w:val="000000"/>
                <w:lang w:eastAsia="ru-RU"/>
              </w:rPr>
              <w:t>архи</w:t>
            </w:r>
            <w:r>
              <w:rPr>
                <w:b/>
                <w:bCs/>
                <w:i/>
                <w:color w:val="000000"/>
                <w:lang w:eastAsia="ru-RU"/>
              </w:rPr>
              <w:t>тектура. Искусство композиции</w:t>
            </w:r>
            <w:r w:rsidRPr="005C437C">
              <w:rPr>
                <w:b/>
                <w:bCs/>
                <w:i/>
                <w:color w:val="000000"/>
                <w:lang w:eastAsia="ru-RU"/>
              </w:rPr>
              <w:t>-</w:t>
            </w:r>
            <w:r w:rsidR="001613E2" w:rsidRPr="001613E2">
              <w:rPr>
                <w:b/>
                <w:bCs/>
                <w:i/>
                <w:color w:val="000000"/>
                <w:lang w:eastAsia="ru-RU"/>
              </w:rPr>
              <w:t>основа дизайна и архитектуры (8 ч)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bCs/>
                <w:color w:val="000000"/>
                <w:lang w:eastAsia="ru-RU"/>
              </w:rPr>
            </w:pPr>
            <w:r w:rsidRPr="001613E2">
              <w:rPr>
                <w:bCs/>
                <w:color w:val="000000"/>
                <w:lang w:eastAsia="ru-RU"/>
              </w:rPr>
              <w:t>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bCs/>
                <w:color w:val="000000"/>
                <w:lang w:eastAsia="ru-RU"/>
              </w:rPr>
            </w:pPr>
            <w:r w:rsidRPr="001613E2">
              <w:rPr>
                <w:bCs/>
                <w:color w:val="000000"/>
                <w:lang w:eastAsia="ru-RU"/>
              </w:rPr>
              <w:t>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приемы: поиск уравновешенности (симметрия и асимметрия, динамическое равновесие), динамика и статика, ритм, цветовая гармония.</w:t>
            </w:r>
          </w:p>
          <w:p w:rsidR="001613E2" w:rsidRPr="005C437C" w:rsidRDefault="001613E2" w:rsidP="005C437C">
            <w:pPr>
              <w:suppressAutoHyphens w:val="0"/>
              <w:ind w:firstLine="602"/>
              <w:jc w:val="both"/>
              <w:rPr>
                <w:b/>
                <w:bCs/>
                <w:color w:val="000000"/>
                <w:lang w:eastAsia="ru-RU"/>
              </w:rPr>
            </w:pPr>
            <w:r w:rsidRPr="001613E2">
              <w:rPr>
                <w:bCs/>
                <w:color w:val="000000"/>
                <w:lang w:eastAsia="ru-RU"/>
              </w:rPr>
              <w:t>Разнообразные формы графического дизайна, его художественно-композиционные, визуально- психологические и социальные аспекты.</w:t>
            </w:r>
            <w:r w:rsidRPr="001613E2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1613E2" w:rsidRPr="001613E2" w:rsidTr="001613E2"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Содержание курса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Тематическое планирование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Характеристика видов деятельности учащихся</w:t>
            </w:r>
          </w:p>
        </w:tc>
      </w:tr>
      <w:tr w:rsidR="001613E2" w:rsidRPr="001613E2" w:rsidTr="001613E2">
        <w:trPr>
          <w:trHeight w:val="409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spacing w:line="230" w:lineRule="exact"/>
              <w:ind w:right="140"/>
              <w:rPr>
                <w:b/>
                <w:lang w:val="ru" w:eastAsia="ru-RU"/>
              </w:rPr>
            </w:pPr>
            <w:r w:rsidRPr="001613E2">
              <w:rPr>
                <w:b/>
                <w:lang w:val="ru" w:eastAsia="ru-RU"/>
              </w:rPr>
              <w:t>Основы композиции в конструктивных искусствах.</w:t>
            </w:r>
          </w:p>
          <w:p w:rsidR="001613E2" w:rsidRPr="001613E2" w:rsidRDefault="001613E2" w:rsidP="001613E2">
            <w:pPr>
              <w:suppressAutoHyphens w:val="0"/>
              <w:spacing w:line="230" w:lineRule="exact"/>
              <w:ind w:right="140"/>
              <w:jc w:val="both"/>
              <w:rPr>
                <w:lang w:val="ru" w:eastAsia="ru-RU"/>
              </w:rPr>
            </w:pPr>
            <w:r w:rsidRPr="001613E2">
              <w:rPr>
                <w:lang w:val="ru" w:eastAsia="ru-RU"/>
              </w:rPr>
              <w:t>Гармония, контраст и выразительность плос</w:t>
            </w:r>
            <w:r w:rsidRPr="001613E2">
              <w:rPr>
                <w:lang w:val="ru" w:eastAsia="ru-RU"/>
              </w:rPr>
              <w:softHyphen/>
              <w:t>костной композиции, или «Внесем порядок в хаос!»</w:t>
            </w: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color w:val="000000"/>
                <w:lang w:val="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Объемно-пространственная и плоскостная композиции .Основные типы композиций: симметричная и асимметричная, фронтальная и глубинная. Гармония и контраст, баланс масс и динамическое равновесие, движение и статика, ритм, замкнутость и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разомкнутость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композиции (все вариации рассматриваются на примере упражнений с простейшими формами — прямоугольники, квадраты).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Задание</w:t>
            </w:r>
            <w:r w:rsidRPr="001613E2">
              <w:rPr>
                <w:rFonts w:eastAsia="Courier New"/>
                <w:color w:val="000000"/>
                <w:lang w:eastAsia="ru-RU"/>
              </w:rPr>
              <w:t>: выполнение практических работ по теме «Основы композиции в графическом дизайне» (зрительное равновесие масс в композиции, динамическое равновесие в композиции, гармония, сгущенность и разреженность формы).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: бумага (не более 1/4 </w:t>
            </w:r>
            <w:r w:rsidRPr="001613E2">
              <w:rPr>
                <w:rFonts w:eastAsia="Courier New"/>
                <w:color w:val="000000"/>
                <w:lang w:eastAsia="ru-RU"/>
              </w:rPr>
              <w:lastRenderedPageBreak/>
              <w:t>машинописного листа), ножницы, клей, фломастер.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lastRenderedPageBreak/>
              <w:t>Находить</w:t>
            </w:r>
            <w:r w:rsidRPr="001613E2">
              <w:rPr>
                <w:lang w:eastAsia="ru-RU"/>
              </w:rPr>
              <w:t xml:space="preserve"> в окружающем рукотворном мире примеры плоскостных и объемно-пространственных композиций.</w:t>
            </w:r>
          </w:p>
          <w:p w:rsidR="001613E2" w:rsidRPr="001613E2" w:rsidRDefault="001613E2" w:rsidP="00FB13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Выбирать</w:t>
            </w:r>
            <w:r w:rsidRPr="001613E2">
              <w:rPr>
                <w:lang w:eastAsia="ru-RU"/>
              </w:rPr>
              <w:t xml:space="preserve"> способы компоновки композиции и составлять различные плоскостные композиции из 1—4 и более простейших форм (прямоугольников), располагая их по принципу симметрии или динамического равновесия. </w:t>
            </w:r>
          </w:p>
          <w:p w:rsidR="001613E2" w:rsidRPr="001613E2" w:rsidRDefault="001613E2" w:rsidP="00FB13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Добиваться</w:t>
            </w:r>
            <w:r w:rsidRPr="001613E2">
              <w:rPr>
                <w:lang w:eastAsia="ru-RU"/>
              </w:rPr>
              <w:t xml:space="preserve"> эмоциональной выразительности (в практической работе), применяя композиционную доминанту и ритмическое расположение элементов.</w:t>
            </w:r>
          </w:p>
          <w:p w:rsidR="001613E2" w:rsidRPr="001613E2" w:rsidRDefault="001613E2" w:rsidP="00FB13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Понимать</w:t>
            </w:r>
            <w:r w:rsidRPr="001613E2">
              <w:rPr>
                <w:lang w:eastAsia="ru-RU"/>
              </w:rPr>
              <w:t xml:space="preserve"> и </w:t>
            </w:r>
            <w:r w:rsidRPr="001613E2">
              <w:rPr>
                <w:b/>
                <w:lang w:eastAsia="ru-RU"/>
              </w:rPr>
              <w:t>передавать</w:t>
            </w:r>
            <w:r w:rsidRPr="001613E2">
              <w:rPr>
                <w:lang w:eastAsia="ru-RU"/>
              </w:rPr>
              <w:t xml:space="preserve"> в учебных работах движение, статику и композиционный ритм.</w:t>
            </w:r>
          </w:p>
        </w:tc>
      </w:tr>
      <w:tr w:rsidR="001613E2" w:rsidRPr="001613E2" w:rsidTr="001613E2"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lastRenderedPageBreak/>
              <w:t>Прямые линии и организация пространства</w:t>
            </w: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Решение с помощью простейших композиционных элементов художественно-эмоциональных задач. Ритм и движение, разреженность и сгущённость.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Прямые линии: соединение элементов композиции и членение плоскости. Образно-художественная осмысленность простейших плоскостных композиций.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Монтажность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соединений элементов, порождающая новый образ.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Задание</w:t>
            </w:r>
            <w:r w:rsidRPr="001613E2">
              <w:rPr>
                <w:rFonts w:eastAsia="Courier New"/>
                <w:color w:val="000000"/>
                <w:lang w:eastAsia="ru-RU"/>
              </w:rPr>
              <w:t>: выполнение практических работ по теме «Прямые линии — элемент организации плоскостной композиции».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бумага, клей, ножницы (или компьютер).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Понимать</w:t>
            </w:r>
            <w:r w:rsidRPr="001613E2">
              <w:rPr>
                <w:lang w:eastAsia="ru-RU"/>
              </w:rPr>
              <w:t xml:space="preserve"> и </w:t>
            </w:r>
            <w:r w:rsidRPr="001613E2">
              <w:rPr>
                <w:b/>
                <w:lang w:eastAsia="ru-RU"/>
              </w:rPr>
              <w:t>объяснять</w:t>
            </w:r>
            <w:r w:rsidRPr="001613E2">
              <w:rPr>
                <w:lang w:eastAsia="ru-RU"/>
              </w:rPr>
              <w:t>, какова роль прямых линий в организации пространства.</w:t>
            </w:r>
          </w:p>
          <w:p w:rsidR="001613E2" w:rsidRPr="001613E2" w:rsidRDefault="001613E2" w:rsidP="00FB13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Использовать</w:t>
            </w:r>
            <w:r w:rsidRPr="001613E2">
              <w:rPr>
                <w:lang w:eastAsia="ru-RU"/>
              </w:rPr>
              <w:t xml:space="preserve"> прямые линии для связывания отдельных элементов в единое композиционное целое или, исходя из образного замысла, членить композиционное пространство при помощи линий. </w:t>
            </w:r>
          </w:p>
          <w:p w:rsidR="001613E2" w:rsidRPr="001613E2" w:rsidRDefault="001613E2" w:rsidP="00FB13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459"/>
              <w:rPr>
                <w:lang w:eastAsia="ru-RU"/>
              </w:rPr>
            </w:pPr>
          </w:p>
        </w:tc>
      </w:tr>
      <w:tr w:rsidR="001613E2" w:rsidRPr="001613E2" w:rsidTr="001613E2">
        <w:trPr>
          <w:trHeight w:val="2753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Цвет — элемент композиционного творчества. Свободные формы: линии и тоновые пятна</w:t>
            </w: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b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Функциональные задачи цвета в конструктивных искусствах. Применение локального цвета.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Сближенность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цветов и контраст. Цветовой акцент, ритм цветовых форм, доминанта.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Выразительность линии и пятна,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интонационность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и многоплановость.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Задание</w:t>
            </w:r>
            <w:r w:rsidRPr="001613E2">
              <w:rPr>
                <w:rFonts w:eastAsia="Courier New"/>
                <w:color w:val="000000"/>
                <w:lang w:eastAsia="ru-RU"/>
              </w:rPr>
              <w:t>: выполнение практических работ по теме «Акцентирующая роль цвета в организации композиционного пространства»; выполнение аналитической работы по теме «Абстрактные формы в искусстве».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бумага, ножницы, клей; живописные или графические материалы (по выбору).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роль цвета в конструктивных искусствах.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Различать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технологию использования цвета в живописи и в конструктивных искусствах.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Применять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цвет в графических композициях как акцент или доминанту</w:t>
            </w:r>
          </w:p>
        </w:tc>
      </w:tr>
      <w:tr w:rsidR="001613E2" w:rsidRPr="001613E2" w:rsidTr="00FB136B">
        <w:trPr>
          <w:trHeight w:val="428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Буква — строка — текст. Искусство шрифта</w:t>
            </w: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Буква как изобразительно-смысловой символ звука. Буква и искусство шрифта</w:t>
            </w:r>
            <w:r w:rsidRPr="001613E2">
              <w:rPr>
                <w:rFonts w:ascii="Calibri" w:hAnsi="Calibri"/>
                <w:sz w:val="22"/>
                <w:szCs w:val="22"/>
                <w:lang w:eastAsia="ru-RU"/>
              </w:rPr>
              <w:t xml:space="preserve"> «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архитектура» шрифта, шрифтовые гарнитуры. Шрифт и содержание текста.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Понимание печатного слова, типографской строки как элементов плоскостной композиции. Логотип.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выполнение аналитических и практических работ по теме «Буква — изобразительный элемент композиции».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бумага, ножницы, клей, фломастер (или компьютер).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букву как исторически сложившееся обозначение звука.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Различать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«архитектуру» шрифта и особенности шрифтовых гарнитур.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Применять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печатное слово, типографскую строку в качестве элементов графической композиции.</w:t>
            </w:r>
          </w:p>
        </w:tc>
      </w:tr>
      <w:tr w:rsidR="001613E2" w:rsidRPr="001613E2" w:rsidTr="001613E2">
        <w:trPr>
          <w:trHeight w:val="409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bCs/>
                <w:color w:val="000000"/>
                <w:lang w:val="ru" w:eastAsia="ru-RU"/>
              </w:rPr>
            </w:pPr>
            <w:bookmarkStart w:id="0" w:name="bookmark1"/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lastRenderedPageBreak/>
              <w:t>Когда текст и изоб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softHyphen/>
              <w:t>ражение вместе.</w:t>
            </w:r>
            <w:bookmarkEnd w:id="0"/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Композиционные ос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новы макетирования в графическом дизайне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 xml:space="preserve">Синтез слова и изображения в искусстве плаката, </w:t>
            </w:r>
            <w:proofErr w:type="spellStart"/>
            <w:r w:rsidRPr="001613E2">
              <w:rPr>
                <w:rFonts w:eastAsia="Courier New"/>
                <w:color w:val="000000"/>
                <w:lang w:val="ru" w:eastAsia="ru-RU"/>
              </w:rPr>
              <w:t>монтажность</w:t>
            </w:r>
            <w:proofErr w:type="spellEnd"/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их соединения, образно-информационная цельность.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Стилистика изображений и способы их композиционного расположения в пространстве плаката и поздравительной открытки.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выполнение практических работ по теме «Изображение — образный элемент композиции на примере макетирования эскиза плаката и открытки».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i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бумага, фотоизображения, ножницы, клей</w:t>
            </w:r>
            <w:r w:rsidRPr="001613E2">
              <w:rPr>
                <w:rFonts w:eastAsia="Courier New"/>
                <w:i/>
                <w:color w:val="000000"/>
                <w:lang w:val="ru"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и 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объяснять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образно- информационную цельность синтеза слова и изображения в плакате и рекламе.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творческую работу в материале.</w:t>
            </w:r>
          </w:p>
        </w:tc>
      </w:tr>
      <w:tr w:rsidR="001613E2" w:rsidRPr="001613E2" w:rsidTr="001613E2">
        <w:trPr>
          <w:trHeight w:val="197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rPr>
                <w:rFonts w:eastAsia="Courier New"/>
                <w:b/>
                <w:bCs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В бескрайнем мире книг и журналов.</w:t>
            </w: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Многообразие форм графического дизайна</w:t>
            </w: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lang w:eastAsia="ru-RU"/>
              </w:rPr>
            </w:pPr>
            <w:r w:rsidRPr="001613E2">
              <w:rPr>
                <w:lang w:eastAsia="ru-RU"/>
              </w:rPr>
              <w:t>Многообразие видов графического дизайна: от визитки до книги.</w:t>
            </w:r>
          </w:p>
          <w:p w:rsidR="001613E2" w:rsidRPr="001613E2" w:rsidRDefault="001613E2" w:rsidP="00FB136B">
            <w:pPr>
              <w:suppressAutoHyphens w:val="0"/>
              <w:rPr>
                <w:lang w:eastAsia="ru-RU"/>
              </w:rPr>
            </w:pPr>
            <w:r w:rsidRPr="001613E2">
              <w:rPr>
                <w:lang w:eastAsia="ru-RU"/>
              </w:rPr>
              <w:t>Соединение текста и изображения. Элементы, составляющие конструкцию и художественное оформление книги, журнала. Коллажная композиция: о</w:t>
            </w:r>
            <w:r w:rsidR="00FB136B">
              <w:rPr>
                <w:lang w:eastAsia="ru-RU"/>
              </w:rPr>
              <w:t>б</w:t>
            </w:r>
            <w:r w:rsidRPr="001613E2">
              <w:rPr>
                <w:lang w:eastAsia="ru-RU"/>
              </w:rPr>
              <w:t>разность и технология.</w:t>
            </w:r>
          </w:p>
          <w:p w:rsidR="001613E2" w:rsidRPr="001613E2" w:rsidRDefault="001613E2" w:rsidP="00FB136B">
            <w:pPr>
              <w:suppressAutoHyphens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Задание</w:t>
            </w:r>
            <w:r w:rsidRPr="001613E2">
              <w:rPr>
                <w:lang w:eastAsia="ru-RU"/>
              </w:rPr>
              <w:t>: выполнение практических работ по теме «Коллективная деловая игра: проектирование книги (журнала), создание макета журнала» (в технике коллажа или на компьютере).</w:t>
            </w:r>
          </w:p>
          <w:p w:rsidR="001613E2" w:rsidRPr="001613E2" w:rsidRDefault="001613E2" w:rsidP="00FB136B">
            <w:pPr>
              <w:suppressAutoHyphens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Материалы</w:t>
            </w:r>
            <w:r w:rsidRPr="001613E2">
              <w:rPr>
                <w:lang w:eastAsia="ru-RU"/>
              </w:rPr>
              <w:t>: бумага, фотоизображения, фломастер, ножницы, клей (или компьютер).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Узнавать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элементы, составляющие конструкцию и художественное оформление книги, журнала.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Выбирать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и 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использовать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различные способы компоновки книжного и журнального разворота.</w:t>
            </w:r>
          </w:p>
          <w:p w:rsidR="001613E2" w:rsidRPr="001613E2" w:rsidRDefault="001613E2" w:rsidP="00FB136B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 xml:space="preserve">Создавать </w:t>
            </w:r>
            <w:r w:rsidRPr="00FB136B">
              <w:rPr>
                <w:rFonts w:eastAsia="Courier New"/>
                <w:color w:val="000000"/>
                <w:lang w:eastAsia="ru-RU"/>
              </w:rPr>
              <w:t>практическую творческую работу в материале</w:t>
            </w:r>
            <w:r w:rsidRPr="001613E2">
              <w:rPr>
                <w:rFonts w:eastAsia="Courier New"/>
                <w:color w:val="000000"/>
                <w:lang w:eastAsia="ru-RU"/>
              </w:rPr>
              <w:t>.</w:t>
            </w:r>
          </w:p>
        </w:tc>
      </w:tr>
      <w:tr w:rsidR="001613E2" w:rsidRPr="001613E2" w:rsidTr="001613E2">
        <w:trPr>
          <w:trHeight w:val="976"/>
        </w:trPr>
        <w:tc>
          <w:tcPr>
            <w:tcW w:w="10915" w:type="dxa"/>
            <w:gridSpan w:val="3"/>
            <w:shd w:val="clear" w:color="auto" w:fill="auto"/>
          </w:tcPr>
          <w:p w:rsidR="001613E2" w:rsidRPr="005C437C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5C437C">
              <w:rPr>
                <w:rFonts w:eastAsia="Courier New"/>
                <w:b/>
                <w:color w:val="000000"/>
                <w:lang w:eastAsia="ru-RU"/>
              </w:rPr>
              <w:t>В мире вещей и зданий.</w:t>
            </w:r>
          </w:p>
          <w:p w:rsidR="001613E2" w:rsidRPr="001613E2" w:rsidRDefault="001613E2" w:rsidP="001613E2">
            <w:pPr>
              <w:suppressAutoHyphens w:val="0"/>
              <w:jc w:val="center"/>
              <w:rPr>
                <w:rFonts w:eastAsia="Courier New"/>
                <w:b/>
                <w:i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 xml:space="preserve"> Художественный язык конструктивных искусств (8 ч)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От плоскостного изображения — к макетированию объемно-пространственных композиций. Прочтение плоскостной композиции как «чертежа» пространства. Здание — объем в пространстве и объект в градостроительстве.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Основы формообразования. Композиция объемов в структуре зданий. Структура дома и его основные элементы. Развитие строительных технологий и историческое видоизменение основных элементов здания. Унификация — важное звено архитектурно-дизайнерской деятельности. Модуль в конструкции здания. Модульное макетирование.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Дизайн как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эстетизация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 машинного тиражирования вещей. Геометрическая структура вещи. Несущая конструкция — каркас дома и корпус вещи. Отражение времени в вещи. Взаимосвязь материала и формы в дизайне.</w:t>
            </w:r>
          </w:p>
          <w:p w:rsidR="001613E2" w:rsidRPr="005C437C" w:rsidRDefault="001613E2" w:rsidP="005C437C">
            <w:pPr>
              <w:suppressAutoHyphens w:val="0"/>
              <w:ind w:firstLine="602"/>
              <w:jc w:val="both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Роль цвета в архитектурной композиции и в дизайнерском проекте. Формообразующее и эстетическое значение цвета в архитектуре и дизайне.</w:t>
            </w:r>
          </w:p>
        </w:tc>
      </w:tr>
      <w:tr w:rsidR="001613E2" w:rsidRPr="001613E2" w:rsidTr="001613E2">
        <w:trPr>
          <w:trHeight w:val="1543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Объект и простран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softHyphen/>
              <w:t>ство.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От плоскостного изображения к объем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ному макету</w:t>
            </w: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val="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Композиция плоскостная и прост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ранственная. Прочтение плоскостной композиции как схематического изоб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ражения объемов в пространстве при взгляде на них сверху. Композиция пя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 xml:space="preserve">тен и линий как </w:t>
            </w:r>
            <w:r w:rsidRPr="001613E2">
              <w:rPr>
                <w:rFonts w:eastAsia="Courier New"/>
                <w:color w:val="000000"/>
                <w:lang w:val="ru" w:eastAsia="ru-RU"/>
              </w:rPr>
              <w:lastRenderedPageBreak/>
              <w:t>чертеж объектов в пространстве. Понятие чертежа как плоскостного изображения объемов, когда точка — вертикаль, круг — ци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линдр или шар, кольцо — цилиндр и т. д. Понимание учащимися проекцион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ной природы чертежа.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практических работ по теме «Соразмерность и про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порциональность объемов в простран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стве» (создание объемно-пространст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венных макетов)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бумага, ножницы, клей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Развивать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пространственное воображение.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плоскостную композицию как возможное схематическое изображение объемов при взгляде на них сверху.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Осознавать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чертеж как плоскостное изображение объемов, когда точка — вертикаль, круг — цилиндр, шар и т. д.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Применять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 создаваемых пространственных композициях доминантный объект и вспомогательные соединительные элементы.</w:t>
            </w:r>
          </w:p>
        </w:tc>
      </w:tr>
      <w:tr w:rsidR="001613E2" w:rsidRPr="001613E2" w:rsidTr="001613E2">
        <w:trPr>
          <w:trHeight w:val="197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lastRenderedPageBreak/>
              <w:t>Взаимосвязь объектов в архитектурном макете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Прочтение по рисунку простых гео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метрических тел, а также прямых, ломаных, кривых линий. Конструирова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ние их в объеме и применение в прост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ранственно-макетных композициях.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Вспомогательные соединительные элементы в пространственной компози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ции. Понятие рельефа местности и спо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собы его обозначения на макете. Дизайн проекта: введение монохромного цвета.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практической работы по теме «Композиционная вза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имосвязь объектов в макете» (создание объемно-пространственного макета из 2—3 объемов).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бумага, ножницы, клей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Анализировать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композицию объ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емов, составляющих общий облик, об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раз современной постройки.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Осознавать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взаимное влияние объ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емов и их сочетаний на образный ха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рактер постройки.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объяснять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взаимо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связь выразительности и целесообраз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ности конструкции.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Овладевать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способами обозначения на макете рельефа местности и природ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ных объектов.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Использовать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 макете фактуру плоскостей фасадов для поиска компо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зиционной выразительности.</w:t>
            </w:r>
          </w:p>
        </w:tc>
      </w:tr>
      <w:tr w:rsidR="001613E2" w:rsidRPr="001613E2" w:rsidTr="005C437C">
        <w:trPr>
          <w:trHeight w:val="841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Конструкция: часть и целое.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Здание как сочетание различных объемов. Понятие модуля</w:t>
            </w: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Прослеживание структур зданий раз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личных архитектурных стилей и эпох. Выявление простых объемов, образую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щих дом. Взаимное влияние объемов и их сочетаний на образный характер постройки. Баланс функциональности и художественной красоты здания. Деталь и целое. Достижение выразительности и целесообразности конструкции.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Модуль как основа эстетической цельности постройки и домостроительной индустрии.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: выполнение практических работ по темам: «Разнообразие объемных форм, их композиционное усложнение», «Соединение объемных форм в единое архитектурное целое», «Модуль как </w:t>
            </w:r>
            <w:r w:rsidRPr="001613E2">
              <w:rPr>
                <w:rFonts w:eastAsia="Courier New"/>
                <w:color w:val="000000"/>
                <w:lang w:val="ru" w:eastAsia="ru-RU"/>
              </w:rPr>
              <w:lastRenderedPageBreak/>
              <w:t>основа эстетической цельности в конструкции».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бумага, ножницы, клей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color w:val="000000"/>
                <w:lang w:val="ru" w:eastAsia="ru-RU"/>
              </w:rPr>
              <w:lastRenderedPageBreak/>
              <w:t>Понимать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 </w:t>
            </w:r>
            <w:r w:rsidRPr="001613E2">
              <w:rPr>
                <w:rFonts w:eastAsia="Courier New"/>
                <w:b/>
                <w:color w:val="000000"/>
                <w:lang w:val="ru" w:eastAsia="ru-RU"/>
              </w:rPr>
              <w:t>объяснять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структуру различных типов зданий, выявлять горизонтальные, вертикальные, наклонные элементы, входящие в них.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b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color w:val="000000"/>
                <w:lang w:val="ru" w:eastAsia="ru-RU"/>
              </w:rPr>
              <w:t>Применять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модульные элементы в создании эскизного макета дома.</w:t>
            </w:r>
          </w:p>
        </w:tc>
      </w:tr>
      <w:tr w:rsidR="001613E2" w:rsidRPr="001613E2" w:rsidTr="001613E2">
        <w:trPr>
          <w:trHeight w:val="834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lastRenderedPageBreak/>
              <w:t>Важнейшие архитек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турные элементы здания</w:t>
            </w:r>
          </w:p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Рассмотрение различных типов зда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ний, выявление горизонтальных, верти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кальных, наклонных элементов, входя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щих в их структуру. Возникновение и историческое развитие главных архитек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турных элементов здания (перекрытия, стены, окна, двери, крыша, а также ар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ки, купола, своды, колонны и др.).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Использование элементов здания в макете архитектурного объекта.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Важнейшие архитек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турные элементы здания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выполнение практических работ по теме «Проектирование объем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но-пространственного объекта из важнейших элементов здания» (создание макетов).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бумага, фломастер, ножницы, клей.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 xml:space="preserve">Иметь </w:t>
            </w:r>
            <w:r w:rsidRPr="001613E2">
              <w:rPr>
                <w:rFonts w:eastAsia="Courier New"/>
                <w:b/>
                <w:color w:val="000000"/>
                <w:lang w:val="ru" w:eastAsia="ru-RU"/>
              </w:rPr>
              <w:t>представление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 рассказывать о главных архитектурных элементах здания, их изменениях в процессе исторического развития.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val="ru"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разнообразные творческие работы (фантазийные конструкции) в материале.</w:t>
            </w:r>
          </w:p>
        </w:tc>
      </w:tr>
      <w:tr w:rsidR="001613E2" w:rsidRPr="001613E2" w:rsidTr="001613E2">
        <w:trPr>
          <w:trHeight w:val="197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Красота и целесообразность.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Вещь как сочетание объемов и образ времени</w:t>
            </w: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Многообразие мира вещей. Внешний облик вещи. Выявление сочетающихся объемов. Функция вещи и целесообразность сочетаний объемов.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Дизайн вещи как искусство и социальное проектирование. Вещь как образ действительности и времени. Сочетание образного и рационального. Красота — наиболее полное выявление функции вещи.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eastAsia="ru-RU"/>
              </w:rPr>
              <w:t>: выполнение аналитической работы по теме «Аналитическая зарисовка бытового предмета», а также творческой работы «Создание образно- тематической инсталляции» (портрет человека, портрет времени, портрет</w:t>
            </w:r>
            <w:r w:rsidRPr="001613E2">
              <w:rPr>
                <w:rFonts w:ascii="Calibri" w:hAnsi="Calibri"/>
                <w:sz w:val="22"/>
                <w:szCs w:val="22"/>
                <w:lang w:eastAsia="ru-RU"/>
              </w:rPr>
              <w:t xml:space="preserve"> </w:t>
            </w:r>
            <w:r w:rsidRPr="001613E2">
              <w:rPr>
                <w:rFonts w:eastAsia="Courier New"/>
                <w:color w:val="000000"/>
                <w:lang w:eastAsia="ru-RU"/>
              </w:rPr>
              <w:t>времени действия).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графический материал, бумага (для зарисовки);  предметы,  вещи,  рама (для инсталляции).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Понимать</w:t>
            </w:r>
            <w:r w:rsidRPr="001613E2">
              <w:rPr>
                <w:lang w:eastAsia="ru-RU"/>
              </w:rPr>
              <w:t xml:space="preserve"> общее и различное во внешнем облике вещи и здания, уметь выявлять сочетание объемов, образующих форму вещи.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Осознавать</w:t>
            </w:r>
            <w:r w:rsidRPr="001613E2">
              <w:rPr>
                <w:lang w:eastAsia="ru-RU"/>
              </w:rPr>
              <w:t xml:space="preserve"> дизайн вещи одновременно как искусство и как социальное проектирование, уметь объяснять это.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Определять</w:t>
            </w:r>
            <w:r w:rsidRPr="001613E2">
              <w:rPr>
                <w:lang w:eastAsia="ru-RU"/>
              </w:rPr>
              <w:t xml:space="preserve"> вещь как объект, несущий отпечаток дня сегодняшнего и вчерашнего.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Создавать</w:t>
            </w:r>
            <w:r w:rsidRPr="001613E2">
              <w:rPr>
                <w:lang w:eastAsia="ru-RU"/>
              </w:rPr>
              <w:t xml:space="preserve"> творческие работы в материале</w:t>
            </w:r>
          </w:p>
        </w:tc>
      </w:tr>
      <w:tr w:rsidR="001613E2" w:rsidRPr="001613E2" w:rsidTr="001613E2">
        <w:trPr>
          <w:trHeight w:val="692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Форма и материал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 на изменение формы вещи (например, бытовая аудиотехника — от </w:t>
            </w:r>
            <w:r w:rsidRPr="001613E2">
              <w:rPr>
                <w:rFonts w:eastAsia="Courier New"/>
                <w:color w:val="000000"/>
                <w:lang w:eastAsia="ru-RU"/>
              </w:rPr>
              <w:lastRenderedPageBreak/>
              <w:t>деревянных корпусов к пластиковым обтекаемым формам и т. д.).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eastAsia="ru-RU"/>
              </w:rPr>
              <w:t>: выполнение практических работ по теме «Определяющая роль материала в создании формы, конструкции и назначении вещи» (проекты «Сочинение вещи», «Из вещи — вещь»).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моток проволоки, комок ваты, кусок стекла или дерева, мех, цепочки, шарики и т. п.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lastRenderedPageBreak/>
              <w:t>Понимать</w:t>
            </w:r>
            <w:r w:rsidRPr="001613E2">
              <w:rPr>
                <w:lang w:eastAsia="ru-RU"/>
              </w:rPr>
              <w:t xml:space="preserve"> и </w:t>
            </w:r>
            <w:r w:rsidRPr="001613E2">
              <w:rPr>
                <w:b/>
                <w:lang w:eastAsia="ru-RU"/>
              </w:rPr>
              <w:t>объяснять</w:t>
            </w:r>
            <w:r w:rsidRPr="001613E2">
              <w:rPr>
                <w:lang w:eastAsia="ru-RU"/>
              </w:rPr>
              <w:t>, в чем заключается взаимосвязь формы и материала.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Развивать</w:t>
            </w:r>
            <w:r w:rsidRPr="001613E2">
              <w:rPr>
                <w:lang w:eastAsia="ru-RU"/>
              </w:rPr>
              <w:t xml:space="preserve"> творческое воображение, создавать новые фантазийные или утилитарные функции для старых вещей.</w:t>
            </w:r>
          </w:p>
        </w:tc>
      </w:tr>
      <w:tr w:rsidR="001613E2" w:rsidRPr="001613E2" w:rsidTr="005C437C">
        <w:trPr>
          <w:trHeight w:val="856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lastRenderedPageBreak/>
              <w:t>Цвет в архитектуре и дизайне. Роль цвета в формотворчестве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val="ru" w:eastAsia="ru-RU"/>
              </w:rPr>
            </w:pPr>
            <w:r w:rsidRPr="001613E2">
              <w:rPr>
                <w:rFonts w:eastAsia="Courier New"/>
                <w:lang w:eastAsia="ru-RU"/>
              </w:rPr>
              <w:t>Отличие роли цвета в живописи от его назначения в конструктивных искус</w:t>
            </w:r>
            <w:proofErr w:type="spellStart"/>
            <w:r w:rsidRPr="001613E2">
              <w:rPr>
                <w:lang w:val="ru" w:eastAsia="ru-RU"/>
              </w:rPr>
              <w:t>ствах</w:t>
            </w:r>
            <w:proofErr w:type="spellEnd"/>
            <w:r w:rsidRPr="001613E2">
              <w:rPr>
                <w:lang w:val="ru" w:eastAsia="ru-RU"/>
              </w:rPr>
              <w:t>. Цвет и окраска. Преобладание локального цвета в дизайне и архитек</w:t>
            </w:r>
            <w:r w:rsidRPr="001613E2">
              <w:rPr>
                <w:lang w:val="ru" w:eastAsia="ru-RU"/>
              </w:rPr>
              <w:softHyphen/>
              <w:t>туре.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val="ru" w:eastAsia="ru-RU"/>
              </w:rPr>
            </w:pPr>
            <w:r w:rsidRPr="001613E2">
              <w:rPr>
                <w:lang w:val="ru" w:eastAsia="ru-RU"/>
              </w:rPr>
              <w:t>Психологическое воздействие цвета. Влияние на восприятие цвета его нахождения в пространстве архитектур</w:t>
            </w:r>
            <w:r w:rsidRPr="001613E2">
              <w:rPr>
                <w:lang w:val="ru" w:eastAsia="ru-RU"/>
              </w:rPr>
              <w:softHyphen/>
              <w:t>но-дизайнерского объекта, формы цве</w:t>
            </w:r>
            <w:r w:rsidRPr="001613E2">
              <w:rPr>
                <w:lang w:val="ru" w:eastAsia="ru-RU"/>
              </w:rPr>
              <w:softHyphen/>
              <w:t>тового пятна, а также мягкого или рез</w:t>
            </w:r>
            <w:r w:rsidRPr="001613E2">
              <w:rPr>
                <w:lang w:val="ru" w:eastAsia="ru-RU"/>
              </w:rPr>
              <w:softHyphen/>
              <w:t>кого его очертания, яркости цвета. Специфика влияния различных цветов спектра и их тональностей. Фактура цветового покрытия.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lang w:eastAsia="ru-RU"/>
              </w:rPr>
            </w:pPr>
            <w:r w:rsidRPr="001613E2">
              <w:rPr>
                <w:rFonts w:eastAsia="Tahoma"/>
                <w:b/>
                <w:i/>
                <w:iCs/>
                <w:lang w:val="ru" w:eastAsia="ru-RU"/>
              </w:rPr>
              <w:t>Задание</w:t>
            </w:r>
            <w:r w:rsidRPr="001613E2">
              <w:rPr>
                <w:rFonts w:eastAsia="Tahoma"/>
                <w:i/>
                <w:iCs/>
                <w:lang w:val="ru" w:eastAsia="ru-RU"/>
              </w:rPr>
              <w:t>,</w:t>
            </w:r>
            <w:r w:rsidRPr="001613E2">
              <w:rPr>
                <w:rFonts w:eastAsia="Tahoma"/>
                <w:lang w:val="ru" w:eastAsia="ru-RU"/>
              </w:rPr>
              <w:t xml:space="preserve"> выполнение коллективной практи</w:t>
            </w:r>
            <w:r w:rsidR="005C437C">
              <w:rPr>
                <w:rFonts w:eastAsia="Tahoma"/>
                <w:lang w:val="ru" w:eastAsia="ru-RU"/>
              </w:rPr>
              <w:t>ческой работы по теме «Цвет как</w:t>
            </w:r>
            <w:r w:rsidR="005C437C" w:rsidRPr="005C437C">
              <w:rPr>
                <w:rFonts w:eastAsia="Tahoma"/>
                <w:lang w:eastAsia="ru-RU"/>
              </w:rPr>
              <w:t>-</w:t>
            </w:r>
            <w:r w:rsidRPr="001613E2">
              <w:rPr>
                <w:rFonts w:eastAsia="Courier New"/>
                <w:lang w:eastAsia="ru-RU"/>
              </w:rPr>
              <w:t>конструктивный, пространственный и декоративный элемент композиции» (создание комплекта упаковок из 3—5 предметов; макета цветового решения пространства микрорайона).</w:t>
            </w:r>
          </w:p>
          <w:p w:rsidR="00FB136B" w:rsidRPr="005C437C" w:rsidRDefault="001613E2" w:rsidP="00FB136B">
            <w:pPr>
              <w:suppressAutoHyphens w:val="0"/>
              <w:jc w:val="both"/>
              <w:rPr>
                <w:rFonts w:eastAsia="Courier New"/>
                <w:lang w:eastAsia="ru-RU"/>
              </w:rPr>
            </w:pPr>
            <w:r w:rsidRPr="001613E2">
              <w:rPr>
                <w:rFonts w:eastAsia="Courier New"/>
                <w:b/>
                <w:i/>
                <w:lang w:eastAsia="ru-RU"/>
              </w:rPr>
              <w:t>Материалы</w:t>
            </w:r>
            <w:r w:rsidRPr="001613E2">
              <w:rPr>
                <w:rFonts w:eastAsia="Courier New"/>
                <w:lang w:eastAsia="ru-RU"/>
              </w:rPr>
              <w:t>: цветная и белая бумага, вырезки из фотографий, ткань, фольга и т. д.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Получать</w:t>
            </w:r>
            <w:r w:rsidRPr="001613E2">
              <w:rPr>
                <w:lang w:eastAsia="ru-RU"/>
              </w:rPr>
              <w:t xml:space="preserve"> </w:t>
            </w:r>
            <w:r w:rsidRPr="001613E2">
              <w:rPr>
                <w:b/>
                <w:lang w:eastAsia="ru-RU"/>
              </w:rPr>
              <w:t>представления</w:t>
            </w:r>
            <w:r w:rsidRPr="001613E2">
              <w:rPr>
                <w:lang w:eastAsia="ru-RU"/>
              </w:rPr>
              <w:t xml:space="preserve">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объекта.</w:t>
            </w:r>
          </w:p>
          <w:p w:rsidR="001613E2" w:rsidRPr="001613E2" w:rsidRDefault="001613E2" w:rsidP="00FB136B">
            <w:pPr>
              <w:suppressAutoHyphens w:val="0"/>
              <w:rPr>
                <w:lang w:val="ru" w:eastAsia="ru-RU"/>
              </w:rPr>
            </w:pPr>
            <w:r w:rsidRPr="001613E2">
              <w:rPr>
                <w:b/>
                <w:bCs/>
                <w:lang w:val="ru" w:eastAsia="ru-RU"/>
              </w:rPr>
              <w:t>Понимать</w:t>
            </w:r>
            <w:r w:rsidRPr="001613E2">
              <w:rPr>
                <w:lang w:val="ru" w:eastAsia="ru-RU"/>
              </w:rPr>
              <w:t xml:space="preserve"> и</w:t>
            </w:r>
            <w:r w:rsidRPr="001613E2">
              <w:rPr>
                <w:b/>
                <w:bCs/>
                <w:lang w:val="ru" w:eastAsia="ru-RU"/>
              </w:rPr>
              <w:t xml:space="preserve"> объяснять</w:t>
            </w:r>
            <w:r w:rsidRPr="001613E2">
              <w:rPr>
                <w:lang w:val="ru" w:eastAsia="ru-RU"/>
              </w:rPr>
              <w:t xml:space="preserve"> особеннос</w:t>
            </w:r>
            <w:r w:rsidRPr="001613E2">
              <w:rPr>
                <w:lang w:val="ru" w:eastAsia="ru-RU"/>
              </w:rPr>
              <w:softHyphen/>
              <w:t>ти цвета в живописи, дизайне, архитек</w:t>
            </w:r>
            <w:r w:rsidRPr="001613E2">
              <w:rPr>
                <w:lang w:val="ru" w:eastAsia="ru-RU"/>
              </w:rPr>
              <w:softHyphen/>
              <w:t>туре.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lang w:eastAsia="ru-RU"/>
              </w:rPr>
            </w:pPr>
            <w:r w:rsidRPr="001613E2">
              <w:rPr>
                <w:b/>
                <w:bCs/>
                <w:lang w:val="ru" w:eastAsia="ru-RU"/>
              </w:rPr>
              <w:t>Выполнять</w:t>
            </w:r>
            <w:r w:rsidRPr="001613E2">
              <w:rPr>
                <w:lang w:val="ru" w:eastAsia="ru-RU"/>
              </w:rPr>
              <w:t xml:space="preserve"> коллективную творче</w:t>
            </w:r>
            <w:r w:rsidRPr="001613E2">
              <w:rPr>
                <w:lang w:val="ru" w:eastAsia="ru-RU"/>
              </w:rPr>
              <w:softHyphen/>
              <w:t>скую работу по теме.</w:t>
            </w:r>
          </w:p>
        </w:tc>
      </w:tr>
      <w:tr w:rsidR="001613E2" w:rsidRPr="001613E2" w:rsidTr="001613E2">
        <w:trPr>
          <w:trHeight w:val="85"/>
        </w:trPr>
        <w:tc>
          <w:tcPr>
            <w:tcW w:w="10915" w:type="dxa"/>
            <w:gridSpan w:val="3"/>
            <w:shd w:val="clear" w:color="auto" w:fill="auto"/>
          </w:tcPr>
          <w:p w:rsidR="001613E2" w:rsidRPr="005C437C" w:rsidRDefault="001613E2" w:rsidP="001613E2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5C437C">
              <w:rPr>
                <w:rFonts w:eastAsia="Courier New"/>
                <w:b/>
                <w:color w:val="000000"/>
                <w:lang w:eastAsia="ru-RU"/>
              </w:rPr>
              <w:t>Город и человек.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center"/>
              <w:rPr>
                <w:rFonts w:eastAsia="Courier New"/>
                <w:b/>
                <w:i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Социальное значение дизайна и архитектуры как среды жизни человека (12 ч)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Исторические аспекты развития художественного языка конструктивных искусств. От шалаша, менгиров и дольменов до индустриального градостроительства. История архитектуры и дизайна как развитие образно - стилевого языка конструктивных искусств и технических возможностей эпохи.</w:t>
            </w:r>
          </w:p>
          <w:p w:rsidR="001613E2" w:rsidRPr="001613E2" w:rsidRDefault="001613E2" w:rsidP="001613E2">
            <w:pPr>
              <w:suppressAutoHyphens w:val="0"/>
              <w:ind w:firstLine="602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Массово-промышленное производство вещей и зданий, их влияние на образ жизни и сознание людей. Организация городской среды.</w:t>
            </w:r>
          </w:p>
          <w:p w:rsidR="001613E2" w:rsidRPr="00FB136B" w:rsidRDefault="001613E2" w:rsidP="00FB136B">
            <w:pPr>
              <w:suppressAutoHyphens w:val="0"/>
              <w:ind w:firstLine="602"/>
              <w:jc w:val="both"/>
              <w:rPr>
                <w:rFonts w:eastAsia="Courier New"/>
                <w:color w:val="000000"/>
                <w:lang w:val="en-US"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Проживание пространства — основа образной выразительности архитектуры. Взаимосвязь дизайна и архитектуры в обустройстве интерьерных пространств. Природа в городе или город в природе. Взаимоотношения первичной природы и рукотворного мира, созданного человеком. </w:t>
            </w:r>
            <w:r w:rsidRPr="001613E2">
              <w:rPr>
                <w:rFonts w:eastAsia="Courier New"/>
                <w:color w:val="000000"/>
                <w:lang w:eastAsia="ru-RU"/>
              </w:rPr>
              <w:lastRenderedPageBreak/>
              <w:t>Ландшафтно-парковая архитектура и ландшафтный дизайн. Использование природных и ими</w:t>
            </w:r>
            <w:r w:rsidR="00FB136B">
              <w:rPr>
                <w:rFonts w:eastAsia="Courier New"/>
                <w:color w:val="000000"/>
                <w:lang w:eastAsia="ru-RU"/>
              </w:rPr>
              <w:t xml:space="preserve">тационных материалов в макете. </w:t>
            </w:r>
          </w:p>
        </w:tc>
      </w:tr>
      <w:tr w:rsidR="001613E2" w:rsidRPr="001613E2" w:rsidTr="001613E2">
        <w:trPr>
          <w:trHeight w:val="197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Город сквозь времена и страны</w:t>
            </w:r>
            <w:r w:rsidRPr="001613E2">
              <w:rPr>
                <w:rFonts w:eastAsia="Courier New"/>
                <w:color w:val="000000"/>
                <w:lang w:eastAsia="ru-RU"/>
              </w:rPr>
              <w:t>. Образы материальной культуры прошлого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Образ и стиль. Смена стилей как отражение эволюции образа жизни, сознания людей и развития производственных возможностей.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Архитектура народного жилища. Храмовая архитектура. Частный дом.</w:t>
            </w:r>
          </w:p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eastAsia="ru-RU"/>
              </w:rPr>
              <w:t>: выполнение работ по теме «Архитектурные образы прошлых' эпох» (аналитические работы: зарисовки или живописные этюды части города, создание узнаваемого силуэта города из фотоизображений; практическая работа: фотоколлаж из изображений произведений архитектуры и дизайна одного стиля).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фломастер, гуашь; фотоизображения, ножницы, бумага, клей.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FB136B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Иметь общее представление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 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рассказывать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об особенностях архи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тектурно-художественных стилей раз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ных эпох.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Понимать значение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архитектурно- пространственной композиционной до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минанты во внешнем облике города.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образ материальной культ туры прошлого в собственной творче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ской работе</w:t>
            </w:r>
          </w:p>
        </w:tc>
      </w:tr>
      <w:tr w:rsidR="001613E2" w:rsidRPr="001613E2" w:rsidTr="001613E2">
        <w:trPr>
          <w:trHeight w:val="834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3E2">
              <w:rPr>
                <w:b/>
                <w:lang w:eastAsia="ru-RU"/>
              </w:rPr>
              <w:t>Город сегодня и завтра.</w:t>
            </w:r>
            <w:r w:rsidRPr="001613E2">
              <w:rPr>
                <w:lang w:eastAsia="ru-RU"/>
              </w:rPr>
              <w:t xml:space="preserve"> Пути развития современной архитектуры и дизайна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Архитектурная и градостроительная революция XX века. Ее технологические и эстетические предпосылки и истоки. Социальный аспект «перестройки» в архитектуре.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Отрицание канонов и одновременно использование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 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Современные поиски новой эстетики архитектурного решения в градостроительстве 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eastAsia="ru-RU"/>
              </w:rPr>
              <w:t>: выполнение практических работ по теме «Образ современного города и архитектурного стиля будущего» (коллаж; графическая фантазийная за-рисовка города будущего; графическая «визитная карточка» одной из столиц мира).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материалы для коллажа; графические материалы (по выбору), бумага.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Осознавать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современный уровень развития технологий и материалов, используемых в архитектуре и строительстве.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значение преемственности в искусстве архитектуры и искать собственный способ «примирения» прошлого и настоящего в процессе реконструкции городов.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Выполнять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 материале разнохарактерные практические творческие работы.</w:t>
            </w:r>
          </w:p>
        </w:tc>
      </w:tr>
      <w:tr w:rsidR="001613E2" w:rsidRPr="001613E2" w:rsidTr="001613E2">
        <w:trPr>
          <w:trHeight w:val="976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lastRenderedPageBreak/>
              <w:t>Живое пространство города.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Город, микро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район, улица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Исторические формы планировки городской среды и их связь с образом жизни людей. Различные компози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ционные виды планировки города: замкнутая, радиальная, кольцевая, свободно-разомкнутая, асимметричная, прямоугольная и др. Схема-планировка и реальность. Организация и про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живание пространственной среды как понимание образного начала в конст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руктивных искусствах. Роль цвета в формировании пространства. Цветовая среда.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выполнение практических работ по теме «Композиционная организация городского пространства» (создание макетной или графической схемы («карты») организации городского пространства; создание проекта расположения современного здания в исторически сложившейся городской среде; создание макета небольшой части города, подчинение его элементов какому- либо главному объекту).</w:t>
            </w:r>
          </w:p>
          <w:p w:rsidR="001613E2" w:rsidRPr="00E335D4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графические материалы (по выбору), бумага, ножницы, клей.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Рассматривать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объяснять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пла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нировку города как способ оптималь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ной организации образа жизни людей.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практические творческие работы,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развивать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чувство компози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ции</w:t>
            </w:r>
          </w:p>
        </w:tc>
      </w:tr>
      <w:tr w:rsidR="001613E2" w:rsidRPr="001613E2" w:rsidTr="001613E2">
        <w:trPr>
          <w:trHeight w:val="267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b/>
                <w:bCs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Вещь в городе и до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softHyphen/>
              <w:t>ма.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Городской дизайн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Неповторимость старинных кварта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лов и кварталы жилья. Роль малой архи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 xml:space="preserve">тектуры и архитектурного дизайна в </w:t>
            </w:r>
            <w:proofErr w:type="spellStart"/>
            <w:r w:rsidRPr="001613E2">
              <w:rPr>
                <w:rFonts w:eastAsia="Courier New"/>
                <w:color w:val="000000"/>
                <w:lang w:val="ru" w:eastAsia="ru-RU"/>
              </w:rPr>
              <w:t>эс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тетизации</w:t>
            </w:r>
            <w:proofErr w:type="spellEnd"/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 индивидуализации город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ской среды, в установке связи между человеком и архитектурой. Создание информативного комфорта городской среды: устройство пешеходных зон в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городах, установка городской мебели (скамьи, «диваны» и пр.), киосков, ин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формационных блоков, блоков локаль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ного озеленения и т. д.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Задания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практических работ по теме «Проектирование дизай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на объектов городской среды» (созда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ние коллажно-графической компози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ции и дизайн-проекта оформления витрины магазина).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фотографии части го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 xml:space="preserve">рода, 2—3 реальные вещи, ткани; графические материалы, бумага (для предварительных эскизов. 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Осознавать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объяснять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роль ма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лой архитектуры  и архитектурного ди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зайна в установке связи между челове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ком и архитектурой, в «проживании» городского пространства.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Иметь представление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об историч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ности и социальности интерьеров прошлого.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практические творческие работы в техниках коллажа, дизайн- проектов.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Проявлять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творческую фантазию, выдумку, находчивость, умение адек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ватно оценивать ситуацию в процессе работы.</w:t>
            </w:r>
          </w:p>
          <w:p w:rsidR="001613E2" w:rsidRPr="001613E2" w:rsidRDefault="001613E2" w:rsidP="001613E2">
            <w:pPr>
              <w:suppressAutoHyphens w:val="0"/>
              <w:rPr>
                <w:rFonts w:eastAsia="Courier New"/>
                <w:color w:val="000000"/>
                <w:lang w:val="ru" w:eastAsia="ru-RU"/>
              </w:rPr>
            </w:pPr>
          </w:p>
        </w:tc>
      </w:tr>
      <w:tr w:rsidR="001613E2" w:rsidRPr="001613E2" w:rsidTr="001613E2">
        <w:trPr>
          <w:trHeight w:val="4666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lastRenderedPageBreak/>
              <w:t>Интерьер и вещь в до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ме. Дизайн простран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ственно-вещной среды интерьера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Архитектурный «остов» интерьера. Историчность и социальность интерьера.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Отделочные материалы, введение фактуры и цвета в интерьер. От унифи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кации к индивидуализации подбора вещного наполнения интерьера.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Мебель и архитектура: гармония и контраст. Дизайнерские детали интерь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ера.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Зонирование интерьера. Интерьеры общественных мест (театр, кафе, вокзал, офис, школа и пр.).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выполнение практической и аналитической работ по теме «Роль вещи в образно-стилевом решении интерьера» (создание образно-коллажной композиции или подготовка реферата; создание конструктивного или декоративно-цветового решения элемента сервиза по аналогии с остальными его предметами).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фотоматериалы, белая и цветная бумага, ножницы, клей.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Учиться понимать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роль цвета, фак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тур и вещного наполнения интерьерного пространства общественных мест (театр, кафе, вокзал, офис, школа и пр.), а также индивидуальных помеще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ний.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практические творческие работы с опорой на собственное чув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ство композиции и стиля, а также на умение владеть различными художест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венными материалами.</w:t>
            </w:r>
          </w:p>
          <w:p w:rsidR="001613E2" w:rsidRPr="001613E2" w:rsidRDefault="001613E2" w:rsidP="001613E2">
            <w:pPr>
              <w:suppressAutoHyphens w:val="0"/>
              <w:ind w:firstLine="743"/>
              <w:jc w:val="both"/>
              <w:rPr>
                <w:rFonts w:eastAsia="Courier New"/>
                <w:color w:val="000000"/>
                <w:lang w:val="ru" w:eastAsia="ru-RU"/>
              </w:rPr>
            </w:pPr>
          </w:p>
        </w:tc>
      </w:tr>
      <w:tr w:rsidR="001613E2" w:rsidRPr="001613E2" w:rsidTr="001613E2">
        <w:trPr>
          <w:trHeight w:val="976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Cs/>
                <w:color w:val="000000"/>
                <w:lang w:eastAsia="ru-RU"/>
              </w:rPr>
            </w:pPr>
            <w:r w:rsidRPr="001613E2">
              <w:rPr>
                <w:b/>
                <w:iCs/>
                <w:color w:val="000000"/>
                <w:lang w:eastAsia="ru-RU"/>
              </w:rPr>
              <w:t>Природа и архитектура.</w:t>
            </w:r>
            <w:r w:rsidRPr="001613E2">
              <w:rPr>
                <w:iCs/>
                <w:color w:val="000000"/>
                <w:lang w:eastAsia="ru-RU"/>
              </w:rPr>
              <w:t xml:space="preserve"> Организация архитектурно-ландшафтного пространства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Город в единстве с ландшафтно- парковой средой. Развитие пространстве</w:t>
            </w:r>
            <w:r w:rsidR="00E335D4">
              <w:rPr>
                <w:rFonts w:eastAsia="Courier New"/>
                <w:color w:val="000000"/>
                <w:lang w:eastAsia="ru-RU"/>
              </w:rPr>
              <w:t xml:space="preserve">нно-конструктивного </w:t>
            </w:r>
            <w:proofErr w:type="spellStart"/>
            <w:r w:rsidR="00E335D4">
              <w:rPr>
                <w:rFonts w:eastAsia="Courier New"/>
                <w:color w:val="000000"/>
                <w:lang w:eastAsia="ru-RU"/>
              </w:rPr>
              <w:t>мышления.</w:t>
            </w:r>
            <w:r w:rsidR="005C437C">
              <w:rPr>
                <w:rFonts w:eastAsia="Courier New"/>
                <w:color w:val="000000"/>
                <w:lang w:eastAsia="ru-RU"/>
              </w:rPr>
              <w:t>Технология</w:t>
            </w:r>
            <w:proofErr w:type="spellEnd"/>
            <w:r w:rsidR="005C437C" w:rsidRPr="005C437C">
              <w:rPr>
                <w:rFonts w:eastAsia="Courier New"/>
                <w:color w:val="000000"/>
                <w:lang w:eastAsia="ru-RU"/>
              </w:rPr>
              <w:t xml:space="preserve"> 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макетирования путем введения в технику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бумагопластики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различных материалов и фактур (ткань, проволока, фольга, древесина, стекло и т. д.) для создания архитектурно-ландшафтных объектов (лес, водоем, дорога, газон и т. д.).</w:t>
            </w:r>
            <w:r w:rsidRPr="001613E2">
              <w:rPr>
                <w:rFonts w:ascii="Calibri" w:hAnsi="Calibri"/>
                <w:sz w:val="22"/>
                <w:szCs w:val="22"/>
                <w:lang w:eastAsia="ru-RU"/>
              </w:rPr>
              <w:t xml:space="preserve"> 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: выполнение аналитической и практической работ по теме «Композиция архитектурно-ландшафтного макета» (выполнение аналитического упражнения, создание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фотоизобразительного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монтажа «Русская усадьба», создание макета ландшафта с простейшим архитектурным объектом (беседка, мостик и т. д.).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eastAsia="ru-RU"/>
              </w:rPr>
              <w:t>: графические материалы (по выбору), бумага, ветки, камешки, нитки, пластик и т. д.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эстетическое и экологическое взаимное сосуществование природы и архитектуры.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Приобретать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общее 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представление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о традициях ландшафтно-парковой архитектуры.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Использовать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старые и осваивать новые приемы работы с бумагой, при-родными материалами в процессе макетирования архитектурно-ландшафтных объектов (лес, водоем, дорога, газон и т. д.).</w:t>
            </w:r>
          </w:p>
        </w:tc>
      </w:tr>
      <w:tr w:rsidR="001613E2" w:rsidRPr="001613E2" w:rsidTr="001613E2">
        <w:trPr>
          <w:trHeight w:val="197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b/>
                <w:bCs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lastRenderedPageBreak/>
              <w:t>Ты — архитектор.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Замысел архитектурно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го проекта и его осу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ществление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Единство эстетического и функцио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нального в объемно-пространственной организации среды жизнедеятельности людей.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Природно-экологические, историко-социальные и иные параметры, влияю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щие на композиционную планировку города. Реализация в процессе коллек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тивного макетирования чувства красо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ты и архитектурно-смысловой логики.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практической творческ</w:t>
            </w:r>
            <w:r w:rsidR="005C437C">
              <w:rPr>
                <w:rFonts w:eastAsia="Courier New"/>
                <w:color w:val="000000"/>
                <w:lang w:val="ru" w:eastAsia="ru-RU"/>
              </w:rPr>
              <w:t>ой коллективной работы по те</w:t>
            </w:r>
            <w:r w:rsidR="005C437C">
              <w:rPr>
                <w:rFonts w:eastAsia="Courier New"/>
                <w:color w:val="000000"/>
                <w:lang w:val="ru" w:eastAsia="ru-RU"/>
              </w:rPr>
              <w:softHyphen/>
              <w:t>ме</w:t>
            </w:r>
            <w:r w:rsidR="005C437C" w:rsidRPr="005C437C">
              <w:rPr>
                <w:rFonts w:eastAsia="Courier New"/>
                <w:color w:val="000000"/>
                <w:lang w:eastAsia="ru-RU"/>
              </w:rPr>
              <w:t xml:space="preserve"> 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«Проектирование архитектурного образа города» («Исторический город», «Сказочный город», «Город будущего»).</w:t>
            </w:r>
          </w:p>
          <w:p w:rsidR="001613E2" w:rsidRPr="001613E2" w:rsidRDefault="001613E2" w:rsidP="005C437C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бумага, картон, нетра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диционные материалы, ножницы, клей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lang w:val="ru" w:eastAsia="ru-RU"/>
              </w:rPr>
            </w:pPr>
            <w:r w:rsidRPr="001613E2">
              <w:rPr>
                <w:b/>
                <w:bCs/>
                <w:lang w:val="ru" w:eastAsia="ru-RU"/>
              </w:rPr>
              <w:t>Совершенствовать навыки</w:t>
            </w:r>
            <w:r w:rsidRPr="001613E2">
              <w:rPr>
                <w:lang w:val="ru" w:eastAsia="ru-RU"/>
              </w:rPr>
              <w:t xml:space="preserve"> коллек</w:t>
            </w:r>
            <w:r w:rsidRPr="001613E2">
              <w:rPr>
                <w:lang w:val="ru" w:eastAsia="ru-RU"/>
              </w:rPr>
              <w:softHyphen/>
              <w:t>тивной работы над объемно-простран</w:t>
            </w:r>
            <w:r w:rsidRPr="001613E2">
              <w:rPr>
                <w:lang w:val="ru" w:eastAsia="ru-RU"/>
              </w:rPr>
              <w:softHyphen/>
              <w:t>ственной композицией.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lang w:val="ru" w:eastAsia="ru-RU"/>
              </w:rPr>
            </w:pPr>
            <w:r w:rsidRPr="001613E2">
              <w:rPr>
                <w:b/>
                <w:bCs/>
                <w:lang w:val="ru" w:eastAsia="ru-RU"/>
              </w:rPr>
              <w:t>Развивать</w:t>
            </w:r>
            <w:r w:rsidRPr="001613E2">
              <w:rPr>
                <w:lang w:val="ru" w:eastAsia="ru-RU"/>
              </w:rPr>
              <w:t xml:space="preserve"> и</w:t>
            </w:r>
            <w:r w:rsidRPr="001613E2">
              <w:rPr>
                <w:b/>
                <w:bCs/>
                <w:lang w:val="ru" w:eastAsia="ru-RU"/>
              </w:rPr>
              <w:t xml:space="preserve"> реализовывать</w:t>
            </w:r>
            <w:r w:rsidRPr="001613E2">
              <w:rPr>
                <w:lang w:val="ru" w:eastAsia="ru-RU"/>
              </w:rPr>
              <w:t xml:space="preserve"> в ма</w:t>
            </w:r>
            <w:r w:rsidRPr="001613E2">
              <w:rPr>
                <w:lang w:val="ru" w:eastAsia="ru-RU"/>
              </w:rPr>
              <w:softHyphen/>
              <w:t>кете свое чувство красоты, а также ху</w:t>
            </w:r>
            <w:r w:rsidRPr="001613E2">
              <w:rPr>
                <w:lang w:val="ru" w:eastAsia="ru-RU"/>
              </w:rPr>
              <w:softHyphen/>
              <w:t>дожественную фантазию в сочетании с архитектурно-смысловой логикой.</w:t>
            </w:r>
          </w:p>
          <w:p w:rsidR="001613E2" w:rsidRPr="001613E2" w:rsidRDefault="001613E2" w:rsidP="001613E2">
            <w:pPr>
              <w:suppressAutoHyphens w:val="0"/>
              <w:ind w:firstLine="601"/>
              <w:jc w:val="both"/>
              <w:rPr>
                <w:lang w:val="ru" w:eastAsia="ru-RU"/>
              </w:rPr>
            </w:pPr>
          </w:p>
        </w:tc>
      </w:tr>
      <w:tr w:rsidR="001613E2" w:rsidRPr="001613E2" w:rsidTr="001613E2">
        <w:trPr>
          <w:trHeight w:val="976"/>
        </w:trPr>
        <w:tc>
          <w:tcPr>
            <w:tcW w:w="10915" w:type="dxa"/>
            <w:gridSpan w:val="3"/>
            <w:shd w:val="clear" w:color="auto" w:fill="auto"/>
          </w:tcPr>
          <w:p w:rsidR="001613E2" w:rsidRPr="00A16FF8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602"/>
              <w:jc w:val="center"/>
              <w:rPr>
                <w:b/>
                <w:color w:val="000000"/>
                <w:lang w:eastAsia="ru-RU"/>
              </w:rPr>
            </w:pPr>
            <w:r w:rsidRPr="00A16FF8">
              <w:rPr>
                <w:b/>
                <w:color w:val="000000"/>
                <w:lang w:eastAsia="ru-RU"/>
              </w:rPr>
              <w:t>Человек в зеркале дизайна и архитектуры.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602"/>
              <w:jc w:val="center"/>
              <w:rPr>
                <w:b/>
                <w:i/>
                <w:color w:val="000000"/>
                <w:lang w:eastAsia="ru-RU"/>
              </w:rPr>
            </w:pPr>
            <w:r w:rsidRPr="001613E2">
              <w:rPr>
                <w:b/>
                <w:i/>
                <w:color w:val="000000"/>
                <w:lang w:eastAsia="ru-RU"/>
              </w:rPr>
              <w:t xml:space="preserve">Образ человека и </w:t>
            </w:r>
            <w:r w:rsidR="00E335D4">
              <w:rPr>
                <w:b/>
                <w:i/>
                <w:color w:val="000000"/>
                <w:lang w:eastAsia="ru-RU"/>
              </w:rPr>
              <w:t>индивидуальное проектирование (</w:t>
            </w:r>
            <w:r w:rsidR="00E335D4" w:rsidRPr="00E335D4">
              <w:rPr>
                <w:b/>
                <w:i/>
                <w:color w:val="000000"/>
                <w:lang w:eastAsia="ru-RU"/>
              </w:rPr>
              <w:t>6</w:t>
            </w:r>
            <w:r w:rsidRPr="001613E2">
              <w:rPr>
                <w:b/>
                <w:i/>
                <w:color w:val="000000"/>
                <w:lang w:eastAsia="ru-RU"/>
              </w:rPr>
              <w:t xml:space="preserve"> ч)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602"/>
              <w:jc w:val="both"/>
              <w:rPr>
                <w:color w:val="000000"/>
                <w:lang w:eastAsia="ru-RU"/>
              </w:rPr>
            </w:pPr>
            <w:r w:rsidRPr="001613E2">
              <w:rPr>
                <w:color w:val="000000"/>
                <w:lang w:eastAsia="ru-RU"/>
              </w:rPr>
              <w:t>Организация пространства жилой среды как отражение социального заказа, индивидуальности человека, его вкуса, потребностей и возможностей. Образно-личностное проектирование в дизайне и архитектуре. Проектные работы по созданию облика собственного дома, комнаты и сада. Живая природа в доме.</w:t>
            </w:r>
          </w:p>
          <w:p w:rsidR="001613E2" w:rsidRPr="005C437C" w:rsidRDefault="001613E2" w:rsidP="005C437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602"/>
              <w:jc w:val="both"/>
              <w:rPr>
                <w:color w:val="000000"/>
                <w:lang w:eastAsia="ru-RU"/>
              </w:rPr>
            </w:pPr>
            <w:r w:rsidRPr="001613E2">
              <w:rPr>
                <w:color w:val="000000"/>
                <w:lang w:eastAsia="ru-RU"/>
              </w:rPr>
              <w:t>Социопсихология, мода и культура как параметры создания собственного костюма или комплекта одежды. Грим, прическа, одежда и аксессуары в дизайнерском проекте по конструированию имиджа персонажа или общественной персоны. Моделируя свой облик и среду, человек моделирует современный мир.</w:t>
            </w:r>
            <w:r w:rsidR="00E335D4">
              <w:rPr>
                <w:b/>
                <w:i/>
                <w:lang w:eastAsia="ru-RU"/>
              </w:rPr>
              <w:t xml:space="preserve">   </w:t>
            </w:r>
          </w:p>
        </w:tc>
      </w:tr>
      <w:tr w:rsidR="001613E2" w:rsidRPr="001613E2" w:rsidTr="001613E2">
        <w:trPr>
          <w:trHeight w:val="409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Мой дом — мой об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softHyphen/>
              <w:t>раз жизни.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Скажи мне, как ты живешь, и я скажу, какой у те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бя дом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eastAsia="Courier New"/>
                <w:color w:val="000000"/>
                <w:lang w:val="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iCs/>
                <w:color w:val="000000"/>
                <w:lang w:val="ru" w:eastAsia="ru-RU"/>
              </w:rPr>
            </w:pPr>
            <w:r w:rsidRPr="001613E2">
              <w:rPr>
                <w:iCs/>
                <w:color w:val="000000"/>
                <w:lang w:val="ru" w:eastAsia="ru-RU"/>
              </w:rPr>
              <w:t>Мечты и представления о своем бу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дущем жилище, реализующиеся в архи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тектурно-дизайнерских проектах.</w:t>
            </w:r>
          </w:p>
          <w:p w:rsidR="001613E2" w:rsidRPr="001613E2" w:rsidRDefault="001613E2" w:rsidP="00E335D4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iCs/>
                <w:color w:val="000000"/>
                <w:lang w:val="ru" w:eastAsia="ru-RU"/>
              </w:rPr>
            </w:pPr>
            <w:r w:rsidRPr="001613E2">
              <w:rPr>
                <w:iCs/>
                <w:color w:val="000000"/>
                <w:lang w:val="ru" w:eastAsia="ru-RU"/>
              </w:rPr>
              <w:t>Принципы организации и членения пространства на различные функцио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нальные зоны: для работы, отдыха, спорта, хозяйства, для детей и т. д. Мой дом — мой образ жизни. Учет в проекте инженерно-бытовых и санитарно-технических задач.</w:t>
            </w:r>
          </w:p>
          <w:p w:rsidR="001613E2" w:rsidRPr="001613E2" w:rsidRDefault="001613E2" w:rsidP="00E335D4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iCs/>
                <w:color w:val="000000"/>
                <w:lang w:val="ru" w:eastAsia="ru-RU"/>
              </w:rPr>
            </w:pPr>
            <w:r w:rsidRPr="001613E2">
              <w:rPr>
                <w:b/>
                <w:i/>
                <w:iCs/>
                <w:color w:val="000000"/>
                <w:lang w:val="ru" w:eastAsia="ru-RU"/>
              </w:rPr>
              <w:t>Задания</w:t>
            </w:r>
            <w:r w:rsidRPr="001613E2">
              <w:rPr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iCs/>
                <w:color w:val="000000"/>
                <w:lang w:val="ru" w:eastAsia="ru-RU"/>
              </w:rPr>
              <w:t xml:space="preserve"> выполнение аналитиче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ской и практической работ по теме «Индивидуальное проектирование». Соз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дание плана-проекта «Дом моей мечты» (выполнение конспект - «проектного за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дания» с обоснованием планировки собственного дома, выполнение графи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ческого (поэтажного) плана дома или квартиры, набросок внешнего вида до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 xml:space="preserve">ма и прилегающей </w:t>
            </w:r>
            <w:r w:rsidRPr="001613E2">
              <w:rPr>
                <w:iCs/>
                <w:color w:val="000000"/>
                <w:lang w:val="ru" w:eastAsia="ru-RU"/>
              </w:rPr>
              <w:lastRenderedPageBreak/>
              <w:t>территории).</w:t>
            </w:r>
          </w:p>
          <w:p w:rsidR="001613E2" w:rsidRPr="001613E2" w:rsidRDefault="001613E2" w:rsidP="00E335D4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iCs/>
                <w:color w:val="000000"/>
                <w:lang w:val="ru" w:eastAsia="ru-RU"/>
              </w:rPr>
            </w:pPr>
            <w:r w:rsidRPr="001613E2">
              <w:rPr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Pr="001613E2">
              <w:rPr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iCs/>
                <w:color w:val="000000"/>
                <w:lang w:val="ru" w:eastAsia="ru-RU"/>
              </w:rPr>
              <w:t xml:space="preserve"> графические материа</w:t>
            </w:r>
            <w:r w:rsidRPr="001613E2">
              <w:rPr>
                <w:iCs/>
                <w:color w:val="000000"/>
                <w:lang w:val="ru" w:eastAsia="ru-RU"/>
              </w:rPr>
              <w:softHyphen/>
              <w:t>лы (по выбору), бумага.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Осуществлять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 собственном архитектурно-дизайнерском проекте как реальные, так и фантазийные представления о своем будущем жилище.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Учитывать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 проекте инженерно-бытовые и санитарно-технические за-дачи.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Проявлять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знание законов композиции и умение владеть художественными материалами.</w:t>
            </w:r>
          </w:p>
          <w:p w:rsidR="001613E2" w:rsidRPr="001613E2" w:rsidRDefault="001613E2" w:rsidP="001613E2">
            <w:pPr>
              <w:suppressAutoHyphens w:val="0"/>
              <w:ind w:firstLine="317"/>
              <w:jc w:val="both"/>
              <w:rPr>
                <w:rFonts w:eastAsia="Courier New"/>
                <w:color w:val="000000"/>
                <w:lang w:eastAsia="ru-RU"/>
              </w:rPr>
            </w:pPr>
          </w:p>
        </w:tc>
      </w:tr>
      <w:tr w:rsidR="001613E2" w:rsidRPr="001613E2" w:rsidTr="001613E2">
        <w:trPr>
          <w:trHeight w:val="197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iCs/>
                <w:color w:val="000000"/>
                <w:lang w:val="ru" w:eastAsia="ru-RU"/>
              </w:rPr>
            </w:pPr>
            <w:r w:rsidRPr="001613E2">
              <w:rPr>
                <w:rFonts w:eastAsia="Courier New"/>
                <w:iCs/>
                <w:color w:val="000000"/>
                <w:lang w:val="ru" w:eastAsia="ru-RU"/>
              </w:rPr>
              <w:lastRenderedPageBreak/>
              <w:t>Интерьер, который мы создаем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Дизайн интерьера. Роль материалов, фактур и цветовой гаммы. Стиль и эк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лектика.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Отражение в проекте дизайна ин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терьера образно-архитектурного замыс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ла и композиционно-стилевых начал. Функциональная красота или роскошь предметного наполнения интерьера (мебель, бытовое оборудование). Созда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ние многофункционального интерьера собственной комнаты. Способы зони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рования помещения.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практической работы по теме «Проект организации многофункционального пространства и</w:t>
            </w:r>
            <w:r w:rsidRPr="001613E2">
              <w:rPr>
                <w:rFonts w:ascii="Calibri" w:hAnsi="Calibri"/>
                <w:sz w:val="22"/>
                <w:szCs w:val="22"/>
                <w:lang w:eastAsia="ru-RU"/>
              </w:rPr>
              <w:t xml:space="preserve"> 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вещной среды моей жилой комнаты» (фантазийный или реальный).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фотоматериалы (для коллажа), бумага, ножницы, клей.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объяснять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задачи зо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нирования помещения и уметь найти способ зонирования.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Отражать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 эскизном проекте ди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зайна интерьера своей собственной комнаты или квартиры образно-архи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тектурный композиционный замысел.</w:t>
            </w:r>
          </w:p>
          <w:p w:rsidR="001613E2" w:rsidRPr="001613E2" w:rsidRDefault="001613E2" w:rsidP="001613E2">
            <w:pPr>
              <w:suppressAutoHyphens w:val="0"/>
              <w:ind w:firstLine="317"/>
              <w:jc w:val="both"/>
              <w:rPr>
                <w:rFonts w:eastAsia="Courier New"/>
                <w:color w:val="000000"/>
                <w:lang w:val="ru" w:eastAsia="ru-RU"/>
              </w:rPr>
            </w:pPr>
          </w:p>
        </w:tc>
      </w:tr>
      <w:tr w:rsidR="001613E2" w:rsidRPr="001613E2" w:rsidTr="001613E2">
        <w:trPr>
          <w:trHeight w:val="1259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Пугало в огороде, или ... под шепот фонтанных струй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 xml:space="preserve">Планировка сада, огорода, зонирование территории. Организация палисадника, садовых дорожек. Малые архитектурные формы сада: беседка, бельведер,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пергола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, ограда и пр. Водоемы и мини-пруды. </w:t>
            </w:r>
            <w:proofErr w:type="spellStart"/>
            <w:r w:rsidRPr="001613E2">
              <w:rPr>
                <w:rFonts w:eastAsia="Courier New"/>
                <w:color w:val="000000"/>
                <w:lang w:eastAsia="ru-RU"/>
              </w:rPr>
              <w:t>Сомасштабные</w:t>
            </w:r>
            <w:proofErr w:type="spellEnd"/>
            <w:r w:rsidRPr="001613E2">
              <w:rPr>
                <w:rFonts w:eastAsia="Courier New"/>
                <w:color w:val="000000"/>
                <w:lang w:eastAsia="ru-RU"/>
              </w:rPr>
              <w:t xml:space="preserve"> сочетания растений сада. Альпийские горки, скульптура, керамика, садовая мебель, кормушка для птиц и т. д. Спортплощадка и многое другое в саду мечты. Искусство аранжировки.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Икебана как пространственная композиция в интерьере.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Задания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: выполнение практических работ по темам: «Дизайн-проект терри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тории приусадебного участка», «Созда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 xml:space="preserve">ние </w:t>
            </w:r>
            <w:proofErr w:type="spellStart"/>
            <w:r w:rsidRPr="001613E2">
              <w:rPr>
                <w:rFonts w:eastAsia="Courier New"/>
                <w:color w:val="000000"/>
                <w:lang w:val="ru" w:eastAsia="ru-RU"/>
              </w:rPr>
              <w:t>фитокомпозиции</w:t>
            </w:r>
            <w:proofErr w:type="spellEnd"/>
            <w:r w:rsidRPr="001613E2">
              <w:rPr>
                <w:rFonts w:eastAsia="Courier New"/>
                <w:color w:val="000000"/>
                <w:lang w:val="ru" w:eastAsia="ru-RU"/>
              </w:rPr>
              <w:t xml:space="preserve"> по типу икебаны» (выполнение аранжировки растений, цветов и природных материалов исходя из принципов композиции).</w:t>
            </w:r>
          </w:p>
          <w:p w:rsidR="001613E2" w:rsidRPr="001613E2" w:rsidRDefault="001613E2" w:rsidP="005C437C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="005C437C">
              <w:rPr>
                <w:rFonts w:eastAsia="Courier New"/>
                <w:i/>
                <w:iCs/>
                <w:color w:val="000000"/>
                <w:lang w:eastAsia="ru-RU"/>
              </w:rPr>
              <w:t xml:space="preserve">: 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графические материа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лы (по выбору), бумага, природные материалы.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Узнавать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о различных вариантах планировки дачной территории.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Совершенствовать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приемы работы с различными материалами в процессе создания проекта садового участка.</w:t>
            </w:r>
          </w:p>
          <w:p w:rsidR="001613E2" w:rsidRPr="001613E2" w:rsidRDefault="001613E2" w:rsidP="00E335D4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Применять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навыки сочинения объемно-пространственной композиции в формировании букета по принципам икебаны. </w:t>
            </w:r>
          </w:p>
          <w:p w:rsidR="001613E2" w:rsidRPr="001613E2" w:rsidRDefault="001613E2" w:rsidP="001613E2">
            <w:pPr>
              <w:suppressAutoHyphens w:val="0"/>
              <w:ind w:firstLine="317"/>
              <w:jc w:val="both"/>
              <w:rPr>
                <w:rFonts w:eastAsia="Courier New"/>
                <w:color w:val="000000"/>
                <w:lang w:eastAsia="ru-RU"/>
              </w:rPr>
            </w:pPr>
          </w:p>
        </w:tc>
      </w:tr>
      <w:tr w:rsidR="00E335D4" w:rsidRPr="001613E2" w:rsidTr="005C437C">
        <w:trPr>
          <w:trHeight w:val="11343"/>
        </w:trPr>
        <w:tc>
          <w:tcPr>
            <w:tcW w:w="2552" w:type="dxa"/>
            <w:shd w:val="clear" w:color="auto" w:fill="auto"/>
          </w:tcPr>
          <w:p w:rsidR="00E335D4" w:rsidRPr="001613E2" w:rsidRDefault="00E335D4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b/>
                <w:bCs/>
                <w:color w:val="000000"/>
                <w:lang w:val="ru" w:eastAsia="ru-RU"/>
              </w:rPr>
            </w:pPr>
            <w:bookmarkStart w:id="1" w:name="bookmark2"/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lastRenderedPageBreak/>
              <w:t>Мода, культура и ты.</w:t>
            </w:r>
            <w:bookmarkEnd w:id="1"/>
          </w:p>
          <w:p w:rsidR="00E335D4" w:rsidRPr="001613E2" w:rsidRDefault="00E335D4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Композиционно- конструктивные прин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ципы дизайна одежды</w:t>
            </w:r>
          </w:p>
          <w:p w:rsidR="00E335D4" w:rsidRPr="001613E2" w:rsidRDefault="00E335D4" w:rsidP="001613E2">
            <w:pPr>
              <w:suppressAutoHyphens w:val="0"/>
              <w:spacing w:line="200" w:lineRule="exact"/>
              <w:ind w:left="20"/>
              <w:rPr>
                <w:color w:val="000000"/>
                <w:lang w:val="ru" w:eastAsia="ru-RU"/>
              </w:rPr>
            </w:pPr>
            <w:r w:rsidRPr="001613E2">
              <w:rPr>
                <w:color w:val="000000"/>
                <w:lang w:val="ru" w:eastAsia="ru-RU"/>
              </w:rPr>
              <w:t>Встречают по одежке</w:t>
            </w:r>
          </w:p>
          <w:p w:rsidR="00E335D4" w:rsidRPr="001613E2" w:rsidRDefault="00E335D4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</w:p>
          <w:p w:rsidR="00E335D4" w:rsidRPr="001613E2" w:rsidRDefault="00E335D4" w:rsidP="001613E2">
            <w:pPr>
              <w:shd w:val="clear" w:color="auto" w:fill="FFFFFF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335D4" w:rsidRPr="001613E2" w:rsidRDefault="00E335D4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Соответствие материала и формы в одежде. Технология создания одежды. Целесообразность и мода.</w:t>
            </w:r>
          </w:p>
          <w:p w:rsidR="00E335D4" w:rsidRPr="001613E2" w:rsidRDefault="00E335D4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Психология индивидуального и мас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сового. Мода — бизнес и манипулиро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вание массовым сознанием.</w:t>
            </w:r>
          </w:p>
          <w:p w:rsidR="00E335D4" w:rsidRPr="001613E2" w:rsidRDefault="00E335D4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Законы композиции в одежде. Си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луэт, линия, фасон.</w:t>
            </w:r>
          </w:p>
          <w:p w:rsidR="00E335D4" w:rsidRPr="001613E2" w:rsidRDefault="00E335D4" w:rsidP="00E335D4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Задания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аналитиче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ской и практической работ по теме «Мода, культура и ты» (подбор костю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мов для разных людей с учетом специ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фики их фигуры, пропорций, возраста; создание 2—3 эскизов разных видов одежды для собственного гардероба).</w:t>
            </w:r>
          </w:p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графические или жи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вописные материалы, кисть, бумага</w:t>
            </w:r>
          </w:p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Психология индивидуального и мас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сового. Мода — бизнес и манипулиро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вание массовым сознанием. Возраст и мода.</w:t>
            </w:r>
          </w:p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Молодежная субкультура и подрост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ковая мода. «Быть или казаться»? Са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моутверждение и знаковость в моде. Философия «стаи» и ее выражение в одежде. Стереотип и кич.</w:t>
            </w:r>
          </w:p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Задания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коллективных практических работ по теме «Дизайн современной одежды» (создание живо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писного панно с элементами фото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коллажа на тему современного моло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дежного костюма, создание коллекции моделей образно-фантазийного костю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ма в натуральную величину).</w:t>
            </w:r>
          </w:p>
          <w:p w:rsidR="00E335D4" w:rsidRPr="001613E2" w:rsidRDefault="00E335D4" w:rsidP="00B170A8">
            <w:pPr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живописные мате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риалы, фотоматериалы (для колла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жа), бумага, марля, проволока, ленты и т. п.</w:t>
            </w:r>
          </w:p>
        </w:tc>
        <w:tc>
          <w:tcPr>
            <w:tcW w:w="4252" w:type="dxa"/>
            <w:shd w:val="clear" w:color="auto" w:fill="auto"/>
          </w:tcPr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Приобретать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общее представление о технологии создания одежды.</w:t>
            </w:r>
          </w:p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Понимать,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как применять законы композиции в процессе создания одеж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ды (силуэт, линия, фасон),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использо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softHyphen/>
              <w:t>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эти законы на практике.</w:t>
            </w:r>
          </w:p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Осознавать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двуединую природу мо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ды как нового эстетического направле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ния и как способа манипулирования массовым сознанием</w:t>
            </w:r>
          </w:p>
          <w:p w:rsidR="00E335D4" w:rsidRPr="001613E2" w:rsidRDefault="00E335D4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Использовать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графические 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навыки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и 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технологии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выполнения коллажа в процессе создания эскизов молодежных комплектов одежды.</w:t>
            </w:r>
          </w:p>
          <w:p w:rsidR="00E335D4" w:rsidRPr="001613E2" w:rsidRDefault="00E335D4" w:rsidP="00B170A8">
            <w:pPr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творческие работы, 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проявлять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фантазию, воображение, чувство композиции, умение выбирать материалы.</w:t>
            </w:r>
          </w:p>
        </w:tc>
      </w:tr>
      <w:tr w:rsidR="001613E2" w:rsidRPr="001613E2" w:rsidTr="001613E2">
        <w:trPr>
          <w:trHeight w:val="1975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Автопортрет на каж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дый день</w:t>
            </w:r>
          </w:p>
          <w:p w:rsidR="001613E2" w:rsidRPr="001613E2" w:rsidRDefault="001613E2" w:rsidP="001613E2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Лик или личина? Искусство грима и прически. Форма лица и прическа. Ма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кияж дневной, вечерний и карнаваль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ный. Грим бытовой и сценический.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Лицо в жизни, на экране, на рисун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 xml:space="preserve">ке и на фотографии. Азбука </w:t>
            </w:r>
            <w:proofErr w:type="spellStart"/>
            <w:r w:rsidRPr="001613E2">
              <w:rPr>
                <w:rFonts w:eastAsia="Courier New"/>
                <w:color w:val="000000"/>
                <w:lang w:val="ru" w:eastAsia="ru-RU"/>
              </w:rPr>
              <w:t>визажистики</w:t>
            </w:r>
            <w:proofErr w:type="spellEnd"/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 парикмахерского </w:t>
            </w:r>
            <w:proofErr w:type="spellStart"/>
            <w:r w:rsidRPr="001613E2">
              <w:rPr>
                <w:rFonts w:eastAsia="Courier New"/>
                <w:color w:val="000000"/>
                <w:lang w:val="ru" w:eastAsia="ru-RU"/>
              </w:rPr>
              <w:t>стилизма</w:t>
            </w:r>
            <w:proofErr w:type="spellEnd"/>
            <w:r w:rsidRPr="001613E2">
              <w:rPr>
                <w:rFonts w:eastAsia="Courier New"/>
                <w:color w:val="000000"/>
                <w:lang w:val="ru" w:eastAsia="ru-RU"/>
              </w:rPr>
              <w:t xml:space="preserve">. Боди-арт и </w:t>
            </w:r>
            <w:proofErr w:type="spellStart"/>
            <w:r w:rsidRPr="001613E2">
              <w:rPr>
                <w:rFonts w:eastAsia="Courier New"/>
                <w:color w:val="000000"/>
                <w:lang w:val="ru" w:eastAsia="ru-RU"/>
              </w:rPr>
              <w:t>татуаж</w:t>
            </w:r>
            <w:proofErr w:type="spellEnd"/>
            <w:r w:rsidRPr="001613E2">
              <w:rPr>
                <w:rFonts w:eastAsia="Courier New"/>
                <w:color w:val="000000"/>
                <w:lang w:val="ru" w:eastAsia="ru-RU"/>
              </w:rPr>
              <w:t xml:space="preserve"> как мода.</w:t>
            </w:r>
          </w:p>
          <w:p w:rsidR="005C437C" w:rsidRDefault="005C437C" w:rsidP="00B170A8">
            <w:pPr>
              <w:suppressAutoHyphens w:val="0"/>
              <w:jc w:val="both"/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</w:pP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lastRenderedPageBreak/>
              <w:t>Задания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выполнение практических работ по теме «Изменение образа сред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ствами внешней выразительности» (подбор вариантов прически и грима для создания различных образов одно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го и того же лица — рисунок или кол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лаж; выполнение упражнений по осво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ению навыков и технологий бытового грима, т. е. макияжа; создание сред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ствами грима образа сценического или карнавального персонажа).</w:t>
            </w:r>
          </w:p>
          <w:p w:rsidR="001613E2" w:rsidRPr="00B170A8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Материалы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графические материа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лы (по выбору) или материалы для коллажа, материалы для макияжа.</w:t>
            </w: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Понимать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и </w:t>
            </w:r>
            <w:r w:rsidRPr="001613E2">
              <w:rPr>
                <w:rFonts w:eastAsia="Courier New"/>
                <w:b/>
                <w:color w:val="000000"/>
                <w:lang w:eastAsia="ru-RU"/>
              </w:rPr>
              <w:t>объяснять</w:t>
            </w:r>
            <w:r w:rsidRPr="001613E2">
              <w:rPr>
                <w:rFonts w:eastAsia="Courier New"/>
                <w:color w:val="000000"/>
                <w:lang w:eastAsia="ru-RU"/>
              </w:rPr>
              <w:t>, в чем разница между творческими задачами, стоящими перед гримером и перед визажистом.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Ориентироваться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 технологии на-несения и снятия бытового и театрального грима.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Уметь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воспринимать и понимать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color w:val="000000"/>
                <w:lang w:eastAsia="ru-RU"/>
              </w:rPr>
              <w:t>макияж и прическу как единое композиционное целое.</w:t>
            </w:r>
          </w:p>
          <w:p w:rsidR="005C437C" w:rsidRDefault="005C437C" w:rsidP="00B170A8">
            <w:pPr>
              <w:suppressAutoHyphens w:val="0"/>
              <w:jc w:val="both"/>
              <w:rPr>
                <w:rFonts w:eastAsia="Courier New"/>
                <w:b/>
                <w:color w:val="000000"/>
                <w:lang w:eastAsia="ru-RU"/>
              </w:rPr>
            </w:pP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Вырабатывать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четкое ощущение эстетических и этических границ применения макияжа и стилистики прически в повседневном быту.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Создавать</w:t>
            </w:r>
            <w:r w:rsidRPr="001613E2">
              <w:rPr>
                <w:rFonts w:eastAsia="Courier New"/>
                <w:color w:val="000000"/>
                <w:lang w:eastAsia="ru-RU"/>
              </w:rPr>
              <w:t xml:space="preserve"> практические творческие работы в материале. </w:t>
            </w:r>
          </w:p>
          <w:p w:rsidR="001613E2" w:rsidRPr="001613E2" w:rsidRDefault="001613E2" w:rsidP="001613E2">
            <w:pPr>
              <w:suppressAutoHyphens w:val="0"/>
              <w:ind w:firstLine="459"/>
              <w:jc w:val="both"/>
              <w:rPr>
                <w:rFonts w:eastAsia="Courier New"/>
                <w:color w:val="000000"/>
                <w:lang w:eastAsia="ru-RU"/>
              </w:rPr>
            </w:pPr>
          </w:p>
        </w:tc>
      </w:tr>
      <w:tr w:rsidR="001613E2" w:rsidRPr="001613E2" w:rsidTr="001613E2">
        <w:trPr>
          <w:trHeight w:val="3142"/>
        </w:trPr>
        <w:tc>
          <w:tcPr>
            <w:tcW w:w="2552" w:type="dxa"/>
            <w:shd w:val="clear" w:color="auto" w:fill="auto"/>
          </w:tcPr>
          <w:p w:rsidR="001613E2" w:rsidRPr="001613E2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lastRenderedPageBreak/>
              <w:t>Моделируя себя —</w:t>
            </w:r>
          </w:p>
          <w:p w:rsidR="001613E2" w:rsidRPr="005649C7" w:rsidRDefault="001613E2" w:rsidP="001613E2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B170A8">
              <w:rPr>
                <w:rFonts w:eastAsia="Courier New"/>
                <w:iCs/>
                <w:color w:val="000000"/>
                <w:lang w:val="ru" w:eastAsia="ru-RU"/>
              </w:rPr>
              <w:t>моделируешь мир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 xml:space="preserve"> 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(обобщение темы</w:t>
            </w:r>
            <w:r w:rsidR="00B170A8" w:rsidRPr="005649C7">
              <w:rPr>
                <w:rFonts w:eastAsia="Courier New"/>
                <w:color w:val="000000"/>
                <w:lang w:eastAsia="ru-RU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Человек — мера вещного мира. Он — или его хозяин, или раб. Соз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давая «оболочку» — имидж, создаешь и «душу». Моделируя себя, моделиру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ешь и создаешь мир и свое завтра.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Роль дизайна и архитектуры в сов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ременном обществе как важной состав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ляющей, формирующей его социокуль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турный облик.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color w:val="000000"/>
                <w:lang w:val="ru" w:eastAsia="ru-RU"/>
              </w:rPr>
              <w:t>Понимание места этих искусств и их образного языка в ряду пластиче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ских искусств.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i/>
                <w:iCs/>
                <w:color w:val="000000"/>
                <w:lang w:val="ru" w:eastAsia="ru-RU"/>
              </w:rPr>
              <w:t>Задание</w:t>
            </w:r>
            <w:r w:rsidRPr="001613E2">
              <w:rPr>
                <w:rFonts w:eastAsia="Courier New"/>
                <w:i/>
                <w:iCs/>
                <w:color w:val="000000"/>
                <w:lang w:val="ru" w:eastAsia="ru-RU"/>
              </w:rPr>
              <w:t>: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участие в выставке твор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ческих работ, коллективное обсуждение художественных особенностей работ.</w:t>
            </w:r>
          </w:p>
          <w:p w:rsidR="001613E2" w:rsidRPr="001613E2" w:rsidRDefault="001613E2" w:rsidP="001613E2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Понимать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уметь доказывать, </w:t>
            </w:r>
            <w:r w:rsidRPr="001613E2">
              <w:rPr>
                <w:rFonts w:eastAsia="Courier New"/>
                <w:color w:val="000000"/>
                <w:lang w:val="ru" w:eastAsia="ru-RU"/>
              </w:rPr>
              <w:t>что человеку прежде всего нужно «быть», а не «казаться».</w:t>
            </w:r>
          </w:p>
          <w:p w:rsidR="001613E2" w:rsidRPr="001613E2" w:rsidRDefault="001613E2" w:rsidP="00B170A8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>Уметь видеть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искусство вокруг се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бя,</w:t>
            </w:r>
            <w:r w:rsidRPr="001613E2">
              <w:rPr>
                <w:rFonts w:eastAsia="Courier New"/>
                <w:b/>
                <w:bCs/>
                <w:color w:val="000000"/>
                <w:lang w:val="ru" w:eastAsia="ru-RU"/>
              </w:rPr>
              <w:t xml:space="preserve"> обсуждать</w:t>
            </w:r>
            <w:r w:rsidRPr="001613E2">
              <w:rPr>
                <w:rFonts w:eastAsia="Courier New"/>
                <w:color w:val="000000"/>
                <w:lang w:val="ru" w:eastAsia="ru-RU"/>
              </w:rPr>
              <w:t xml:space="preserve"> практические творчес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кие работы, созданные в течение учеб</w:t>
            </w:r>
            <w:r w:rsidRPr="001613E2">
              <w:rPr>
                <w:rFonts w:eastAsia="Courier New"/>
                <w:color w:val="000000"/>
                <w:lang w:val="ru" w:eastAsia="ru-RU"/>
              </w:rPr>
              <w:softHyphen/>
              <w:t>ного года.</w:t>
            </w:r>
          </w:p>
          <w:p w:rsidR="001613E2" w:rsidRPr="001613E2" w:rsidRDefault="001613E2" w:rsidP="001613E2">
            <w:pPr>
              <w:suppressAutoHyphens w:val="0"/>
              <w:ind w:firstLine="459"/>
              <w:jc w:val="both"/>
              <w:rPr>
                <w:rFonts w:eastAsia="Courier New"/>
                <w:color w:val="000000"/>
                <w:lang w:val="ru" w:eastAsia="ru-RU"/>
              </w:rPr>
            </w:pPr>
          </w:p>
        </w:tc>
      </w:tr>
    </w:tbl>
    <w:p w:rsidR="001613E2" w:rsidRPr="001613E2" w:rsidRDefault="001613E2" w:rsidP="001613E2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F969A1" w:rsidRPr="00BF587C" w:rsidRDefault="00F969A1" w:rsidP="00BF587C">
      <w:pPr>
        <w:pStyle w:val="221"/>
        <w:spacing w:after="0" w:line="240" w:lineRule="auto"/>
        <w:ind w:firstLine="993"/>
        <w:rPr>
          <w:b/>
        </w:rPr>
      </w:pPr>
    </w:p>
    <w:p w:rsidR="00F969A1" w:rsidRPr="00BF587C" w:rsidRDefault="00F969A1" w:rsidP="00BF587C">
      <w:pPr>
        <w:pStyle w:val="221"/>
        <w:spacing w:after="0" w:line="240" w:lineRule="auto"/>
        <w:ind w:firstLine="993"/>
        <w:rPr>
          <w:b/>
        </w:rPr>
      </w:pPr>
    </w:p>
    <w:p w:rsidR="00F969A1" w:rsidRPr="00BF587C" w:rsidRDefault="00F969A1" w:rsidP="00BF587C">
      <w:pPr>
        <w:pStyle w:val="221"/>
        <w:spacing w:after="0" w:line="240" w:lineRule="auto"/>
        <w:ind w:firstLine="993"/>
        <w:rPr>
          <w:b/>
        </w:rPr>
      </w:pPr>
    </w:p>
    <w:p w:rsidR="00F969A1" w:rsidRPr="00BF587C" w:rsidRDefault="00F969A1" w:rsidP="00BF587C">
      <w:pPr>
        <w:pStyle w:val="221"/>
        <w:spacing w:after="0" w:line="240" w:lineRule="auto"/>
        <w:ind w:firstLine="993"/>
        <w:rPr>
          <w:b/>
        </w:rPr>
      </w:pPr>
    </w:p>
    <w:p w:rsidR="00F969A1" w:rsidRPr="00BF587C" w:rsidRDefault="00F969A1" w:rsidP="00BF587C">
      <w:pPr>
        <w:pStyle w:val="221"/>
        <w:spacing w:after="0" w:line="240" w:lineRule="auto"/>
        <w:ind w:firstLine="993"/>
        <w:rPr>
          <w:b/>
        </w:rPr>
      </w:pPr>
    </w:p>
    <w:p w:rsidR="00F969A1" w:rsidRPr="00BF587C" w:rsidRDefault="00F969A1" w:rsidP="00BF587C">
      <w:pPr>
        <w:pStyle w:val="221"/>
        <w:spacing w:after="0" w:line="240" w:lineRule="auto"/>
        <w:ind w:firstLine="993"/>
        <w:rPr>
          <w:b/>
        </w:rPr>
      </w:pPr>
    </w:p>
    <w:p w:rsidR="002E54B8" w:rsidRPr="005649C7" w:rsidRDefault="002E54B8" w:rsidP="00476DD6">
      <w:pPr>
        <w:pStyle w:val="221"/>
        <w:spacing w:line="240" w:lineRule="auto"/>
        <w:rPr>
          <w:b/>
        </w:rPr>
      </w:pPr>
    </w:p>
    <w:p w:rsidR="00B170A8" w:rsidRPr="005649C7" w:rsidRDefault="00B170A8" w:rsidP="00476DD6">
      <w:pPr>
        <w:pStyle w:val="221"/>
        <w:spacing w:line="240" w:lineRule="auto"/>
        <w:rPr>
          <w:b/>
        </w:rPr>
      </w:pPr>
    </w:p>
    <w:p w:rsidR="00A16FF8" w:rsidRDefault="001F3EA6" w:rsidP="00595BC8">
      <w:pPr>
        <w:pStyle w:val="221"/>
        <w:spacing w:line="240" w:lineRule="auto"/>
        <w:ind w:firstLine="993"/>
        <w:rPr>
          <w:b/>
        </w:rPr>
      </w:pPr>
      <w:r>
        <w:rPr>
          <w:b/>
        </w:rPr>
        <w:t xml:space="preserve">     </w:t>
      </w:r>
    </w:p>
    <w:p w:rsidR="005C437C" w:rsidRDefault="005C437C" w:rsidP="00595BC8">
      <w:pPr>
        <w:pStyle w:val="221"/>
        <w:spacing w:line="240" w:lineRule="auto"/>
        <w:ind w:firstLine="993"/>
        <w:rPr>
          <w:b/>
        </w:rPr>
      </w:pPr>
    </w:p>
    <w:p w:rsidR="005C437C" w:rsidRDefault="005C437C" w:rsidP="00595BC8">
      <w:pPr>
        <w:pStyle w:val="221"/>
        <w:spacing w:line="240" w:lineRule="auto"/>
        <w:ind w:firstLine="993"/>
        <w:rPr>
          <w:b/>
        </w:rPr>
      </w:pPr>
    </w:p>
    <w:p w:rsidR="005C437C" w:rsidRDefault="005C437C" w:rsidP="00595BC8">
      <w:pPr>
        <w:pStyle w:val="221"/>
        <w:spacing w:line="240" w:lineRule="auto"/>
        <w:ind w:firstLine="993"/>
        <w:rPr>
          <w:b/>
        </w:rPr>
      </w:pPr>
    </w:p>
    <w:p w:rsidR="005C437C" w:rsidRDefault="005C437C" w:rsidP="00595BC8">
      <w:pPr>
        <w:pStyle w:val="221"/>
        <w:spacing w:line="240" w:lineRule="auto"/>
        <w:ind w:firstLine="993"/>
        <w:rPr>
          <w:b/>
        </w:rPr>
      </w:pPr>
    </w:p>
    <w:p w:rsidR="005C437C" w:rsidRDefault="005C437C" w:rsidP="00595BC8">
      <w:pPr>
        <w:pStyle w:val="221"/>
        <w:spacing w:line="240" w:lineRule="auto"/>
        <w:ind w:firstLine="993"/>
        <w:rPr>
          <w:b/>
        </w:rPr>
      </w:pPr>
    </w:p>
    <w:p w:rsidR="005C437C" w:rsidRDefault="005C437C" w:rsidP="00595BC8">
      <w:pPr>
        <w:pStyle w:val="221"/>
        <w:spacing w:line="240" w:lineRule="auto"/>
        <w:ind w:firstLine="993"/>
        <w:rPr>
          <w:b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111"/>
        <w:gridCol w:w="4252"/>
      </w:tblGrid>
      <w:tr w:rsidR="00A16FF8" w:rsidRPr="001613E2" w:rsidTr="0067236A">
        <w:tc>
          <w:tcPr>
            <w:tcW w:w="2552" w:type="dxa"/>
            <w:shd w:val="clear" w:color="auto" w:fill="auto"/>
          </w:tcPr>
          <w:p w:rsidR="00A16FF8" w:rsidRPr="001613E2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lastRenderedPageBreak/>
              <w:t>Содержание курса</w:t>
            </w:r>
          </w:p>
        </w:tc>
        <w:tc>
          <w:tcPr>
            <w:tcW w:w="4111" w:type="dxa"/>
            <w:shd w:val="clear" w:color="auto" w:fill="auto"/>
          </w:tcPr>
          <w:p w:rsidR="00A16FF8" w:rsidRPr="001613E2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Тематическое планирование</w:t>
            </w:r>
          </w:p>
        </w:tc>
        <w:tc>
          <w:tcPr>
            <w:tcW w:w="4252" w:type="dxa"/>
            <w:shd w:val="clear" w:color="auto" w:fill="auto"/>
          </w:tcPr>
          <w:p w:rsidR="00A16FF8" w:rsidRPr="005649C7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1613E2">
              <w:rPr>
                <w:rFonts w:eastAsia="Courier New"/>
                <w:b/>
                <w:color w:val="000000"/>
                <w:lang w:eastAsia="ru-RU"/>
              </w:rPr>
              <w:t>Характеристика видов деятельности учащихся</w:t>
            </w:r>
          </w:p>
          <w:p w:rsidR="00A16FF8" w:rsidRPr="00B170A8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5649C7">
              <w:rPr>
                <w:rFonts w:eastAsia="Courier New"/>
                <w:b/>
                <w:color w:val="000000"/>
                <w:lang w:eastAsia="ru-RU"/>
              </w:rPr>
              <w:t>(</w:t>
            </w:r>
            <w:r>
              <w:rPr>
                <w:rFonts w:eastAsia="Courier New"/>
                <w:b/>
                <w:color w:val="000000"/>
                <w:lang w:eastAsia="ru-RU"/>
              </w:rPr>
              <w:t>универсальные учебные действия)</w:t>
            </w:r>
          </w:p>
        </w:tc>
      </w:tr>
      <w:tr w:rsidR="00A16FF8" w:rsidRPr="001613E2" w:rsidTr="0067236A">
        <w:tc>
          <w:tcPr>
            <w:tcW w:w="10915" w:type="dxa"/>
            <w:gridSpan w:val="3"/>
            <w:shd w:val="clear" w:color="auto" w:fill="auto"/>
          </w:tcPr>
          <w:p w:rsidR="00A16FF8" w:rsidRPr="00A16FF8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A16FF8">
              <w:rPr>
                <w:rFonts w:eastAsia="Courier New"/>
                <w:b/>
                <w:color w:val="000000"/>
                <w:lang w:eastAsia="ru-RU"/>
              </w:rPr>
              <w:t>8 класс</w:t>
            </w:r>
          </w:p>
          <w:p w:rsidR="00A16FF8" w:rsidRPr="00A16FF8" w:rsidRDefault="00A16FF8" w:rsidP="00A16F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16FF8">
              <w:rPr>
                <w:rFonts w:eastAsiaTheme="minorHAnsi"/>
                <w:b/>
                <w:bCs/>
                <w:lang w:eastAsia="en-US"/>
              </w:rPr>
              <w:t xml:space="preserve">ИЗОБРАЗИТЕЛЬНОЕ ИСКУССТВО В </w:t>
            </w:r>
            <w:r>
              <w:rPr>
                <w:rFonts w:eastAsiaTheme="minorHAnsi"/>
                <w:b/>
                <w:bCs/>
                <w:lang w:eastAsia="en-US"/>
              </w:rPr>
              <w:t>ТЕАТРЕ, КИНО, НА ТЕЛЕВИДЕНИИ (34</w:t>
            </w:r>
            <w:r w:rsidRPr="00A16FF8">
              <w:rPr>
                <w:rFonts w:eastAsiaTheme="minorHAnsi"/>
                <w:b/>
                <w:bCs/>
                <w:lang w:eastAsia="en-US"/>
              </w:rPr>
              <w:t xml:space="preserve"> ч)</w:t>
            </w:r>
          </w:p>
          <w:p w:rsidR="00A16FF8" w:rsidRPr="00A16FF8" w:rsidRDefault="005C437C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="00A16FF8">
              <w:rPr>
                <w:rFonts w:eastAsiaTheme="minorHAnsi"/>
                <w:lang w:eastAsia="en-US"/>
              </w:rPr>
              <w:t>Визуально-</w:t>
            </w:r>
            <w:r w:rsidR="00A16FF8" w:rsidRPr="00A16FF8">
              <w:rPr>
                <w:rFonts w:eastAsiaTheme="minorHAnsi"/>
                <w:lang w:eastAsia="en-US"/>
              </w:rPr>
              <w:t>пространственные искусства и прослеживание их прочной св</w:t>
            </w:r>
            <w:r w:rsidR="00A16FF8">
              <w:rPr>
                <w:rFonts w:eastAsiaTheme="minorHAnsi"/>
                <w:lang w:eastAsia="en-US"/>
              </w:rPr>
              <w:t>язи с синтетическими искусствами -</w:t>
            </w:r>
            <w:r w:rsidR="00A16FF8" w:rsidRPr="00A16FF8">
              <w:rPr>
                <w:rFonts w:eastAsiaTheme="minorHAnsi"/>
                <w:lang w:eastAsia="en-US"/>
              </w:rPr>
              <w:t>театром, кино, телевидением. Возникнове</w:t>
            </w:r>
            <w:r w:rsidR="00A16FF8">
              <w:rPr>
                <w:rFonts w:eastAsiaTheme="minorHAnsi"/>
                <w:lang w:eastAsia="en-US"/>
              </w:rPr>
              <w:t>ние новых визуально-</w:t>
            </w:r>
            <w:r w:rsidR="00A16FF8" w:rsidRPr="00A16FF8">
              <w:rPr>
                <w:rFonts w:eastAsiaTheme="minorHAnsi"/>
                <w:lang w:eastAsia="en-US"/>
              </w:rPr>
              <w:t>техни</w:t>
            </w:r>
            <w:r w:rsidR="00A16FF8">
              <w:rPr>
                <w:rFonts w:eastAsiaTheme="minorHAnsi"/>
                <w:lang w:eastAsia="en-US"/>
              </w:rPr>
              <w:t>ческих средств и рождение фото</w:t>
            </w:r>
            <w:r w:rsidR="00A16FF8" w:rsidRPr="00A16FF8">
              <w:rPr>
                <w:rFonts w:eastAsiaTheme="minorHAnsi"/>
                <w:lang w:eastAsia="en-US"/>
              </w:rPr>
              <w:t>графии, кинематографа, телевидения; расширение изобразительных в</w:t>
            </w:r>
            <w:r w:rsidR="00A16FF8">
              <w:rPr>
                <w:rFonts w:eastAsiaTheme="minorHAnsi"/>
                <w:lang w:eastAsia="en-US"/>
              </w:rPr>
              <w:t xml:space="preserve">озможностей художника. Особенно </w:t>
            </w:r>
            <w:r w:rsidR="00A16FF8" w:rsidRPr="00A16FF8">
              <w:rPr>
                <w:rFonts w:eastAsiaTheme="minorHAnsi"/>
                <w:lang w:eastAsia="en-US"/>
              </w:rPr>
              <w:t>сильно влияют на эти искусства компьютер, Интернет. Синтетические иску</w:t>
            </w:r>
            <w:r w:rsidR="00A16FF8">
              <w:rPr>
                <w:rFonts w:eastAsiaTheme="minorHAnsi"/>
                <w:lang w:eastAsia="en-US"/>
              </w:rPr>
              <w:t>сства, их образный язык преиму</w:t>
            </w:r>
            <w:r w:rsidR="00A16FF8" w:rsidRPr="00A16FF8">
              <w:rPr>
                <w:rFonts w:eastAsiaTheme="minorHAnsi"/>
                <w:lang w:eastAsia="en-US"/>
              </w:rPr>
              <w:t xml:space="preserve">щественно </w:t>
            </w:r>
            <w:r w:rsidR="00A16FF8">
              <w:rPr>
                <w:rFonts w:eastAsiaTheme="minorHAnsi"/>
                <w:lang w:eastAsia="en-US"/>
              </w:rPr>
              <w:t>формируют сегодняшнюю визуально-</w:t>
            </w:r>
            <w:r w:rsidR="00A16FF8" w:rsidRPr="00A16FF8">
              <w:rPr>
                <w:rFonts w:eastAsiaTheme="minorHAnsi"/>
                <w:lang w:eastAsia="en-US"/>
              </w:rPr>
              <w:t>культурную среду.</w:t>
            </w:r>
          </w:p>
          <w:p w:rsidR="00A16FF8" w:rsidRPr="00A16FF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6FF8">
              <w:rPr>
                <w:rFonts w:eastAsiaTheme="minorHAnsi"/>
                <w:lang w:eastAsia="en-US"/>
              </w:rPr>
              <w:t>Единство эстетической природы синтетических искусств и изобразительного искусства в том, что в их</w:t>
            </w:r>
          </w:p>
          <w:p w:rsidR="00A16FF8" w:rsidRPr="00A16FF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6FF8">
              <w:rPr>
                <w:rFonts w:eastAsiaTheme="minorHAnsi"/>
                <w:lang w:eastAsia="en-US"/>
              </w:rPr>
              <w:t xml:space="preserve">основе </w:t>
            </w:r>
            <w:r w:rsidRPr="00A16FF8">
              <w:rPr>
                <w:rFonts w:eastAsiaTheme="minorHAnsi"/>
                <w:i/>
                <w:iCs/>
                <w:lang w:eastAsia="en-US"/>
              </w:rPr>
              <w:t>изображение</w:t>
            </w:r>
            <w:r w:rsidRPr="00A16FF8">
              <w:rPr>
                <w:rFonts w:eastAsiaTheme="minorHAnsi"/>
                <w:lang w:eastAsia="en-US"/>
              </w:rPr>
              <w:t>. Это объясняет рассмотрение синтетических искусств в рамках предмета «Изобразите</w:t>
            </w:r>
            <w:r>
              <w:rPr>
                <w:rFonts w:eastAsiaTheme="minorHAnsi"/>
                <w:lang w:eastAsia="en-US"/>
              </w:rPr>
              <w:t>ль</w:t>
            </w:r>
            <w:r w:rsidRPr="00A16FF8">
              <w:rPr>
                <w:rFonts w:eastAsiaTheme="minorHAnsi"/>
                <w:lang w:eastAsia="en-US"/>
              </w:rPr>
              <w:t>ное искусство». В эстафете искусств — от наскальных рисунков до эле</w:t>
            </w:r>
            <w:r>
              <w:rPr>
                <w:rFonts w:eastAsiaTheme="minorHAnsi"/>
                <w:lang w:eastAsia="en-US"/>
              </w:rPr>
              <w:t>ктронных форм — ничто последую</w:t>
            </w:r>
            <w:r w:rsidRPr="00A16FF8">
              <w:rPr>
                <w:rFonts w:eastAsiaTheme="minorHAnsi"/>
                <w:lang w:eastAsia="en-US"/>
              </w:rPr>
              <w:t>щее не отменяет предыдущего, но неизбежно влияет на логику художестве</w:t>
            </w:r>
            <w:r>
              <w:rPr>
                <w:rFonts w:eastAsiaTheme="minorHAnsi"/>
                <w:lang w:eastAsia="en-US"/>
              </w:rPr>
              <w:t>нного мышления, развитие искус</w:t>
            </w:r>
            <w:r w:rsidRPr="00A16FF8">
              <w:rPr>
                <w:rFonts w:eastAsiaTheme="minorHAnsi"/>
                <w:lang w:eastAsia="en-US"/>
              </w:rPr>
              <w:t>ства.</w:t>
            </w:r>
          </w:p>
          <w:p w:rsidR="00A16FF8" w:rsidRPr="00A16FF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Основы визуально-</w:t>
            </w:r>
            <w:r w:rsidRPr="00A16FF8">
              <w:rPr>
                <w:rFonts w:eastAsiaTheme="minorHAnsi"/>
                <w:lang w:eastAsia="en-US"/>
              </w:rPr>
              <w:t>зрелищной культуры и её творческой грамоты — ср</w:t>
            </w:r>
            <w:r>
              <w:rPr>
                <w:rFonts w:eastAsiaTheme="minorHAnsi"/>
                <w:lang w:eastAsia="en-US"/>
              </w:rPr>
              <w:t xml:space="preserve">едства художественного познания </w:t>
            </w:r>
            <w:r w:rsidRPr="00A16FF8">
              <w:rPr>
                <w:rFonts w:eastAsiaTheme="minorHAnsi"/>
                <w:lang w:eastAsia="en-US"/>
              </w:rPr>
              <w:t>и са</w:t>
            </w:r>
            <w:r>
              <w:rPr>
                <w:rFonts w:eastAsiaTheme="minorHAnsi"/>
                <w:lang w:eastAsia="en-US"/>
              </w:rPr>
              <w:t>мовыражения человека. Визуально-</w:t>
            </w:r>
            <w:r w:rsidRPr="00A16FF8">
              <w:rPr>
                <w:rFonts w:eastAsiaTheme="minorHAnsi"/>
                <w:lang w:eastAsia="en-US"/>
              </w:rPr>
              <w:t>зрелищная культура и практические</w:t>
            </w:r>
            <w:r>
              <w:rPr>
                <w:rFonts w:eastAsiaTheme="minorHAnsi"/>
                <w:lang w:eastAsia="en-US"/>
              </w:rPr>
              <w:t xml:space="preserve"> навыки в индивидуальной и кол</w:t>
            </w:r>
            <w:r w:rsidRPr="00A16FF8">
              <w:rPr>
                <w:rFonts w:eastAsiaTheme="minorHAnsi"/>
                <w:lang w:eastAsia="en-US"/>
              </w:rPr>
              <w:t>лективн</w:t>
            </w:r>
            <w:r>
              <w:rPr>
                <w:rFonts w:eastAsiaTheme="minorHAnsi"/>
                <w:lang w:eastAsia="en-US"/>
              </w:rPr>
              <w:t>ой исследовательской и проектно-</w:t>
            </w:r>
            <w:r w:rsidRPr="00A16FF8">
              <w:rPr>
                <w:rFonts w:eastAsiaTheme="minorHAnsi"/>
                <w:lang w:eastAsia="en-US"/>
              </w:rPr>
              <w:t>творческой деятельности.</w:t>
            </w:r>
          </w:p>
          <w:p w:rsidR="00A16FF8" w:rsidRPr="00A16FF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6FF8">
              <w:rPr>
                <w:rFonts w:eastAsiaTheme="minorHAnsi"/>
                <w:lang w:eastAsia="en-US"/>
              </w:rPr>
              <w:t>Зрительская культура в сфере театра и кино, элементарные азы режиссуры, сценарной и операторской</w:t>
            </w:r>
          </w:p>
          <w:p w:rsidR="00A16FF8" w:rsidRPr="00A16FF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6FF8">
              <w:rPr>
                <w:rFonts w:eastAsiaTheme="minorHAnsi"/>
                <w:lang w:eastAsia="en-US"/>
              </w:rPr>
              <w:t>грамоты. Выработка индивидуальной художественной позиции, позволя</w:t>
            </w:r>
            <w:r>
              <w:rPr>
                <w:rFonts w:eastAsiaTheme="minorHAnsi"/>
                <w:lang w:eastAsia="en-US"/>
              </w:rPr>
              <w:t xml:space="preserve">ющей противостоять потоку </w:t>
            </w:r>
            <w:proofErr w:type="spellStart"/>
            <w:r>
              <w:rPr>
                <w:rFonts w:eastAsiaTheme="minorHAnsi"/>
                <w:lang w:eastAsia="en-US"/>
              </w:rPr>
              <w:t>масс</w:t>
            </w:r>
            <w:r w:rsidRPr="00A16FF8">
              <w:rPr>
                <w:rFonts w:eastAsiaTheme="minorHAnsi"/>
                <w:lang w:eastAsia="en-US"/>
              </w:rPr>
              <w:t>культуры</w:t>
            </w:r>
            <w:proofErr w:type="spellEnd"/>
            <w:r w:rsidRPr="00A16FF8">
              <w:rPr>
                <w:rFonts w:eastAsiaTheme="minorHAnsi"/>
                <w:lang w:eastAsia="en-US"/>
              </w:rPr>
              <w:t>, отделять искусство от его подделок. Практические творческие работы учащихся.</w:t>
            </w:r>
          </w:p>
        </w:tc>
      </w:tr>
      <w:tr w:rsidR="00A16FF8" w:rsidRPr="001613E2" w:rsidTr="0067236A">
        <w:tc>
          <w:tcPr>
            <w:tcW w:w="10915" w:type="dxa"/>
            <w:gridSpan w:val="3"/>
            <w:shd w:val="clear" w:color="auto" w:fill="auto"/>
          </w:tcPr>
          <w:p w:rsidR="005C437C" w:rsidRDefault="00A16FF8" w:rsidP="00A16F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Художник и искусство театра. 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Роль изображения в синтетических искусствах </w:t>
            </w:r>
            <w:r w:rsidRPr="009065C8">
              <w:rPr>
                <w:rFonts w:eastAsiaTheme="minorHAnsi"/>
                <w:b/>
                <w:bCs/>
                <w:lang w:eastAsia="en-US"/>
              </w:rPr>
              <w:t>(8 ч)</w:t>
            </w:r>
          </w:p>
          <w:p w:rsidR="00A16FF8" w:rsidRPr="009065C8" w:rsidRDefault="005C437C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r w:rsidR="00A16FF8" w:rsidRPr="009065C8">
              <w:rPr>
                <w:rFonts w:eastAsiaTheme="minorHAnsi"/>
                <w:lang w:eastAsia="en-US"/>
              </w:rPr>
              <w:t>Театр и кино — синтетические искусства, т. е. искусства, использующие в своих произведениях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выразительные средства различных видов художественного творчества. Визуально-эстетическая общность театра и кино с изобразительным искусством, поскольку все они говорят на едином языке </w:t>
            </w:r>
            <w:r w:rsidRPr="009065C8">
              <w:rPr>
                <w:rFonts w:eastAsiaTheme="minorHAnsi"/>
                <w:iCs/>
                <w:lang w:eastAsia="en-US"/>
              </w:rPr>
              <w:t>изображений,</w:t>
            </w:r>
            <w:r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iCs/>
                <w:lang w:eastAsia="en-US"/>
              </w:rPr>
              <w:t>зримых образов</w:t>
            </w:r>
            <w:r w:rsidRPr="009065C8">
              <w:rPr>
                <w:rFonts w:eastAsiaTheme="minorHAnsi"/>
                <w:lang w:eastAsia="en-US"/>
              </w:rPr>
              <w:t>.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Исследование природы и специфики синтетических искусств на примере театра — самого древнего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пространственно-временного искусства.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Коллективность творчества. Спектакль, фильм — </w:t>
            </w:r>
            <w:r w:rsidRPr="009065C8">
              <w:rPr>
                <w:rFonts w:eastAsiaTheme="minorHAnsi"/>
                <w:i/>
                <w:iCs/>
                <w:lang w:eastAsia="en-US"/>
              </w:rPr>
              <w:t>неразрывное авторство многих</w:t>
            </w:r>
            <w:r w:rsidRPr="009065C8">
              <w:rPr>
                <w:rFonts w:eastAsiaTheme="minorHAnsi"/>
                <w:lang w:eastAsia="en-US"/>
              </w:rPr>
              <w:t>, когда замысел одного развивается другим и воплощается третьим. Визуальный облик спектакля, его художественное решение перестаёт быть делом только одного художника. Вместе с ним его создают режиссёр, актёры и целые цеха.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Восприятие спектакля не из зала, а </w:t>
            </w:r>
            <w:r w:rsidRPr="009065C8">
              <w:rPr>
                <w:rFonts w:eastAsiaTheme="minorHAnsi"/>
                <w:i/>
                <w:iCs/>
                <w:lang w:eastAsia="en-US"/>
              </w:rPr>
              <w:t>изнутри</w:t>
            </w:r>
            <w:r w:rsidRPr="009065C8">
              <w:rPr>
                <w:rFonts w:eastAsiaTheme="minorHAnsi"/>
                <w:lang w:eastAsia="en-US"/>
              </w:rPr>
              <w:t>, в процессе его создания. Знакомство с жанровым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многообразием театральных зрелищ, эволюцией сцены и спецификой художественного творчества в театре.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Роль визуально-пластического решения в создании образа спектакля. Виды различных театрально-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зрелищных и игровых представлений, место в них изобразительного компонента.</w:t>
            </w:r>
          </w:p>
          <w:p w:rsidR="00A16FF8" w:rsidRPr="009065C8" w:rsidRDefault="00A16FF8" w:rsidP="00A16FF8">
            <w:pPr>
              <w:suppressAutoHyphens w:val="0"/>
              <w:jc w:val="both"/>
              <w:rPr>
                <w:iCs/>
                <w:color w:val="000000"/>
                <w:lang w:val="ru" w:eastAsia="ru-RU"/>
              </w:rPr>
            </w:pPr>
            <w:r w:rsidRPr="009065C8">
              <w:rPr>
                <w:rFonts w:eastAsiaTheme="minorHAnsi"/>
                <w:lang w:eastAsia="en-US"/>
              </w:rPr>
              <w:t>Исследовательские и практические задания, представленные в творчески развивающей системе.</w:t>
            </w:r>
          </w:p>
        </w:tc>
      </w:tr>
      <w:tr w:rsidR="00A16FF8" w:rsidRPr="001613E2" w:rsidTr="0067236A">
        <w:tc>
          <w:tcPr>
            <w:tcW w:w="2552" w:type="dxa"/>
            <w:shd w:val="clear" w:color="auto" w:fill="auto"/>
          </w:tcPr>
          <w:p w:rsidR="00A16FF8" w:rsidRPr="009065C8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9065C8">
              <w:rPr>
                <w:rFonts w:eastAsia="Courier New"/>
                <w:b/>
                <w:color w:val="000000"/>
                <w:lang w:eastAsia="ru-RU"/>
              </w:rPr>
              <w:t>Содержание курса</w:t>
            </w:r>
          </w:p>
        </w:tc>
        <w:tc>
          <w:tcPr>
            <w:tcW w:w="4111" w:type="dxa"/>
            <w:shd w:val="clear" w:color="auto" w:fill="auto"/>
          </w:tcPr>
          <w:p w:rsidR="00A16FF8" w:rsidRPr="009065C8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9065C8">
              <w:rPr>
                <w:rFonts w:eastAsia="Courier New"/>
                <w:b/>
                <w:color w:val="000000"/>
                <w:lang w:eastAsia="ru-RU"/>
              </w:rPr>
              <w:t>Тематическое планирование</w:t>
            </w:r>
          </w:p>
        </w:tc>
        <w:tc>
          <w:tcPr>
            <w:tcW w:w="4252" w:type="dxa"/>
            <w:shd w:val="clear" w:color="auto" w:fill="auto"/>
          </w:tcPr>
          <w:p w:rsidR="00A16FF8" w:rsidRPr="009065C8" w:rsidRDefault="00A16FF8" w:rsidP="0067236A">
            <w:pPr>
              <w:suppressAutoHyphens w:val="0"/>
              <w:jc w:val="center"/>
              <w:rPr>
                <w:rFonts w:eastAsia="Courier New"/>
                <w:b/>
                <w:color w:val="000000"/>
                <w:lang w:eastAsia="ru-RU"/>
              </w:rPr>
            </w:pPr>
            <w:r w:rsidRPr="009065C8">
              <w:rPr>
                <w:rFonts w:eastAsia="Courier New"/>
                <w:b/>
                <w:color w:val="000000"/>
                <w:lang w:eastAsia="ru-RU"/>
              </w:rPr>
              <w:t>Характеристика видов деятельности учащихся</w:t>
            </w:r>
          </w:p>
        </w:tc>
      </w:tr>
      <w:tr w:rsidR="00A16FF8" w:rsidRPr="001613E2" w:rsidTr="0067236A">
        <w:trPr>
          <w:trHeight w:val="409"/>
        </w:trPr>
        <w:tc>
          <w:tcPr>
            <w:tcW w:w="2552" w:type="dxa"/>
            <w:shd w:val="clear" w:color="auto" w:fill="auto"/>
          </w:tcPr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Искусство зримых</w:t>
            </w:r>
          </w:p>
          <w:p w:rsidR="009065C8" w:rsidRPr="00866FAC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образов.</w:t>
            </w:r>
          </w:p>
          <w:p w:rsidR="00A16FF8" w:rsidRPr="00866FAC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Изображение</w:t>
            </w:r>
          </w:p>
          <w:p w:rsidR="00A16FF8" w:rsidRPr="009065C8" w:rsidRDefault="00A16FF8" w:rsidP="00A16FF8">
            <w:pPr>
              <w:suppressAutoHyphens w:val="0"/>
              <w:spacing w:line="230" w:lineRule="exact"/>
              <w:ind w:right="140"/>
              <w:jc w:val="both"/>
              <w:rPr>
                <w:rFonts w:eastAsia="Courier New"/>
                <w:b/>
                <w:color w:val="000000"/>
                <w:lang w:val="ru" w:eastAsia="ru-RU"/>
              </w:rPr>
            </w:pPr>
            <w:r w:rsidRPr="009065C8">
              <w:rPr>
                <w:rFonts w:eastAsiaTheme="minorHAnsi"/>
                <w:lang w:eastAsia="en-US"/>
              </w:rPr>
              <w:t>в театре и кино</w:t>
            </w:r>
          </w:p>
        </w:tc>
        <w:tc>
          <w:tcPr>
            <w:tcW w:w="4111" w:type="dxa"/>
            <w:shd w:val="clear" w:color="auto" w:fill="auto"/>
          </w:tcPr>
          <w:p w:rsidR="00A16FF8" w:rsidRPr="009065C8" w:rsidRDefault="009065C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Специфика изображения в </w:t>
            </w:r>
            <w:proofErr w:type="spellStart"/>
            <w:r>
              <w:rPr>
                <w:rFonts w:eastAsiaTheme="minorHAnsi"/>
                <w:lang w:eastAsia="en-US"/>
              </w:rPr>
              <w:t>произве</w:t>
            </w:r>
            <w:proofErr w:type="spellEnd"/>
            <w:r w:rsidRPr="009065C8">
              <w:rPr>
                <w:rFonts w:eastAsiaTheme="minorHAnsi"/>
                <w:lang w:eastAsia="en-US"/>
              </w:rPr>
              <w:t>-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9065C8">
              <w:rPr>
                <w:rFonts w:eastAsiaTheme="minorHAnsi"/>
                <w:lang w:eastAsia="en-US"/>
              </w:rPr>
              <w:t>ден</w:t>
            </w:r>
            <w:r w:rsidR="009065C8">
              <w:rPr>
                <w:rFonts w:eastAsiaTheme="minorHAnsi"/>
                <w:lang w:eastAsia="en-US"/>
              </w:rPr>
              <w:t>иях</w:t>
            </w:r>
            <w:proofErr w:type="spellEnd"/>
            <w:r w:rsidR="009065C8">
              <w:rPr>
                <w:rFonts w:eastAsiaTheme="minorHAnsi"/>
                <w:lang w:eastAsia="en-US"/>
              </w:rPr>
              <w:t xml:space="preserve"> театрального и экранного </w:t>
            </w:r>
            <w:proofErr w:type="spellStart"/>
            <w:r w:rsidR="009065C8">
              <w:rPr>
                <w:rFonts w:eastAsiaTheme="minorHAnsi"/>
                <w:lang w:eastAsia="en-US"/>
              </w:rPr>
              <w:t>ис</w:t>
            </w:r>
            <w:proofErr w:type="spellEnd"/>
            <w:r w:rsidR="009065C8" w:rsidRPr="009065C8">
              <w:rPr>
                <w:rFonts w:eastAsiaTheme="minorHAnsi"/>
                <w:lang w:eastAsia="en-US"/>
              </w:rPr>
              <w:t>-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9065C8">
              <w:rPr>
                <w:rFonts w:eastAsiaTheme="minorHAnsi"/>
                <w:lang w:eastAsia="en-US"/>
              </w:rPr>
              <w:t>кусств</w:t>
            </w:r>
            <w:proofErr w:type="spellEnd"/>
            <w:r w:rsidR="009065C8">
              <w:rPr>
                <w:rFonts w:eastAsiaTheme="minorHAnsi"/>
                <w:lang w:eastAsia="en-US"/>
              </w:rPr>
              <w:t>. Исследование визуально</w:t>
            </w:r>
            <w:r w:rsidR="009065C8" w:rsidRPr="009065C8">
              <w:rPr>
                <w:rFonts w:eastAsiaTheme="minorHAnsi"/>
                <w:lang w:eastAsia="en-US"/>
              </w:rPr>
              <w:t>-</w:t>
            </w:r>
            <w:r w:rsidR="009065C8">
              <w:rPr>
                <w:rFonts w:eastAsiaTheme="minorHAnsi"/>
                <w:lang w:eastAsia="en-US"/>
              </w:rPr>
              <w:t>плас</w:t>
            </w:r>
            <w:r w:rsidRPr="009065C8">
              <w:rPr>
                <w:rFonts w:eastAsiaTheme="minorHAnsi"/>
                <w:lang w:eastAsia="en-US"/>
              </w:rPr>
              <w:t>тического облика спектакля, раскрытие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его и</w:t>
            </w:r>
            <w:r w:rsidR="009065C8">
              <w:rPr>
                <w:rFonts w:eastAsiaTheme="minorHAnsi"/>
                <w:lang w:eastAsia="en-US"/>
              </w:rPr>
              <w:t>грового характера. Жанровое мно</w:t>
            </w:r>
            <w:r w:rsidRPr="009065C8">
              <w:rPr>
                <w:rFonts w:eastAsiaTheme="minorHAnsi"/>
                <w:lang w:eastAsia="en-US"/>
              </w:rPr>
              <w:t>гообразие театральных спектаклей;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единство правды и вымысла на сцене;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рол</w:t>
            </w:r>
            <w:r w:rsidR="009065C8">
              <w:rPr>
                <w:rFonts w:eastAsiaTheme="minorHAnsi"/>
                <w:lang w:eastAsia="en-US"/>
              </w:rPr>
              <w:t>ь художника в содружестве драма</w:t>
            </w:r>
            <w:r w:rsidRPr="009065C8">
              <w:rPr>
                <w:rFonts w:eastAsiaTheme="minorHAnsi"/>
                <w:lang w:eastAsia="en-US"/>
              </w:rPr>
              <w:t>турга, режиссёра и актёра в спектакле.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Колле</w:t>
            </w:r>
            <w:r w:rsidR="009065C8">
              <w:rPr>
                <w:rFonts w:eastAsiaTheme="minorHAnsi"/>
                <w:lang w:eastAsia="en-US"/>
              </w:rPr>
              <w:t>ктивность творчества-</w:t>
            </w:r>
            <w:r w:rsidRPr="009065C8">
              <w:rPr>
                <w:rFonts w:eastAsiaTheme="minorHAnsi"/>
                <w:lang w:eastAsia="en-US"/>
              </w:rPr>
              <w:t>основа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lastRenderedPageBreak/>
              <w:t>синтетических искусств.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9065C8">
              <w:rPr>
                <w:rFonts w:eastAsiaTheme="minorHAnsi"/>
                <w:lang w:eastAsia="en-US"/>
              </w:rPr>
              <w:t>обзорно</w:t>
            </w:r>
            <w:r w:rsidR="009065C8" w:rsidRPr="009065C8">
              <w:rPr>
                <w:rFonts w:eastAsiaTheme="minorHAnsi"/>
                <w:lang w:eastAsia="en-US"/>
              </w:rPr>
              <w:t>-</w:t>
            </w:r>
            <w:r w:rsidRPr="009065C8">
              <w:rPr>
                <w:rFonts w:eastAsiaTheme="minorHAnsi"/>
                <w:lang w:eastAsia="en-US"/>
              </w:rPr>
              <w:t>аналитические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упражнения, исследующие специфику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изобра</w:t>
            </w:r>
            <w:r w:rsidR="009065C8">
              <w:rPr>
                <w:rFonts w:eastAsiaTheme="minorHAnsi"/>
                <w:lang w:eastAsia="en-US"/>
              </w:rPr>
              <w:t>жения в театре и кино: художественно</w:t>
            </w:r>
            <w:r w:rsidR="009065C8" w:rsidRPr="009065C8">
              <w:rPr>
                <w:rFonts w:eastAsiaTheme="minorHAnsi"/>
                <w:lang w:eastAsia="en-US"/>
              </w:rPr>
              <w:t>-</w:t>
            </w:r>
            <w:r w:rsidR="009065C8">
              <w:rPr>
                <w:rFonts w:eastAsiaTheme="minorHAnsi"/>
                <w:lang w:eastAsia="en-US"/>
              </w:rPr>
              <w:t>творческие работы на тему «Те</w:t>
            </w:r>
            <w:r w:rsidRPr="009065C8">
              <w:rPr>
                <w:rFonts w:eastAsiaTheme="minorHAnsi"/>
                <w:lang w:eastAsia="en-US"/>
              </w:rPr>
              <w:t>атр — спектакль — художник» с целью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созд</w:t>
            </w:r>
            <w:r w:rsidR="009065C8">
              <w:rPr>
                <w:rFonts w:eastAsiaTheme="minorHAnsi"/>
                <w:lang w:eastAsia="en-US"/>
              </w:rPr>
              <w:t>ания облика спектакля, предлага</w:t>
            </w:r>
            <w:r w:rsidRPr="009065C8">
              <w:rPr>
                <w:rFonts w:eastAsiaTheme="minorHAnsi"/>
                <w:lang w:eastAsia="en-US"/>
              </w:rPr>
              <w:t>емого режиссёром, создание набросков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 выработка предложений на тему «Как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это изобразить на сцене».</w:t>
            </w:r>
          </w:p>
          <w:p w:rsidR="00A16FF8" w:rsidRPr="009065C8" w:rsidRDefault="00A16FF8" w:rsidP="00A16FF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карандаши, бумага,</w:t>
            </w:r>
          </w:p>
          <w:p w:rsidR="00A16FF8" w:rsidRPr="009065C8" w:rsidRDefault="00A16FF8" w:rsidP="009065C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9065C8">
              <w:rPr>
                <w:rFonts w:eastAsiaTheme="minorHAnsi"/>
                <w:lang w:eastAsia="en-US"/>
              </w:rPr>
              <w:t>компьютер.</w:t>
            </w:r>
          </w:p>
        </w:tc>
        <w:tc>
          <w:tcPr>
            <w:tcW w:w="4252" w:type="dxa"/>
            <w:shd w:val="clear" w:color="auto" w:fill="auto"/>
          </w:tcPr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>специфику изображения</w:t>
            </w:r>
          </w:p>
          <w:p w:rsidR="0067236A" w:rsidRPr="009065C8" w:rsidRDefault="009065C8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 визуально</w:t>
            </w:r>
            <w:r w:rsidRPr="009065C8">
              <w:rPr>
                <w:rFonts w:eastAsiaTheme="minorHAnsi"/>
                <w:lang w:eastAsia="en-US"/>
              </w:rPr>
              <w:t>-</w:t>
            </w:r>
            <w:r w:rsidR="0067236A" w:rsidRPr="009065C8">
              <w:rPr>
                <w:rFonts w:eastAsiaTheme="minorHAnsi"/>
                <w:lang w:eastAsia="en-US"/>
              </w:rPr>
              <w:t>пластической образности в</w:t>
            </w:r>
            <w:r w:rsidRPr="009065C8">
              <w:rPr>
                <w:rFonts w:eastAsiaTheme="minorHAnsi"/>
                <w:lang w:eastAsia="en-US"/>
              </w:rPr>
              <w:t xml:space="preserve"> </w:t>
            </w:r>
            <w:r w:rsidR="0067236A" w:rsidRPr="009065C8">
              <w:rPr>
                <w:rFonts w:eastAsiaTheme="minorHAnsi"/>
                <w:lang w:eastAsia="en-US"/>
              </w:rPr>
              <w:t>театре и на киноэкране.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Получать представления </w:t>
            </w:r>
            <w:r w:rsidR="009065C8">
              <w:rPr>
                <w:rFonts w:eastAsiaTheme="minorHAnsi"/>
                <w:lang w:eastAsia="en-US"/>
              </w:rPr>
              <w:t>о синте</w:t>
            </w:r>
            <w:r w:rsidRPr="009065C8">
              <w:rPr>
                <w:rFonts w:eastAsiaTheme="minorHAnsi"/>
                <w:lang w:eastAsia="en-US"/>
              </w:rPr>
              <w:t>тической природе и коллективности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творческого процесса в театре, о роли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="009065C8">
              <w:rPr>
                <w:rFonts w:eastAsiaTheme="minorHAnsi"/>
                <w:lang w:eastAsia="en-US"/>
              </w:rPr>
              <w:t>художника</w:t>
            </w:r>
            <w:r w:rsidR="009065C8" w:rsidRPr="009065C8">
              <w:rPr>
                <w:rFonts w:eastAsiaTheme="minorHAnsi"/>
                <w:lang w:eastAsia="en-US"/>
              </w:rPr>
              <w:t>-</w:t>
            </w:r>
            <w:r w:rsidRPr="009065C8">
              <w:rPr>
                <w:rFonts w:eastAsiaTheme="minorHAnsi"/>
                <w:lang w:eastAsia="en-US"/>
              </w:rPr>
              <w:t>сценографа в содружестве</w:t>
            </w:r>
          </w:p>
          <w:p w:rsidR="00A16FF8" w:rsidRPr="009065C8" w:rsidRDefault="0067236A" w:rsidP="0067236A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драматурга, режиссёра и актёра.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Узнавать </w:t>
            </w:r>
            <w:r w:rsidRPr="009065C8">
              <w:rPr>
                <w:rFonts w:eastAsiaTheme="minorHAnsi"/>
                <w:lang w:eastAsia="en-US"/>
              </w:rPr>
              <w:t>о жанровом многообразии</w:t>
            </w:r>
          </w:p>
          <w:p w:rsidR="0067236A" w:rsidRPr="009065C8" w:rsidRDefault="0067236A" w:rsidP="0067236A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театрального искусства.</w:t>
            </w:r>
          </w:p>
        </w:tc>
      </w:tr>
      <w:tr w:rsidR="00A16FF8" w:rsidRPr="001613E2" w:rsidTr="0067236A">
        <w:tc>
          <w:tcPr>
            <w:tcW w:w="2552" w:type="dxa"/>
            <w:shd w:val="clear" w:color="auto" w:fill="auto"/>
          </w:tcPr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>Правда и магия</w:t>
            </w:r>
          </w:p>
          <w:p w:rsidR="009065C8" w:rsidRPr="00866FAC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театра. 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Театральное</w:t>
            </w:r>
          </w:p>
          <w:p w:rsidR="00A16FF8" w:rsidRPr="009065C8" w:rsidRDefault="0067236A" w:rsidP="0067236A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искусство и художник</w:t>
            </w:r>
          </w:p>
          <w:p w:rsidR="00A16FF8" w:rsidRPr="009065C8" w:rsidRDefault="00A16FF8" w:rsidP="0067236A">
            <w:pPr>
              <w:suppressAutoHyphens w:val="0"/>
              <w:rPr>
                <w:rFonts w:eastAsia="Courier New"/>
                <w:b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7236A" w:rsidRPr="00866FAC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Ак</w:t>
            </w:r>
            <w:r w:rsidR="009065C8">
              <w:rPr>
                <w:rFonts w:eastAsiaTheme="minorHAnsi"/>
                <w:lang w:eastAsia="en-US"/>
              </w:rPr>
              <w:t>тёр — основа театрального искус</w:t>
            </w:r>
            <w:r w:rsidR="009065C8" w:rsidRPr="00866FAC">
              <w:rPr>
                <w:rFonts w:eastAsiaTheme="minorHAnsi"/>
                <w:lang w:eastAsia="en-US"/>
              </w:rPr>
              <w:t>-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9065C8">
              <w:rPr>
                <w:rFonts w:eastAsiaTheme="minorHAnsi"/>
                <w:lang w:eastAsia="en-US"/>
              </w:rPr>
              <w:t>ства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и носитель его специфики. Это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опре</w:t>
            </w:r>
            <w:r w:rsidR="009065C8">
              <w:rPr>
                <w:rFonts w:eastAsiaTheme="minorHAnsi"/>
                <w:lang w:eastAsia="en-US"/>
              </w:rPr>
              <w:t>деляет роль сценографии и худож</w:t>
            </w:r>
            <w:r w:rsidRPr="009065C8">
              <w:rPr>
                <w:rFonts w:eastAsiaTheme="minorHAnsi"/>
                <w:lang w:eastAsia="en-US"/>
              </w:rPr>
              <w:t>ника в театре. Сценография — элемент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единого образа спектакля. Оформление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живёт только через актёра, благодаря его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игре. Природа актёрской игры и основы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актёрского искусства.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Изменения театрального здания и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сце</w:t>
            </w:r>
            <w:r w:rsidR="009065C8">
              <w:rPr>
                <w:rFonts w:eastAsiaTheme="minorHAnsi"/>
                <w:lang w:eastAsia="en-US"/>
              </w:rPr>
              <w:t>ны вследствие эволюции художест</w:t>
            </w:r>
            <w:r w:rsidRPr="009065C8">
              <w:rPr>
                <w:rFonts w:eastAsiaTheme="minorHAnsi"/>
                <w:lang w:eastAsia="en-US"/>
              </w:rPr>
              <w:t>венных и общественных задач театра.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Устро</w:t>
            </w:r>
            <w:r w:rsidR="009065C8">
              <w:rPr>
                <w:rFonts w:eastAsiaTheme="minorHAnsi"/>
                <w:lang w:eastAsia="en-US"/>
              </w:rPr>
              <w:t>йство сцены и принципы театраль</w:t>
            </w:r>
            <w:r w:rsidRPr="009065C8">
              <w:rPr>
                <w:rFonts w:eastAsiaTheme="minorHAnsi"/>
                <w:lang w:eastAsia="en-US"/>
              </w:rPr>
              <w:t>ного макетирования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упражнений, раскрывающих актёрскую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природу театрального искусства и роль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="009065C8">
              <w:rPr>
                <w:rFonts w:eastAsiaTheme="minorHAnsi"/>
                <w:lang w:val="en-US" w:eastAsia="en-US"/>
              </w:rPr>
              <w:t>c</w:t>
            </w:r>
            <w:proofErr w:type="spellStart"/>
            <w:r w:rsidRPr="009065C8">
              <w:rPr>
                <w:rFonts w:eastAsiaTheme="minorHAnsi"/>
                <w:lang w:eastAsia="en-US"/>
              </w:rPr>
              <w:t>ценографии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как части единого образа</w:t>
            </w:r>
            <w:r w:rsidR="009065C8" w:rsidRPr="009065C8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спектакля; индивидуальные и групповые</w:t>
            </w:r>
          </w:p>
          <w:p w:rsidR="0067236A" w:rsidRPr="009065C8" w:rsidRDefault="009065C8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художественно</w:t>
            </w:r>
            <w:r w:rsidRPr="009065C8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творческие работы на те</w:t>
            </w:r>
            <w:r w:rsidR="0067236A" w:rsidRPr="009065C8">
              <w:rPr>
                <w:rFonts w:eastAsiaTheme="minorHAnsi"/>
                <w:lang w:eastAsia="en-US"/>
              </w:rPr>
              <w:t>му</w:t>
            </w:r>
            <w:r w:rsidR="00A62E57">
              <w:rPr>
                <w:rFonts w:eastAsiaTheme="minorHAnsi"/>
                <w:lang w:eastAsia="en-US"/>
              </w:rPr>
              <w:t xml:space="preserve"> «Театр — спектакль — художник»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67236A" w:rsidRPr="009065C8">
              <w:rPr>
                <w:rFonts w:eastAsiaTheme="minorHAnsi"/>
                <w:lang w:eastAsia="en-US"/>
              </w:rPr>
              <w:t>(пе</w:t>
            </w:r>
            <w:r w:rsidR="00A62E57">
              <w:rPr>
                <w:rFonts w:eastAsiaTheme="minorHAnsi"/>
                <w:lang w:eastAsia="en-US"/>
              </w:rPr>
              <w:t>ремена отношения к вещи и месту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67236A" w:rsidRPr="009065C8">
              <w:rPr>
                <w:rFonts w:eastAsiaTheme="minorHAnsi"/>
                <w:lang w:eastAsia="en-US"/>
              </w:rPr>
              <w:t xml:space="preserve">действия); создание </w:t>
            </w:r>
            <w:proofErr w:type="spellStart"/>
            <w:r w:rsidR="0067236A" w:rsidRPr="009065C8">
              <w:rPr>
                <w:rFonts w:eastAsiaTheme="minorHAnsi"/>
                <w:lang w:eastAsia="en-US"/>
              </w:rPr>
              <w:t>под</w:t>
            </w:r>
            <w:r w:rsidR="00A62E57">
              <w:rPr>
                <w:rFonts w:eastAsiaTheme="minorHAnsi"/>
                <w:lang w:eastAsia="en-US"/>
              </w:rPr>
              <w:t>макетника</w:t>
            </w:r>
            <w:proofErr w:type="spellEnd"/>
            <w:r w:rsidR="00A62E57">
              <w:rPr>
                <w:rFonts w:eastAsiaTheme="minorHAnsi"/>
                <w:lang w:eastAsia="en-US"/>
              </w:rPr>
              <w:t xml:space="preserve"> для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67236A" w:rsidRPr="009065C8">
              <w:rPr>
                <w:rFonts w:eastAsiaTheme="minorHAnsi"/>
                <w:lang w:eastAsia="en-US"/>
              </w:rPr>
              <w:t>спектакля и развитие в себе фантазии и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веры в предлагаемые обстоятельства.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2E5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карандаши, бумага,</w:t>
            </w:r>
          </w:p>
          <w:p w:rsidR="00A16FF8" w:rsidRPr="00A62E57" w:rsidRDefault="0067236A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карто</w:t>
            </w:r>
            <w:r w:rsidR="00A62E57">
              <w:rPr>
                <w:rFonts w:eastAsiaTheme="minorHAnsi"/>
                <w:lang w:eastAsia="en-US"/>
              </w:rPr>
              <w:t>н и иные материалы для этюдов и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макетирования, а также компьютер.</w:t>
            </w:r>
          </w:p>
        </w:tc>
        <w:tc>
          <w:tcPr>
            <w:tcW w:w="4252" w:type="dxa"/>
            <w:shd w:val="clear" w:color="auto" w:fill="auto"/>
          </w:tcPr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>соотнесение правды и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усло</w:t>
            </w:r>
            <w:r w:rsidR="009065C8">
              <w:rPr>
                <w:rFonts w:eastAsiaTheme="minorHAnsi"/>
                <w:lang w:eastAsia="en-US"/>
              </w:rPr>
              <w:t>вности в актёрской игре и сцено</w:t>
            </w:r>
            <w:r w:rsidRPr="009065C8">
              <w:rPr>
                <w:rFonts w:eastAsiaTheme="minorHAnsi"/>
                <w:lang w:eastAsia="en-US"/>
              </w:rPr>
              <w:t>графии спектакля.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Узнавать</w:t>
            </w:r>
            <w:r w:rsidR="009065C8">
              <w:rPr>
                <w:rFonts w:eastAsiaTheme="minorHAnsi"/>
                <w:lang w:eastAsia="en-US"/>
              </w:rPr>
              <w:t>, что актёр — основа теат</w:t>
            </w:r>
            <w:r w:rsidRPr="009065C8">
              <w:rPr>
                <w:rFonts w:eastAsiaTheme="minorHAnsi"/>
                <w:lang w:eastAsia="en-US"/>
              </w:rPr>
              <w:t>рально</w:t>
            </w:r>
            <w:r w:rsidR="009065C8">
              <w:rPr>
                <w:rFonts w:eastAsiaTheme="minorHAnsi"/>
                <w:lang w:eastAsia="en-US"/>
              </w:rPr>
              <w:t>го искусства и носитель его спе</w:t>
            </w:r>
            <w:r w:rsidRPr="009065C8">
              <w:rPr>
                <w:rFonts w:eastAsiaTheme="minorHAnsi"/>
                <w:lang w:eastAsia="en-US"/>
              </w:rPr>
              <w:t>цифики.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Представлять </w:t>
            </w:r>
            <w:r w:rsidRPr="009065C8">
              <w:rPr>
                <w:rFonts w:eastAsiaTheme="minorHAnsi"/>
                <w:lang w:eastAsia="en-US"/>
              </w:rPr>
              <w:t>значение актёра в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соз</w:t>
            </w:r>
            <w:r w:rsidR="009065C8">
              <w:rPr>
                <w:rFonts w:eastAsiaTheme="minorHAnsi"/>
                <w:lang w:eastAsia="en-US"/>
              </w:rPr>
              <w:t>дании визуального облика спекта</w:t>
            </w:r>
            <w:r w:rsidRPr="009065C8">
              <w:rPr>
                <w:rFonts w:eastAsiaTheme="minorHAnsi"/>
                <w:lang w:eastAsia="en-US"/>
              </w:rPr>
              <w:t>кля.</w:t>
            </w:r>
          </w:p>
          <w:p w:rsidR="00A16FF8" w:rsidRPr="009065C8" w:rsidRDefault="0067236A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Понимать</w:t>
            </w:r>
            <w:r w:rsidR="00A62E57">
              <w:rPr>
                <w:rFonts w:eastAsiaTheme="minorHAnsi"/>
                <w:lang w:eastAsia="en-US"/>
              </w:rPr>
              <w:t>, что все замыслы художника и созданное им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A62E57">
              <w:rPr>
                <w:rFonts w:eastAsiaTheme="minorHAnsi"/>
                <w:lang w:eastAsia="en-US"/>
              </w:rPr>
              <w:t>оформление жи</w:t>
            </w:r>
            <w:r w:rsidRPr="009065C8">
              <w:rPr>
                <w:rFonts w:eastAsiaTheme="minorHAnsi"/>
                <w:lang w:eastAsia="en-US"/>
              </w:rPr>
              <w:t>вут на сцене только</w:t>
            </w:r>
            <w:r w:rsidR="00A62E57">
              <w:rPr>
                <w:rFonts w:eastAsiaTheme="minorHAnsi"/>
                <w:lang w:eastAsia="en-US"/>
              </w:rPr>
              <w:t xml:space="preserve"> через актёра, бла</w:t>
            </w:r>
            <w:r w:rsidRPr="009065C8">
              <w:rPr>
                <w:rFonts w:eastAsiaTheme="minorHAnsi"/>
                <w:lang w:eastAsia="en-US"/>
              </w:rPr>
              <w:t>годаря его игре.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Получать представление </w:t>
            </w:r>
            <w:r w:rsidR="00A62E57">
              <w:rPr>
                <w:rFonts w:eastAsiaTheme="minorHAnsi"/>
                <w:lang w:eastAsia="en-US"/>
              </w:rPr>
              <w:t>об исто</w:t>
            </w:r>
            <w:r w:rsidRPr="009065C8">
              <w:rPr>
                <w:rFonts w:eastAsiaTheme="minorHAnsi"/>
                <w:lang w:eastAsia="en-US"/>
              </w:rPr>
              <w:t>рии ра</w:t>
            </w:r>
            <w:r w:rsidR="00A62E57">
              <w:rPr>
                <w:rFonts w:eastAsiaTheme="minorHAnsi"/>
                <w:lang w:eastAsia="en-US"/>
              </w:rPr>
              <w:t>звития искусства театра, эволю</w:t>
            </w:r>
            <w:r w:rsidRPr="009065C8">
              <w:rPr>
                <w:rFonts w:eastAsiaTheme="minorHAnsi"/>
                <w:lang w:eastAsia="en-US"/>
              </w:rPr>
              <w:t>ции театрального здания и устройства</w:t>
            </w:r>
          </w:p>
          <w:p w:rsidR="0067236A" w:rsidRPr="00A62E57" w:rsidRDefault="00A62E57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сцены (от древнегреческого</w:t>
            </w:r>
            <w:r w:rsidRPr="00A62E5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амфитеатра</w:t>
            </w:r>
            <w:r w:rsidRPr="00A62E57">
              <w:rPr>
                <w:rFonts w:eastAsiaTheme="minorHAnsi"/>
                <w:lang w:eastAsia="en-US"/>
              </w:rPr>
              <w:t xml:space="preserve"> </w:t>
            </w:r>
            <w:r w:rsidR="0067236A" w:rsidRPr="009065C8">
              <w:rPr>
                <w:rFonts w:eastAsiaTheme="minorHAnsi"/>
                <w:lang w:eastAsia="en-US"/>
              </w:rPr>
              <w:t xml:space="preserve">до современной </w:t>
            </w:r>
            <w:proofErr w:type="spellStart"/>
            <w:r w:rsidR="0067236A" w:rsidRPr="009065C8">
              <w:rPr>
                <w:rFonts w:eastAsiaTheme="minorHAnsi"/>
                <w:lang w:eastAsia="en-US"/>
              </w:rPr>
              <w:t>мультисцены</w:t>
            </w:r>
            <w:proofErr w:type="spellEnd"/>
            <w:r w:rsidR="0067236A" w:rsidRPr="009065C8">
              <w:rPr>
                <w:rFonts w:eastAsiaTheme="minorHAnsi"/>
                <w:lang w:eastAsia="en-US"/>
              </w:rPr>
              <w:t>).</w:t>
            </w:r>
          </w:p>
        </w:tc>
      </w:tr>
      <w:tr w:rsidR="00A16FF8" w:rsidRPr="001613E2" w:rsidTr="0067236A">
        <w:trPr>
          <w:trHeight w:val="1124"/>
        </w:trPr>
        <w:tc>
          <w:tcPr>
            <w:tcW w:w="2552" w:type="dxa"/>
            <w:shd w:val="clear" w:color="auto" w:fill="auto"/>
          </w:tcPr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Безграничное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пространство сцены.</w:t>
            </w:r>
          </w:p>
          <w:p w:rsidR="00A16FF8" w:rsidRPr="00A62E57" w:rsidRDefault="0067236A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Сценография</w:t>
            </w:r>
            <w:r w:rsidR="00A62E57">
              <w:rPr>
                <w:rFonts w:eastAsiaTheme="minorHAnsi"/>
                <w:lang w:eastAsia="en-US"/>
              </w:rPr>
              <w:t xml:space="preserve"> — особый вид художествен</w:t>
            </w:r>
            <w:r w:rsidRPr="009065C8">
              <w:rPr>
                <w:rFonts w:eastAsiaTheme="minorHAnsi"/>
                <w:lang w:eastAsia="en-US"/>
              </w:rPr>
              <w:t>ного творчества</w:t>
            </w:r>
          </w:p>
        </w:tc>
        <w:tc>
          <w:tcPr>
            <w:tcW w:w="4111" w:type="dxa"/>
            <w:shd w:val="clear" w:color="auto" w:fill="auto"/>
          </w:tcPr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Различия в творчестве сценографа</w:t>
            </w:r>
          </w:p>
          <w:p w:rsidR="0067236A" w:rsidRPr="009065C8" w:rsidRDefault="00A62E57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 художника</w:t>
            </w:r>
            <w:r w:rsidRPr="00866FAC">
              <w:rPr>
                <w:rFonts w:eastAsiaTheme="minorHAnsi"/>
                <w:lang w:eastAsia="en-US"/>
              </w:rPr>
              <w:t>-</w:t>
            </w:r>
            <w:r w:rsidR="0067236A" w:rsidRPr="009065C8">
              <w:rPr>
                <w:rFonts w:eastAsiaTheme="minorHAnsi"/>
                <w:lang w:eastAsia="en-US"/>
              </w:rPr>
              <w:t>живописца. Основные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задачи</w:t>
            </w:r>
            <w:r w:rsidR="00A62E57">
              <w:rPr>
                <w:rFonts w:eastAsiaTheme="minorHAnsi"/>
                <w:lang w:eastAsia="en-US"/>
              </w:rPr>
              <w:t xml:space="preserve"> театрального художника: создание пространственно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игровой среды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спе</w:t>
            </w:r>
            <w:r w:rsidR="00A62E57">
              <w:rPr>
                <w:rFonts w:eastAsiaTheme="minorHAnsi"/>
                <w:lang w:eastAsia="en-US"/>
              </w:rPr>
              <w:t>ктакля и внешнего облика актёра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(т. е. создание образа места действия и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кост</w:t>
            </w:r>
            <w:r w:rsidR="00A62E57">
              <w:rPr>
                <w:rFonts w:eastAsiaTheme="minorHAnsi"/>
                <w:lang w:eastAsia="en-US"/>
              </w:rPr>
              <w:t>юма). Типы декорационного офор</w:t>
            </w:r>
            <w:r w:rsidRPr="009065C8">
              <w:rPr>
                <w:rFonts w:eastAsiaTheme="minorHAnsi"/>
                <w:lang w:eastAsia="en-US"/>
              </w:rPr>
              <w:t xml:space="preserve">мления </w:t>
            </w:r>
            <w:r w:rsidR="00A62E57">
              <w:rPr>
                <w:rFonts w:eastAsiaTheme="minorHAnsi"/>
                <w:lang w:eastAsia="en-US"/>
              </w:rPr>
              <w:lastRenderedPageBreak/>
              <w:t>спектакля: живописно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декора</w:t>
            </w:r>
            <w:r w:rsidRPr="009065C8">
              <w:rPr>
                <w:rFonts w:eastAsiaTheme="minorHAnsi"/>
                <w:lang w:eastAsia="en-US"/>
              </w:rPr>
              <w:t>ц</w:t>
            </w:r>
            <w:r w:rsidR="00A62E57">
              <w:rPr>
                <w:rFonts w:eastAsiaTheme="minorHAnsi"/>
                <w:lang w:eastAsia="en-US"/>
              </w:rPr>
              <w:t>ионное, конструктивное, условно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ме</w:t>
            </w:r>
            <w:r w:rsidRPr="009065C8">
              <w:rPr>
                <w:rFonts w:eastAsiaTheme="minorHAnsi"/>
                <w:lang w:eastAsia="en-US"/>
              </w:rPr>
              <w:t>тафор</w:t>
            </w:r>
            <w:r w:rsidR="00A62E57">
              <w:rPr>
                <w:rFonts w:eastAsiaTheme="minorHAnsi"/>
                <w:lang w:eastAsia="en-US"/>
              </w:rPr>
              <w:t>ическое и др. Историческая эволюция театрально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декорационного ис</w:t>
            </w:r>
            <w:r w:rsidRPr="009065C8">
              <w:rPr>
                <w:rFonts w:eastAsiaTheme="minorHAnsi"/>
                <w:lang w:eastAsia="en-US"/>
              </w:rPr>
              <w:t>кусства.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Ан</w:t>
            </w:r>
            <w:r w:rsidR="00A62E57">
              <w:rPr>
                <w:rFonts w:eastAsiaTheme="minorHAnsi"/>
                <w:lang w:eastAsia="en-US"/>
              </w:rPr>
              <w:t>ализ драматургического материа</w:t>
            </w:r>
            <w:r w:rsidRPr="009065C8">
              <w:rPr>
                <w:rFonts w:eastAsiaTheme="minorHAnsi"/>
                <w:lang w:eastAsia="en-US"/>
              </w:rPr>
              <w:t>ла — основа режиссёрского и с</w:t>
            </w:r>
            <w:r w:rsidR="00A62E57">
              <w:rPr>
                <w:rFonts w:eastAsiaTheme="minorHAnsi"/>
                <w:lang w:eastAsia="en-US"/>
              </w:rPr>
              <w:t>цено</w:t>
            </w:r>
            <w:r w:rsidRPr="009065C8">
              <w:rPr>
                <w:rFonts w:eastAsiaTheme="minorHAnsi"/>
                <w:lang w:eastAsia="en-US"/>
              </w:rPr>
              <w:t>графического решения спектакля.</w:t>
            </w:r>
          </w:p>
          <w:p w:rsidR="0067236A" w:rsidRPr="009065C8" w:rsidRDefault="00A62E57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Условность художественно</w:t>
            </w:r>
            <w:r w:rsidRPr="00A62E57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образно</w:t>
            </w:r>
            <w:r w:rsidR="0067236A" w:rsidRPr="009065C8">
              <w:rPr>
                <w:rFonts w:eastAsiaTheme="minorHAnsi"/>
                <w:lang w:eastAsia="en-US"/>
              </w:rPr>
              <w:t>го я</w:t>
            </w:r>
            <w:r>
              <w:rPr>
                <w:rFonts w:eastAsiaTheme="minorHAnsi"/>
                <w:lang w:eastAsia="en-US"/>
              </w:rPr>
              <w:t>зыка сценографии. Отличие бытовой среды от</w:t>
            </w:r>
            <w:r w:rsidRPr="00A62E5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сценической, вещи в жиз</w:t>
            </w:r>
            <w:r w:rsidR="0067236A" w:rsidRPr="009065C8">
              <w:rPr>
                <w:rFonts w:eastAsiaTheme="minorHAnsi"/>
                <w:lang w:eastAsia="en-US"/>
              </w:rPr>
              <w:t>ни от вещи на сцене.</w:t>
            </w:r>
          </w:p>
          <w:p w:rsidR="0067236A" w:rsidRPr="009065C8" w:rsidRDefault="00A62E57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Основы режиссёрско</w:t>
            </w:r>
            <w:r w:rsidRPr="00A62E57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сценографи</w:t>
            </w:r>
            <w:r w:rsidR="0067236A" w:rsidRPr="009065C8">
              <w:rPr>
                <w:rFonts w:eastAsiaTheme="minorHAnsi"/>
                <w:lang w:eastAsia="en-US"/>
              </w:rPr>
              <w:t>ческой и актёрской грамоты.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2E57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  <w:r w:rsidR="00A62E57">
              <w:rPr>
                <w:rFonts w:eastAsiaTheme="minorHAnsi"/>
                <w:lang w:eastAsia="en-US"/>
              </w:rPr>
              <w:t xml:space="preserve"> упражнений, раскрывающих отли</w:t>
            </w:r>
            <w:r w:rsidRPr="009065C8">
              <w:rPr>
                <w:rFonts w:eastAsiaTheme="minorHAnsi"/>
                <w:lang w:eastAsia="en-US"/>
              </w:rPr>
              <w:t>чие бы</w:t>
            </w:r>
            <w:r w:rsidR="00A62E57">
              <w:rPr>
                <w:rFonts w:eastAsiaTheme="minorHAnsi"/>
                <w:lang w:eastAsia="en-US"/>
              </w:rPr>
              <w:t>тового предмета и среды от сце</w:t>
            </w:r>
            <w:r w:rsidRPr="009065C8">
              <w:rPr>
                <w:rFonts w:eastAsiaTheme="minorHAnsi"/>
                <w:lang w:eastAsia="en-US"/>
              </w:rPr>
              <w:t>н</w:t>
            </w:r>
            <w:r w:rsidR="00A62E57">
              <w:rPr>
                <w:rFonts w:eastAsiaTheme="minorHAnsi"/>
                <w:lang w:eastAsia="en-US"/>
              </w:rPr>
              <w:t>ических, а также роль художника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сценографа в решении образа и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прост</w:t>
            </w:r>
            <w:r w:rsidR="00A62E57">
              <w:rPr>
                <w:rFonts w:eastAsiaTheme="minorHAnsi"/>
                <w:lang w:eastAsia="en-US"/>
              </w:rPr>
              <w:t>ранства спектакля; индивидуальные и групповые художественно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твор</w:t>
            </w:r>
            <w:r w:rsidRPr="009065C8">
              <w:rPr>
                <w:rFonts w:eastAsiaTheme="minorHAnsi"/>
                <w:lang w:eastAsia="en-US"/>
              </w:rPr>
              <w:t>чески</w:t>
            </w:r>
            <w:r w:rsidR="00A62E57">
              <w:rPr>
                <w:rFonts w:eastAsiaTheme="minorHAnsi"/>
                <w:lang w:eastAsia="en-US"/>
              </w:rPr>
              <w:t>е работы на тему «Театр — спек</w:t>
            </w:r>
            <w:r w:rsidRPr="009065C8">
              <w:rPr>
                <w:rFonts w:eastAsiaTheme="minorHAnsi"/>
                <w:lang w:eastAsia="en-US"/>
              </w:rPr>
              <w:t>такль — художник» (создание образа</w:t>
            </w:r>
          </w:p>
          <w:p w:rsidR="00A62E57" w:rsidRPr="00866FAC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места</w:t>
            </w:r>
            <w:r w:rsidR="00A62E57">
              <w:rPr>
                <w:rFonts w:eastAsiaTheme="minorHAnsi"/>
                <w:lang w:eastAsia="en-US"/>
              </w:rPr>
              <w:t xml:space="preserve"> действия и сценической среды —лес, море и т. п.) как в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A62E57">
              <w:rPr>
                <w:rFonts w:eastAsiaTheme="minorHAnsi"/>
                <w:lang w:eastAsia="en-US"/>
              </w:rPr>
              <w:t>актёрски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игро</w:t>
            </w:r>
            <w:r w:rsidRPr="009065C8">
              <w:rPr>
                <w:rFonts w:eastAsiaTheme="minorHAnsi"/>
                <w:lang w:eastAsia="en-US"/>
              </w:rPr>
              <w:t>вой ф</w:t>
            </w:r>
            <w:r w:rsidR="00A62E57">
              <w:rPr>
                <w:rFonts w:eastAsiaTheme="minorHAnsi"/>
                <w:lang w:eastAsia="en-US"/>
              </w:rPr>
              <w:t xml:space="preserve">орме, так и в виде </w:t>
            </w:r>
            <w:proofErr w:type="spellStart"/>
            <w:r w:rsidR="00A62E57">
              <w:rPr>
                <w:rFonts w:eastAsiaTheme="minorHAnsi"/>
                <w:lang w:eastAsia="en-US"/>
              </w:rPr>
              <w:t>выгородки</w:t>
            </w:r>
            <w:proofErr w:type="spellEnd"/>
            <w:r w:rsidR="00A62E57">
              <w:rPr>
                <w:rFonts w:eastAsiaTheme="minorHAnsi"/>
                <w:lang w:eastAsia="en-US"/>
              </w:rPr>
              <w:t xml:space="preserve"> из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3—4 предметов, рисунка или макета.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2E5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карандаши, бумага,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картон; материалы, необходимые для</w:t>
            </w:r>
          </w:p>
          <w:p w:rsidR="00A16FF8" w:rsidRPr="009065C8" w:rsidRDefault="0067236A" w:rsidP="0067236A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этюда или макета, а также компьютер.</w:t>
            </w:r>
          </w:p>
        </w:tc>
        <w:tc>
          <w:tcPr>
            <w:tcW w:w="4252" w:type="dxa"/>
            <w:shd w:val="clear" w:color="auto" w:fill="auto"/>
          </w:tcPr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>Узнавать</w:t>
            </w:r>
            <w:r w:rsidRPr="009065C8">
              <w:rPr>
                <w:rFonts w:eastAsiaTheme="minorHAnsi"/>
                <w:lang w:eastAsia="en-US"/>
              </w:rPr>
              <w:t>, что образное решение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сценич</w:t>
            </w:r>
            <w:r w:rsidR="00A62E57">
              <w:rPr>
                <w:rFonts w:eastAsiaTheme="minorHAnsi"/>
                <w:lang w:eastAsia="en-US"/>
              </w:rPr>
              <w:t>еского пространства спектакля и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облик</w:t>
            </w:r>
            <w:r w:rsidR="00A62E57">
              <w:rPr>
                <w:rFonts w:eastAsiaTheme="minorHAnsi"/>
                <w:lang w:eastAsia="en-US"/>
              </w:rPr>
              <w:t>а его персонажей составляют ос</w:t>
            </w:r>
            <w:r w:rsidRPr="009065C8">
              <w:rPr>
                <w:rFonts w:eastAsiaTheme="minorHAnsi"/>
                <w:lang w:eastAsia="en-US"/>
              </w:rPr>
              <w:t>новну</w:t>
            </w:r>
            <w:r w:rsidR="00A62E57">
              <w:rPr>
                <w:rFonts w:eastAsiaTheme="minorHAnsi"/>
                <w:lang w:eastAsia="en-US"/>
              </w:rPr>
              <w:t>ю творческую задачу театрально</w:t>
            </w:r>
            <w:r w:rsidRPr="009065C8">
              <w:rPr>
                <w:rFonts w:eastAsiaTheme="minorHAnsi"/>
                <w:lang w:eastAsia="en-US"/>
              </w:rPr>
              <w:t>го художника.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>различия в творческой</w:t>
            </w:r>
          </w:p>
          <w:p w:rsidR="00A16FF8" w:rsidRPr="009065C8" w:rsidRDefault="00A62E57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работе художника</w:t>
            </w:r>
            <w:r w:rsidRPr="00A62E57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живописца и сцено</w:t>
            </w:r>
            <w:r w:rsidR="0067236A" w:rsidRPr="009065C8">
              <w:rPr>
                <w:rFonts w:eastAsiaTheme="minorHAnsi"/>
                <w:lang w:eastAsia="en-US"/>
              </w:rPr>
              <w:t>графа.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Осознавать </w:t>
            </w:r>
            <w:r w:rsidRPr="009065C8">
              <w:rPr>
                <w:rFonts w:eastAsiaTheme="minorHAnsi"/>
                <w:lang w:eastAsia="en-US"/>
              </w:rPr>
              <w:t>отличие бытового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предмета и среды от их сценических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аналогов.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Pr="009065C8">
              <w:rPr>
                <w:rFonts w:eastAsiaTheme="minorHAnsi"/>
                <w:lang w:eastAsia="en-US"/>
              </w:rPr>
              <w:t>об</w:t>
            </w:r>
          </w:p>
          <w:p w:rsidR="0067236A" w:rsidRPr="00866FAC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</w:t>
            </w:r>
            <w:r w:rsidR="00A62E57">
              <w:rPr>
                <w:rFonts w:eastAsiaTheme="minorHAnsi"/>
                <w:lang w:eastAsia="en-US"/>
              </w:rPr>
              <w:t>сторической эволюции театрально</w:t>
            </w:r>
            <w:r w:rsidR="00A62E57" w:rsidRPr="00866FAC">
              <w:rPr>
                <w:rFonts w:eastAsiaTheme="minorHAnsi"/>
                <w:lang w:eastAsia="en-US"/>
              </w:rPr>
              <w:t>-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декорационного искусства и типах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сценического оформления и </w:t>
            </w:r>
            <w:r w:rsidRPr="009065C8">
              <w:rPr>
                <w:rFonts w:eastAsiaTheme="minorHAnsi"/>
                <w:b/>
                <w:bCs/>
                <w:lang w:eastAsia="en-US"/>
              </w:rPr>
              <w:t>уметь их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творчески использовать </w:t>
            </w:r>
            <w:r w:rsidR="00A62E57">
              <w:rPr>
                <w:rFonts w:eastAsiaTheme="minorHAnsi"/>
                <w:lang w:eastAsia="en-US"/>
              </w:rPr>
              <w:t>в своей сце</w:t>
            </w:r>
            <w:r w:rsidRPr="009065C8">
              <w:rPr>
                <w:rFonts w:eastAsiaTheme="minorHAnsi"/>
                <w:lang w:eastAsia="en-US"/>
              </w:rPr>
              <w:t>нической практике.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Представлять </w:t>
            </w:r>
            <w:r w:rsidRPr="009065C8">
              <w:rPr>
                <w:rFonts w:eastAsiaTheme="minorHAnsi"/>
                <w:lang w:eastAsia="en-US"/>
              </w:rPr>
              <w:t>многообразие типов</w:t>
            </w:r>
          </w:p>
          <w:p w:rsidR="0067236A" w:rsidRPr="009065C8" w:rsidRDefault="0067236A" w:rsidP="0067236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современных сценических зрелищ</w:t>
            </w:r>
          </w:p>
          <w:p w:rsidR="0067236A" w:rsidRPr="00A62E57" w:rsidRDefault="0067236A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(шоу, </w:t>
            </w:r>
            <w:r w:rsidR="00A62E57">
              <w:rPr>
                <w:rFonts w:eastAsiaTheme="minorHAnsi"/>
                <w:lang w:eastAsia="en-US"/>
              </w:rPr>
              <w:t>праздников, концертов) и худож</w:t>
            </w:r>
            <w:r w:rsidRPr="009065C8">
              <w:rPr>
                <w:rFonts w:eastAsiaTheme="minorHAnsi"/>
                <w:lang w:eastAsia="en-US"/>
              </w:rPr>
              <w:t>нических профессий людей, участвующих в их оформлении.</w:t>
            </w:r>
          </w:p>
        </w:tc>
      </w:tr>
      <w:tr w:rsidR="00A16FF8" w:rsidRPr="001613E2" w:rsidTr="0067236A">
        <w:trPr>
          <w:trHeight w:val="428"/>
        </w:trPr>
        <w:tc>
          <w:tcPr>
            <w:tcW w:w="2552" w:type="dxa"/>
            <w:shd w:val="clear" w:color="auto" w:fill="auto"/>
          </w:tcPr>
          <w:p w:rsidR="00A16FF8" w:rsidRPr="00A62E57" w:rsidRDefault="00A62E57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Сценография — искус</w:t>
            </w:r>
            <w:r w:rsidR="0067236A" w:rsidRPr="009065C8">
              <w:rPr>
                <w:rFonts w:eastAsiaTheme="minorHAnsi"/>
                <w:lang w:eastAsia="en-US"/>
              </w:rPr>
              <w:t>ство и производство</w:t>
            </w:r>
          </w:p>
        </w:tc>
        <w:tc>
          <w:tcPr>
            <w:tcW w:w="4111" w:type="dxa"/>
            <w:shd w:val="clear" w:color="auto" w:fill="auto"/>
          </w:tcPr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Э</w:t>
            </w:r>
            <w:r w:rsidR="00A62E57">
              <w:rPr>
                <w:rFonts w:eastAsiaTheme="minorHAnsi"/>
                <w:lang w:eastAsia="en-US"/>
              </w:rPr>
              <w:t>тапы и формы работы театрально</w:t>
            </w:r>
            <w:r w:rsidRPr="009065C8">
              <w:rPr>
                <w:rFonts w:eastAsiaTheme="minorHAnsi"/>
                <w:lang w:eastAsia="en-US"/>
              </w:rPr>
              <w:t>го художника: от эскиза и макета до их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сценического воплощения.</w:t>
            </w:r>
          </w:p>
          <w:p w:rsidR="00DA4F21" w:rsidRPr="009065C8" w:rsidRDefault="00A62E57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Производственно</w:t>
            </w:r>
            <w:r w:rsidRPr="00A62E57">
              <w:rPr>
                <w:rFonts w:eastAsiaTheme="minorHAnsi"/>
                <w:lang w:eastAsia="en-US"/>
              </w:rPr>
              <w:t>-</w:t>
            </w:r>
            <w:r w:rsidR="00DA4F21" w:rsidRPr="009065C8">
              <w:rPr>
                <w:rFonts w:eastAsiaTheme="minorHAnsi"/>
                <w:lang w:eastAsia="en-US"/>
              </w:rPr>
              <w:t>технологическая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составн</w:t>
            </w:r>
            <w:r w:rsidR="00A62E57">
              <w:rPr>
                <w:rFonts w:eastAsiaTheme="minorHAnsi"/>
                <w:lang w:eastAsia="en-US"/>
              </w:rPr>
              <w:t>ая сценографии: как и с кем ра</w:t>
            </w:r>
            <w:r w:rsidRPr="009065C8">
              <w:rPr>
                <w:rFonts w:eastAsiaTheme="minorHAnsi"/>
                <w:lang w:eastAsia="en-US"/>
              </w:rPr>
              <w:t>бота</w:t>
            </w:r>
            <w:r w:rsidR="00A62E57">
              <w:rPr>
                <w:rFonts w:eastAsiaTheme="minorHAnsi"/>
                <w:lang w:eastAsia="en-US"/>
              </w:rPr>
              <w:t>ет художник. Театральные службы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A62E57">
              <w:rPr>
                <w:rFonts w:eastAsiaTheme="minorHAnsi"/>
                <w:lang w:eastAsia="en-US"/>
              </w:rPr>
              <w:t>и цеха. Элементы декорационного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A62E57">
              <w:rPr>
                <w:rFonts w:eastAsiaTheme="minorHAnsi"/>
                <w:lang w:eastAsia="en-US"/>
              </w:rPr>
              <w:t xml:space="preserve">оформления спектакля. </w:t>
            </w:r>
            <w:proofErr w:type="spellStart"/>
            <w:r w:rsidR="00A62E57">
              <w:rPr>
                <w:rFonts w:eastAsiaTheme="minorHAnsi"/>
                <w:lang w:eastAsia="en-US"/>
              </w:rPr>
              <w:t>Цвето</w:t>
            </w:r>
            <w:proofErr w:type="spellEnd"/>
            <w:r w:rsidR="00A62E57" w:rsidRPr="00A62E57">
              <w:rPr>
                <w:rFonts w:eastAsiaTheme="minorHAnsi"/>
                <w:lang w:eastAsia="en-US"/>
              </w:rPr>
              <w:t>-</w:t>
            </w:r>
            <w:r w:rsidRPr="009065C8">
              <w:rPr>
                <w:rFonts w:eastAsiaTheme="minorHAnsi"/>
                <w:lang w:eastAsia="en-US"/>
              </w:rPr>
              <w:t>световая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 д</w:t>
            </w:r>
            <w:r w:rsidR="00A62E57">
              <w:rPr>
                <w:rFonts w:eastAsiaTheme="minorHAnsi"/>
                <w:lang w:eastAsia="en-US"/>
              </w:rPr>
              <w:t>инамическая трансформация визу</w:t>
            </w:r>
            <w:r w:rsidRPr="009065C8">
              <w:rPr>
                <w:rFonts w:eastAsiaTheme="minorHAnsi"/>
                <w:lang w:eastAsia="en-US"/>
              </w:rPr>
              <w:t>альн</w:t>
            </w:r>
            <w:r w:rsidR="00A62E57">
              <w:rPr>
                <w:rFonts w:eastAsiaTheme="minorHAnsi"/>
                <w:lang w:eastAsia="en-US"/>
              </w:rPr>
              <w:t>ого облика современных зрелищ и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ш</w:t>
            </w:r>
            <w:r w:rsidR="00A62E57">
              <w:rPr>
                <w:rFonts w:eastAsiaTheme="minorHAnsi"/>
                <w:lang w:eastAsia="en-US"/>
              </w:rPr>
              <w:t>оу. Проекционные и лазерные эф</w:t>
            </w:r>
            <w:r w:rsidRPr="009065C8">
              <w:rPr>
                <w:rFonts w:eastAsiaTheme="minorHAnsi"/>
                <w:lang w:eastAsia="en-US"/>
              </w:rPr>
              <w:t>фект</w:t>
            </w:r>
            <w:r w:rsidR="00A62E57">
              <w:rPr>
                <w:rFonts w:eastAsiaTheme="minorHAnsi"/>
                <w:lang w:eastAsia="en-US"/>
              </w:rPr>
              <w:t>ы на основе компьютерных техно</w:t>
            </w:r>
            <w:r w:rsidRPr="009065C8">
              <w:rPr>
                <w:rFonts w:eastAsiaTheme="minorHAnsi"/>
                <w:lang w:eastAsia="en-US"/>
              </w:rPr>
              <w:t>логи</w:t>
            </w:r>
            <w:r w:rsidR="00A62E57">
              <w:rPr>
                <w:rFonts w:eastAsiaTheme="minorHAnsi"/>
                <w:lang w:eastAsia="en-US"/>
              </w:rPr>
              <w:t>й, требующие новые специальнос</w:t>
            </w:r>
            <w:r w:rsidRPr="009065C8">
              <w:rPr>
                <w:rFonts w:eastAsiaTheme="minorHAnsi"/>
                <w:lang w:eastAsia="en-US"/>
              </w:rPr>
              <w:t>ти дизайна сцены.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2E57">
              <w:rPr>
                <w:rFonts w:eastAsiaTheme="minorHAnsi"/>
                <w:b/>
                <w:i/>
                <w:iCs/>
                <w:lang w:eastAsia="en-US"/>
              </w:rPr>
              <w:lastRenderedPageBreak/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упраж</w:t>
            </w:r>
            <w:r w:rsidR="00A62E57">
              <w:rPr>
                <w:rFonts w:eastAsiaTheme="minorHAnsi"/>
                <w:lang w:eastAsia="en-US"/>
              </w:rPr>
              <w:t>нений, исследующих творческие и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A62E57">
              <w:rPr>
                <w:rFonts w:eastAsiaTheme="minorHAnsi"/>
                <w:lang w:eastAsia="en-US"/>
              </w:rPr>
              <w:t>производственно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Pr="009065C8">
              <w:rPr>
                <w:rFonts w:eastAsiaTheme="minorHAnsi"/>
                <w:lang w:eastAsia="en-US"/>
              </w:rPr>
              <w:t>технологически</w:t>
            </w:r>
            <w:r w:rsidR="00A62E57">
              <w:rPr>
                <w:rFonts w:eastAsiaTheme="minorHAnsi"/>
                <w:lang w:eastAsia="en-US"/>
              </w:rPr>
              <w:t>е фор</w:t>
            </w:r>
            <w:r w:rsidRPr="009065C8">
              <w:rPr>
                <w:rFonts w:eastAsiaTheme="minorHAnsi"/>
                <w:lang w:eastAsia="en-US"/>
              </w:rPr>
              <w:t>мы ра</w:t>
            </w:r>
            <w:r w:rsidR="00A62E57">
              <w:rPr>
                <w:rFonts w:eastAsiaTheme="minorHAnsi"/>
                <w:lang w:eastAsia="en-US"/>
              </w:rPr>
              <w:t>боты театрального художника (от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эскиза и макета до их сценического вопл</w:t>
            </w:r>
            <w:r w:rsidR="00A62E57">
              <w:rPr>
                <w:rFonts w:eastAsiaTheme="minorHAnsi"/>
                <w:lang w:eastAsia="en-US"/>
              </w:rPr>
              <w:t>ощения); индивидуальные и групповые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="00A62E57">
              <w:rPr>
                <w:rFonts w:eastAsiaTheme="minorHAnsi"/>
                <w:lang w:eastAsia="en-US"/>
              </w:rPr>
              <w:t>художественно</w:t>
            </w:r>
            <w:r w:rsidR="00A62E57" w:rsidRPr="00A62E57">
              <w:rPr>
                <w:rFonts w:eastAsiaTheme="minorHAnsi"/>
                <w:lang w:eastAsia="en-US"/>
              </w:rPr>
              <w:t>-</w:t>
            </w:r>
            <w:r w:rsidR="00A62E57">
              <w:rPr>
                <w:rFonts w:eastAsiaTheme="minorHAnsi"/>
                <w:lang w:eastAsia="en-US"/>
              </w:rPr>
              <w:t>творческие рабо</w:t>
            </w:r>
            <w:r w:rsidRPr="009065C8">
              <w:rPr>
                <w:rFonts w:eastAsiaTheme="minorHAnsi"/>
                <w:lang w:eastAsia="en-US"/>
              </w:rPr>
              <w:t>ты н</w:t>
            </w:r>
            <w:r w:rsidR="00A62E57">
              <w:rPr>
                <w:rFonts w:eastAsiaTheme="minorHAnsi"/>
                <w:lang w:eastAsia="en-US"/>
              </w:rPr>
              <w:t>а тему «Театр — спектакль — ху</w:t>
            </w:r>
            <w:r w:rsidRPr="009065C8">
              <w:rPr>
                <w:rFonts w:eastAsiaTheme="minorHAnsi"/>
                <w:lang w:eastAsia="en-US"/>
              </w:rPr>
              <w:t>дожник</w:t>
            </w:r>
            <w:r w:rsidR="00A62E57">
              <w:rPr>
                <w:rFonts w:eastAsiaTheme="minorHAnsi"/>
                <w:lang w:eastAsia="en-US"/>
              </w:rPr>
              <w:t>» (создание игровой среды и си</w:t>
            </w:r>
            <w:r w:rsidRPr="009065C8">
              <w:rPr>
                <w:rFonts w:eastAsiaTheme="minorHAnsi"/>
                <w:lang w:eastAsia="en-US"/>
              </w:rPr>
              <w:t xml:space="preserve">туации, в которых актёр может </w:t>
            </w:r>
            <w:r w:rsidR="00A62E57">
              <w:rPr>
                <w:rFonts w:eastAsiaTheme="minorHAnsi"/>
                <w:lang w:eastAsia="en-US"/>
              </w:rPr>
              <w:t>вести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себя естес</w:t>
            </w:r>
            <w:r w:rsidR="00A62E57">
              <w:rPr>
                <w:rFonts w:eastAsiaTheme="minorHAnsi"/>
                <w:lang w:eastAsia="en-US"/>
              </w:rPr>
              <w:t>твенно, т. е. «быть», а не «ка</w:t>
            </w:r>
            <w:r w:rsidRPr="009065C8">
              <w:rPr>
                <w:rFonts w:eastAsiaTheme="minorHAnsi"/>
                <w:lang w:eastAsia="en-US"/>
              </w:rPr>
              <w:t>затьс</w:t>
            </w:r>
            <w:r w:rsidR="00A62E57">
              <w:rPr>
                <w:rFonts w:eastAsiaTheme="minorHAnsi"/>
                <w:lang w:eastAsia="en-US"/>
              </w:rPr>
              <w:t>я»), а также продолжение работы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по п</w:t>
            </w:r>
            <w:r w:rsidR="00A62E57">
              <w:rPr>
                <w:rFonts w:eastAsiaTheme="minorHAnsi"/>
                <w:lang w:eastAsia="en-US"/>
              </w:rPr>
              <w:t>ространственному и образному ре</w:t>
            </w:r>
            <w:r w:rsidRPr="009065C8">
              <w:rPr>
                <w:rFonts w:eastAsiaTheme="minorHAnsi"/>
                <w:lang w:eastAsia="en-US"/>
              </w:rPr>
              <w:t>шению спектакля.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2E5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карандаши, бумага,</w:t>
            </w:r>
          </w:p>
          <w:p w:rsidR="00A16FF8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кар</w:t>
            </w:r>
            <w:r w:rsidR="00A62E57">
              <w:rPr>
                <w:rFonts w:eastAsiaTheme="minorHAnsi"/>
                <w:lang w:eastAsia="en-US"/>
              </w:rPr>
              <w:t>тон и иные материалы, необходи</w:t>
            </w:r>
            <w:r w:rsidRPr="009065C8">
              <w:rPr>
                <w:rFonts w:eastAsiaTheme="minorHAnsi"/>
                <w:lang w:eastAsia="en-US"/>
              </w:rPr>
              <w:t xml:space="preserve">мые </w:t>
            </w:r>
            <w:r w:rsidR="00A62E57">
              <w:rPr>
                <w:rFonts w:eastAsiaTheme="minorHAnsi"/>
                <w:lang w:eastAsia="en-US"/>
              </w:rPr>
              <w:t>для данного этюда или макета, а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также компьютер.</w:t>
            </w:r>
          </w:p>
        </w:tc>
        <w:tc>
          <w:tcPr>
            <w:tcW w:w="4252" w:type="dxa"/>
            <w:shd w:val="clear" w:color="auto" w:fill="auto"/>
          </w:tcPr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Получать представление </w:t>
            </w:r>
            <w:r w:rsidR="00A62E57">
              <w:rPr>
                <w:rFonts w:eastAsiaTheme="minorHAnsi"/>
                <w:lang w:eastAsia="en-US"/>
              </w:rPr>
              <w:t>об основ</w:t>
            </w:r>
            <w:r w:rsidRPr="009065C8">
              <w:rPr>
                <w:rFonts w:eastAsiaTheme="minorHAnsi"/>
                <w:lang w:eastAsia="en-US"/>
              </w:rPr>
              <w:t xml:space="preserve">ных </w:t>
            </w:r>
            <w:r w:rsidR="00A62E57">
              <w:rPr>
                <w:rFonts w:eastAsiaTheme="minorHAnsi"/>
                <w:lang w:eastAsia="en-US"/>
              </w:rPr>
              <w:t>формах работы сценографа (эски</w:t>
            </w:r>
            <w:r w:rsidRPr="009065C8">
              <w:rPr>
                <w:rFonts w:eastAsiaTheme="minorHAnsi"/>
                <w:lang w:eastAsia="en-US"/>
              </w:rPr>
              <w:t>зы, маке</w:t>
            </w:r>
            <w:r w:rsidR="00A62E57">
              <w:rPr>
                <w:rFonts w:eastAsiaTheme="minorHAnsi"/>
                <w:lang w:eastAsia="en-US"/>
              </w:rPr>
              <w:t>т, чертежи и др.), об этапах их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вопл</w:t>
            </w:r>
            <w:r w:rsidR="00A62E57">
              <w:rPr>
                <w:rFonts w:eastAsiaTheme="minorHAnsi"/>
                <w:lang w:eastAsia="en-US"/>
              </w:rPr>
              <w:t>ощения на сцене в содружестве с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бут</w:t>
            </w:r>
            <w:r w:rsidR="00A62E57">
              <w:rPr>
                <w:rFonts w:eastAsiaTheme="minorHAnsi"/>
                <w:lang w:eastAsia="en-US"/>
              </w:rPr>
              <w:t>афорами, пошивочными, декораци</w:t>
            </w:r>
            <w:r w:rsidRPr="009065C8">
              <w:rPr>
                <w:rFonts w:eastAsiaTheme="minorHAnsi"/>
                <w:lang w:eastAsia="en-US"/>
              </w:rPr>
              <w:t>онными и иными цехами.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применять </w:t>
            </w:r>
            <w:r w:rsidR="00A62E57">
              <w:rPr>
                <w:rFonts w:eastAsiaTheme="minorHAnsi"/>
                <w:lang w:eastAsia="en-US"/>
              </w:rPr>
              <w:t>полученные зна</w:t>
            </w:r>
            <w:r w:rsidRPr="009065C8">
              <w:rPr>
                <w:rFonts w:eastAsiaTheme="minorHAnsi"/>
                <w:lang w:eastAsia="en-US"/>
              </w:rPr>
              <w:t>ния о типах оформления сцены при</w:t>
            </w:r>
          </w:p>
          <w:p w:rsidR="00A16FF8" w:rsidRPr="009065C8" w:rsidRDefault="00DA4F21" w:rsidP="00DA4F21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создании школьного спектакля.</w:t>
            </w:r>
          </w:p>
        </w:tc>
      </w:tr>
      <w:tr w:rsidR="00A16FF8" w:rsidRPr="001613E2" w:rsidTr="0067236A">
        <w:trPr>
          <w:trHeight w:val="409"/>
        </w:trPr>
        <w:tc>
          <w:tcPr>
            <w:tcW w:w="2552" w:type="dxa"/>
            <w:shd w:val="clear" w:color="auto" w:fill="auto"/>
          </w:tcPr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>Тайны актёрского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перевоплощения.</w:t>
            </w:r>
          </w:p>
          <w:p w:rsidR="00A16FF8" w:rsidRPr="00A62E57" w:rsidRDefault="00A62E57" w:rsidP="00A62E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Костюм, грим и мас</w:t>
            </w:r>
            <w:r w:rsidR="00DA4F21" w:rsidRPr="009065C8">
              <w:rPr>
                <w:rFonts w:eastAsiaTheme="minorHAnsi"/>
                <w:lang w:eastAsia="en-US"/>
              </w:rPr>
              <w:t>ка, или Магическое «если бы»</w:t>
            </w:r>
          </w:p>
        </w:tc>
        <w:tc>
          <w:tcPr>
            <w:tcW w:w="4111" w:type="dxa"/>
            <w:shd w:val="clear" w:color="auto" w:fill="auto"/>
          </w:tcPr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Обра</w:t>
            </w:r>
            <w:r w:rsidR="00A62E57">
              <w:rPr>
                <w:rFonts w:eastAsiaTheme="minorHAnsi"/>
                <w:lang w:eastAsia="en-US"/>
              </w:rPr>
              <w:t>зность и условность театрально</w:t>
            </w:r>
            <w:r w:rsidRPr="009065C8">
              <w:rPr>
                <w:rFonts w:eastAsiaTheme="minorHAnsi"/>
                <w:lang w:eastAsia="en-US"/>
              </w:rPr>
              <w:t>го кос</w:t>
            </w:r>
            <w:r w:rsidR="00A62E57">
              <w:rPr>
                <w:rFonts w:eastAsiaTheme="minorHAnsi"/>
                <w:lang w:eastAsia="en-US"/>
              </w:rPr>
              <w:t>тюма. Отличия бытового костюма,</w:t>
            </w:r>
            <w:r w:rsidR="00A62E57" w:rsidRPr="00A62E5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грима и причёски от сценических.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Костюм — средство характеристики</w:t>
            </w:r>
          </w:p>
          <w:p w:rsidR="00DA4F21" w:rsidRPr="009065C8" w:rsidRDefault="00A62E57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персонажа. Виды театральных</w:t>
            </w:r>
            <w:r w:rsidRPr="00A62E5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зрелищ:</w:t>
            </w:r>
            <w:r w:rsidRPr="00A62E57">
              <w:rPr>
                <w:rFonts w:eastAsiaTheme="minorHAnsi"/>
                <w:lang w:eastAsia="en-US"/>
              </w:rPr>
              <w:t xml:space="preserve"> </w:t>
            </w:r>
            <w:r w:rsidR="00DA4F21" w:rsidRPr="009065C8">
              <w:rPr>
                <w:rFonts w:eastAsiaTheme="minorHAnsi"/>
                <w:lang w:eastAsia="en-US"/>
              </w:rPr>
              <w:t>цирк,</w:t>
            </w:r>
            <w:r>
              <w:rPr>
                <w:rFonts w:eastAsiaTheme="minorHAnsi"/>
                <w:lang w:eastAsia="en-US"/>
              </w:rPr>
              <w:t xml:space="preserve"> эстрада, шоу, в которых костюм</w:t>
            </w:r>
            <w:r w:rsidRPr="00A62E57">
              <w:rPr>
                <w:rFonts w:eastAsiaTheme="minorHAnsi"/>
                <w:lang w:eastAsia="en-US"/>
              </w:rPr>
              <w:t xml:space="preserve"> </w:t>
            </w:r>
            <w:r w:rsidR="00DA4F21" w:rsidRPr="009065C8">
              <w:rPr>
                <w:rFonts w:eastAsiaTheme="minorHAnsi"/>
                <w:lang w:eastAsia="en-US"/>
              </w:rPr>
              <w:t>являе</w:t>
            </w:r>
            <w:r>
              <w:rPr>
                <w:rFonts w:eastAsiaTheme="minorHAnsi"/>
                <w:lang w:eastAsia="en-US"/>
              </w:rPr>
              <w:t>тся главным элементом сценогра</w:t>
            </w:r>
            <w:r w:rsidR="00DA4F21" w:rsidRPr="009065C8">
              <w:rPr>
                <w:rFonts w:eastAsiaTheme="minorHAnsi"/>
                <w:lang w:eastAsia="en-US"/>
              </w:rPr>
              <w:t>фии. Технологические особенности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создания театрального костюма в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школьных условиях.</w:t>
            </w:r>
          </w:p>
          <w:p w:rsidR="00DA4F21" w:rsidRPr="009065C8" w:rsidRDefault="00A62E57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Внешнее и внутреннее перевопло</w:t>
            </w:r>
            <w:r w:rsidR="00DA4F21" w:rsidRPr="009065C8">
              <w:rPr>
                <w:rFonts w:eastAsiaTheme="minorHAnsi"/>
                <w:lang w:eastAsia="en-US"/>
              </w:rPr>
              <w:t>щение актёра. Фантаз</w:t>
            </w:r>
            <w:r>
              <w:rPr>
                <w:rFonts w:eastAsiaTheme="minorHAnsi"/>
                <w:lang w:eastAsia="en-US"/>
              </w:rPr>
              <w:t>ия и вера в про</w:t>
            </w:r>
            <w:r w:rsidR="00DA4F21" w:rsidRPr="009065C8">
              <w:rPr>
                <w:rFonts w:eastAsiaTheme="minorHAnsi"/>
                <w:lang w:eastAsia="en-US"/>
              </w:rPr>
              <w:t>исходя</w:t>
            </w:r>
            <w:r>
              <w:rPr>
                <w:rFonts w:eastAsiaTheme="minorHAnsi"/>
                <w:lang w:eastAsia="en-US"/>
              </w:rPr>
              <w:t>щее (если бы это была не сцена,</w:t>
            </w:r>
            <w:r w:rsidRPr="00A62E57">
              <w:rPr>
                <w:rFonts w:eastAsiaTheme="minorHAnsi"/>
                <w:lang w:eastAsia="en-US"/>
              </w:rPr>
              <w:t xml:space="preserve"> </w:t>
            </w:r>
            <w:r w:rsidR="00DA4F21" w:rsidRPr="009065C8">
              <w:rPr>
                <w:rFonts w:eastAsiaTheme="minorHAnsi"/>
                <w:lang w:eastAsia="en-US"/>
              </w:rPr>
              <w:t>а мор</w:t>
            </w:r>
            <w:r>
              <w:rPr>
                <w:rFonts w:eastAsiaTheme="minorHAnsi"/>
                <w:lang w:eastAsia="en-US"/>
              </w:rPr>
              <w:t>е или дворец) рождают естествен</w:t>
            </w:r>
            <w:r w:rsidR="00DA4F21" w:rsidRPr="009065C8">
              <w:rPr>
                <w:rFonts w:eastAsiaTheme="minorHAnsi"/>
                <w:lang w:eastAsia="en-US"/>
              </w:rPr>
              <w:t>ность д</w:t>
            </w:r>
            <w:r>
              <w:rPr>
                <w:rFonts w:eastAsiaTheme="minorHAnsi"/>
                <w:lang w:eastAsia="en-US"/>
              </w:rPr>
              <w:t>ействий. Маска как средство ак</w:t>
            </w:r>
            <w:r w:rsidR="00DA4F21" w:rsidRPr="009065C8">
              <w:rPr>
                <w:rFonts w:eastAsiaTheme="minorHAnsi"/>
                <w:lang w:eastAsia="en-US"/>
              </w:rPr>
              <w:t>тёрского перевоплощения.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2E57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упражнений, исследующих искусство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внутреннего и внешнего перевопло</w:t>
            </w:r>
            <w:r w:rsidR="001C2E87">
              <w:rPr>
                <w:rFonts w:eastAsiaTheme="minorHAnsi"/>
                <w:lang w:eastAsia="en-US"/>
              </w:rPr>
              <w:t>ще</w:t>
            </w:r>
            <w:r w:rsidRPr="009065C8">
              <w:rPr>
                <w:rFonts w:eastAsiaTheme="minorHAnsi"/>
                <w:lang w:eastAsia="en-US"/>
              </w:rPr>
              <w:t>ния а</w:t>
            </w:r>
            <w:r w:rsidR="001C2E87">
              <w:rPr>
                <w:rFonts w:eastAsiaTheme="minorHAnsi"/>
                <w:lang w:eastAsia="en-US"/>
              </w:rPr>
              <w:t>ктёра при помощи костюма и гри</w:t>
            </w:r>
            <w:r w:rsidRPr="009065C8">
              <w:rPr>
                <w:rFonts w:eastAsiaTheme="minorHAnsi"/>
                <w:lang w:eastAsia="en-US"/>
              </w:rPr>
              <w:t>ма; и</w:t>
            </w:r>
            <w:r w:rsidR="001C2E87">
              <w:rPr>
                <w:rFonts w:eastAsiaTheme="minorHAnsi"/>
                <w:lang w:eastAsia="en-US"/>
              </w:rPr>
              <w:t>ндивидуальные и групповые художественно</w:t>
            </w:r>
            <w:r w:rsidR="001C2E87" w:rsidRPr="001C2E87">
              <w:rPr>
                <w:rFonts w:eastAsiaTheme="minorHAnsi"/>
                <w:lang w:eastAsia="en-US"/>
              </w:rPr>
              <w:t>-</w:t>
            </w:r>
            <w:r w:rsidR="001C2E87">
              <w:rPr>
                <w:rFonts w:eastAsiaTheme="minorHAnsi"/>
                <w:lang w:eastAsia="en-US"/>
              </w:rPr>
              <w:t>творческие работы на тему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«Теат</w:t>
            </w:r>
            <w:r w:rsidR="001C2E87">
              <w:rPr>
                <w:rFonts w:eastAsiaTheme="minorHAnsi"/>
                <w:lang w:eastAsia="en-US"/>
              </w:rPr>
              <w:t>р — спектакль — художник» (соз</w:t>
            </w:r>
            <w:r w:rsidRPr="009065C8">
              <w:rPr>
                <w:rFonts w:eastAsiaTheme="minorHAnsi"/>
                <w:lang w:eastAsia="en-US"/>
              </w:rPr>
              <w:t>дание</w:t>
            </w:r>
            <w:r w:rsidR="001C2E87">
              <w:rPr>
                <w:rFonts w:eastAsiaTheme="minorHAnsi"/>
                <w:lang w:eastAsia="en-US"/>
              </w:rPr>
              <w:t xml:space="preserve"> костюма персонажа и его сцени</w:t>
            </w:r>
            <w:r w:rsidRPr="009065C8">
              <w:rPr>
                <w:rFonts w:eastAsiaTheme="minorHAnsi"/>
                <w:lang w:eastAsia="en-US"/>
              </w:rPr>
              <w:t xml:space="preserve">ческая </w:t>
            </w:r>
            <w:r w:rsidR="001C2E87">
              <w:rPr>
                <w:rFonts w:eastAsiaTheme="minorHAnsi"/>
                <w:lang w:eastAsia="en-US"/>
              </w:rPr>
              <w:t>апробация как средство образно</w:t>
            </w:r>
            <w:r w:rsidRPr="009065C8">
              <w:rPr>
                <w:rFonts w:eastAsiaTheme="minorHAnsi"/>
                <w:lang w:eastAsia="en-US"/>
              </w:rPr>
              <w:t>го перевоплощения).</w:t>
            </w:r>
          </w:p>
          <w:p w:rsidR="00A16FF8" w:rsidRPr="001C2E87" w:rsidRDefault="00DA4F21" w:rsidP="001C2E8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2E8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1C2E87">
              <w:rPr>
                <w:rFonts w:eastAsiaTheme="minorHAnsi"/>
                <w:lang w:eastAsia="en-US"/>
              </w:rPr>
              <w:t>материалы, необходи</w:t>
            </w:r>
            <w:r w:rsidRPr="009065C8">
              <w:rPr>
                <w:rFonts w:eastAsiaTheme="minorHAnsi"/>
                <w:lang w:eastAsia="en-US"/>
              </w:rPr>
              <w:t xml:space="preserve">мые для создания костюма </w:t>
            </w:r>
            <w:r w:rsidR="001C2E87">
              <w:rPr>
                <w:rFonts w:eastAsiaTheme="minorHAnsi"/>
                <w:lang w:eastAsia="en-US"/>
              </w:rPr>
              <w:lastRenderedPageBreak/>
              <w:t>и его эски</w:t>
            </w:r>
            <w:r w:rsidRPr="009065C8">
              <w:rPr>
                <w:rFonts w:eastAsiaTheme="minorHAnsi"/>
                <w:lang w:eastAsia="en-US"/>
              </w:rPr>
              <w:t xml:space="preserve">за, а </w:t>
            </w:r>
            <w:r w:rsidR="001C2E87">
              <w:rPr>
                <w:rFonts w:eastAsiaTheme="minorHAnsi"/>
                <w:lang w:eastAsia="en-US"/>
              </w:rPr>
              <w:t>также компьютер для моделирова</w:t>
            </w:r>
            <w:r w:rsidRPr="009065C8">
              <w:rPr>
                <w:rFonts w:eastAsiaTheme="minorHAnsi"/>
                <w:lang w:eastAsia="en-US"/>
              </w:rPr>
              <w:t>ния грима и причёски персонажа.</w:t>
            </w:r>
          </w:p>
        </w:tc>
        <w:tc>
          <w:tcPr>
            <w:tcW w:w="4252" w:type="dxa"/>
            <w:shd w:val="clear" w:color="auto" w:fill="auto"/>
          </w:tcPr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 xml:space="preserve">и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9065C8">
              <w:rPr>
                <w:rFonts w:eastAsiaTheme="minorHAnsi"/>
                <w:lang w:eastAsia="en-US"/>
              </w:rPr>
              <w:t>условность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театрального костюма и его отличия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от бытового.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Представлять</w:t>
            </w:r>
            <w:r w:rsidRPr="009065C8">
              <w:rPr>
                <w:rFonts w:eastAsiaTheme="minorHAnsi"/>
                <w:lang w:eastAsia="en-US"/>
              </w:rPr>
              <w:t>, каково значение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костюма в создании образа персонажа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и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рассматривать </w:t>
            </w:r>
            <w:r w:rsidR="001C2E87">
              <w:rPr>
                <w:rFonts w:eastAsiaTheme="minorHAnsi"/>
                <w:lang w:eastAsia="en-US"/>
              </w:rPr>
              <w:t>его как сред</w:t>
            </w:r>
            <w:r w:rsidRPr="009065C8">
              <w:rPr>
                <w:rFonts w:eastAsiaTheme="minorHAnsi"/>
                <w:lang w:eastAsia="en-US"/>
              </w:rPr>
              <w:t>ство</w:t>
            </w:r>
            <w:r w:rsidR="001C2E87">
              <w:rPr>
                <w:rFonts w:eastAsiaTheme="minorHAnsi"/>
                <w:lang w:eastAsia="en-US"/>
              </w:rPr>
              <w:t xml:space="preserve"> внешнего перевоплощения актёра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(наряду с гримом, причёской и др.).</w:t>
            </w:r>
          </w:p>
          <w:p w:rsidR="00DA4F21" w:rsidRPr="001C2E87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применять </w:t>
            </w:r>
            <w:r w:rsidR="001C2E87">
              <w:rPr>
                <w:rFonts w:eastAsiaTheme="minorHAnsi"/>
                <w:lang w:eastAsia="en-US"/>
              </w:rPr>
              <w:t>в практике любительского театра художественно</w:t>
            </w:r>
            <w:r w:rsidR="001C2E87" w:rsidRPr="001C2E87">
              <w:rPr>
                <w:rFonts w:eastAsiaTheme="minorHAnsi"/>
                <w:lang w:eastAsia="en-US"/>
              </w:rPr>
              <w:t>-</w:t>
            </w:r>
            <w:r w:rsidR="001C2E87">
              <w:rPr>
                <w:rFonts w:eastAsiaTheme="minorHAnsi"/>
                <w:lang w:eastAsia="en-US"/>
              </w:rPr>
              <w:t>твор</w:t>
            </w:r>
            <w:r w:rsidRPr="009065C8">
              <w:rPr>
                <w:rFonts w:eastAsiaTheme="minorHAnsi"/>
                <w:lang w:eastAsia="en-US"/>
              </w:rPr>
              <w:t>чес</w:t>
            </w:r>
            <w:r w:rsidR="001C2E87">
              <w:rPr>
                <w:rFonts w:eastAsiaTheme="minorHAnsi"/>
                <w:lang w:eastAsia="en-US"/>
              </w:rPr>
              <w:t>кие умения по созданию костюмов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для спектакля из доступ</w:t>
            </w:r>
            <w:r w:rsidR="001C2E87">
              <w:rPr>
                <w:rFonts w:eastAsiaTheme="minorHAnsi"/>
                <w:lang w:eastAsia="en-US"/>
              </w:rPr>
              <w:t>ных материа</w:t>
            </w:r>
            <w:r w:rsidRPr="009065C8">
              <w:rPr>
                <w:rFonts w:eastAsiaTheme="minorHAnsi"/>
                <w:lang w:eastAsia="en-US"/>
              </w:rPr>
              <w:t xml:space="preserve">лов,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="001C2E87">
              <w:rPr>
                <w:rFonts w:eastAsiaTheme="minorHAnsi"/>
                <w:lang w:eastAsia="en-US"/>
              </w:rPr>
              <w:t>роль детали в создании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сценического образа.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:rsidR="00A16FF8" w:rsidRPr="001C2E87" w:rsidRDefault="00DA4F21" w:rsidP="001C2E8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добиваться </w:t>
            </w:r>
            <w:r w:rsidR="001C2E87">
              <w:rPr>
                <w:rFonts w:eastAsiaTheme="minorHAnsi"/>
                <w:lang w:eastAsia="en-US"/>
              </w:rPr>
              <w:t>наибольшей вы</w:t>
            </w:r>
            <w:r w:rsidRPr="009065C8">
              <w:rPr>
                <w:rFonts w:eastAsiaTheme="minorHAnsi"/>
                <w:lang w:eastAsia="en-US"/>
              </w:rPr>
              <w:t>разите</w:t>
            </w:r>
            <w:r w:rsidR="001C2E87">
              <w:rPr>
                <w:rFonts w:eastAsiaTheme="minorHAnsi"/>
                <w:lang w:eastAsia="en-US"/>
              </w:rPr>
              <w:t>льности костюма и его стилевого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един</w:t>
            </w:r>
            <w:r w:rsidR="001C2E87">
              <w:rPr>
                <w:rFonts w:eastAsiaTheme="minorHAnsi"/>
                <w:lang w:eastAsia="en-US"/>
              </w:rPr>
              <w:t>ства со сценографией спектакля,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частью которого он является.</w:t>
            </w:r>
          </w:p>
        </w:tc>
      </w:tr>
      <w:tr w:rsidR="00A16FF8" w:rsidRPr="001613E2" w:rsidTr="00DA4F21">
        <w:trPr>
          <w:trHeight w:val="4566"/>
        </w:trPr>
        <w:tc>
          <w:tcPr>
            <w:tcW w:w="2552" w:type="dxa"/>
            <w:shd w:val="clear" w:color="auto" w:fill="auto"/>
          </w:tcPr>
          <w:p w:rsidR="00DA4F21" w:rsidRPr="00866FAC" w:rsidRDefault="001C2E87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Привет от Карабаса</w:t>
            </w:r>
            <w:r w:rsidRPr="00866FAC">
              <w:rPr>
                <w:rFonts w:eastAsiaTheme="minorHAnsi"/>
                <w:b/>
                <w:bCs/>
                <w:lang w:eastAsia="en-US"/>
              </w:rPr>
              <w:t>-</w:t>
            </w:r>
          </w:p>
          <w:p w:rsidR="001C2E87" w:rsidRPr="00866FAC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proofErr w:type="spellStart"/>
            <w:r w:rsidRPr="009065C8">
              <w:rPr>
                <w:rFonts w:eastAsiaTheme="minorHAnsi"/>
                <w:b/>
                <w:bCs/>
                <w:lang w:eastAsia="en-US"/>
              </w:rPr>
              <w:t>Барабаса</w:t>
            </w:r>
            <w:proofErr w:type="spellEnd"/>
            <w:r w:rsidRPr="009065C8">
              <w:rPr>
                <w:rFonts w:eastAsiaTheme="minorHAnsi"/>
                <w:b/>
                <w:bCs/>
                <w:lang w:eastAsia="en-US"/>
              </w:rPr>
              <w:t xml:space="preserve">! 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Художник</w:t>
            </w:r>
          </w:p>
          <w:p w:rsidR="00A16FF8" w:rsidRPr="009065C8" w:rsidRDefault="00DA4F21" w:rsidP="00DA4F21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в театре кукол</w:t>
            </w:r>
          </w:p>
        </w:tc>
        <w:tc>
          <w:tcPr>
            <w:tcW w:w="4111" w:type="dxa"/>
            <w:shd w:val="clear" w:color="auto" w:fill="auto"/>
          </w:tcPr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В</w:t>
            </w:r>
            <w:r w:rsidR="001C2E87">
              <w:rPr>
                <w:rFonts w:eastAsiaTheme="minorHAnsi"/>
                <w:lang w:eastAsia="en-US"/>
              </w:rPr>
              <w:t>едущая роль художника кукольно</w:t>
            </w:r>
            <w:r w:rsidRPr="009065C8">
              <w:rPr>
                <w:rFonts w:eastAsiaTheme="minorHAnsi"/>
                <w:lang w:eastAsia="en-US"/>
              </w:rPr>
              <w:t>го спектакля как соавтора актёра в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создании образа персонажа. Ви</w:t>
            </w:r>
            <w:r w:rsidR="001C2E87">
              <w:rPr>
                <w:rFonts w:eastAsiaTheme="minorHAnsi"/>
                <w:lang w:eastAsia="en-US"/>
              </w:rPr>
              <w:t>ды театра кукол и способы рабо</w:t>
            </w:r>
            <w:r w:rsidRPr="009065C8">
              <w:rPr>
                <w:rFonts w:eastAsiaTheme="minorHAnsi"/>
                <w:lang w:eastAsia="en-US"/>
              </w:rPr>
              <w:t>ты с ними.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Технологии создания простейших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кукол на уроке.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Игра с куклой — форма актёрского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перевоплощения и средство дост</w:t>
            </w:r>
            <w:r w:rsidR="001C2E87">
              <w:rPr>
                <w:rFonts w:eastAsiaTheme="minorHAnsi"/>
                <w:lang w:eastAsia="en-US"/>
              </w:rPr>
              <w:t>ижения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естественности в диалоге.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2E87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упра</w:t>
            </w:r>
            <w:r w:rsidR="001C2E87">
              <w:rPr>
                <w:rFonts w:eastAsiaTheme="minorHAnsi"/>
                <w:lang w:eastAsia="en-US"/>
              </w:rPr>
              <w:t>жнений, раскрывающих особо зна</w:t>
            </w:r>
            <w:r w:rsidRPr="009065C8">
              <w:rPr>
                <w:rFonts w:eastAsiaTheme="minorHAnsi"/>
                <w:lang w:eastAsia="en-US"/>
              </w:rPr>
              <w:t>чител</w:t>
            </w:r>
            <w:r w:rsidR="001C2E87">
              <w:rPr>
                <w:rFonts w:eastAsiaTheme="minorHAnsi"/>
                <w:lang w:eastAsia="en-US"/>
              </w:rPr>
              <w:t>ьную роль художника в кукольном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спектакле; индивидуальные и групповые</w:t>
            </w:r>
          </w:p>
          <w:p w:rsidR="00DA4F21" w:rsidRPr="009065C8" w:rsidRDefault="001C2E87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художественно</w:t>
            </w:r>
            <w:r w:rsidRPr="001C2E87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 xml:space="preserve">творческие работы на тему «Театр — спектакль </w:t>
            </w:r>
            <w:r w:rsidRPr="001C2E87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художник»</w:t>
            </w:r>
            <w:r w:rsidRPr="001C2E87">
              <w:rPr>
                <w:rFonts w:eastAsiaTheme="minorHAnsi"/>
                <w:lang w:eastAsia="en-US"/>
              </w:rPr>
              <w:t xml:space="preserve"> </w:t>
            </w:r>
            <w:r w:rsidR="00DA4F21" w:rsidRPr="009065C8">
              <w:rPr>
                <w:rFonts w:eastAsiaTheme="minorHAnsi"/>
                <w:lang w:eastAsia="en-US"/>
              </w:rPr>
              <w:t>(созда</w:t>
            </w:r>
            <w:r>
              <w:rPr>
                <w:rFonts w:eastAsiaTheme="minorHAnsi"/>
                <w:lang w:eastAsia="en-US"/>
              </w:rPr>
              <w:t>ние куклы и игры с нею в сценически</w:t>
            </w:r>
            <w:r w:rsidRPr="001C2E87">
              <w:rPr>
                <w:rFonts w:eastAsiaTheme="minorHAnsi"/>
                <w:lang w:eastAsia="en-US"/>
              </w:rPr>
              <w:t>-</w:t>
            </w:r>
            <w:r w:rsidR="00DA4F21" w:rsidRPr="009065C8">
              <w:rPr>
                <w:rFonts w:eastAsiaTheme="minorHAnsi"/>
                <w:lang w:eastAsia="en-US"/>
              </w:rPr>
              <w:t>импровизационном диалоге).</w:t>
            </w:r>
          </w:p>
          <w:p w:rsidR="00DA4F21" w:rsidRPr="001C2E87" w:rsidRDefault="00DA4F21" w:rsidP="001C2E8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2E8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1C2E87">
              <w:rPr>
                <w:rFonts w:eastAsiaTheme="minorHAnsi"/>
                <w:lang w:eastAsia="en-US"/>
              </w:rPr>
              <w:t>материалы, необходи</w:t>
            </w:r>
            <w:r w:rsidRPr="009065C8">
              <w:rPr>
                <w:rFonts w:eastAsiaTheme="minorHAnsi"/>
                <w:lang w:eastAsia="en-US"/>
              </w:rPr>
              <w:t>мые д</w:t>
            </w:r>
            <w:r w:rsidR="001C2E87">
              <w:rPr>
                <w:rFonts w:eastAsiaTheme="minorHAnsi"/>
                <w:lang w:eastAsia="en-US"/>
              </w:rPr>
              <w:t>ля создания кукольного персона</w:t>
            </w:r>
            <w:r w:rsidRPr="009065C8">
              <w:rPr>
                <w:rFonts w:eastAsiaTheme="minorHAnsi"/>
                <w:lang w:eastAsia="en-US"/>
              </w:rPr>
              <w:t>жа и его эскиза, а также компьютер.</w:t>
            </w:r>
          </w:p>
        </w:tc>
        <w:tc>
          <w:tcPr>
            <w:tcW w:w="4252" w:type="dxa"/>
            <w:shd w:val="clear" w:color="auto" w:fill="auto"/>
          </w:tcPr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Представлять </w:t>
            </w:r>
            <w:r w:rsidRPr="009065C8">
              <w:rPr>
                <w:rFonts w:eastAsiaTheme="minorHAnsi"/>
                <w:lang w:eastAsia="en-US"/>
              </w:rPr>
              <w:t>разнообразие кукол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(тростевые, перчаточные, ростовые) и</w:t>
            </w:r>
          </w:p>
          <w:p w:rsidR="00DA4F21" w:rsidRPr="009065C8" w:rsidRDefault="00DA4F21" w:rsidP="00DA4F2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пользоваться </w:t>
            </w:r>
            <w:r w:rsidRPr="009065C8">
              <w:rPr>
                <w:rFonts w:eastAsiaTheme="minorHAnsi"/>
                <w:lang w:eastAsia="en-US"/>
              </w:rPr>
              <w:t>этими знаниями</w:t>
            </w:r>
          </w:p>
          <w:p w:rsidR="00DA4F21" w:rsidRPr="001C2E87" w:rsidRDefault="00DA4F21" w:rsidP="001C2E8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при с</w:t>
            </w:r>
            <w:r w:rsidR="001C2E87">
              <w:rPr>
                <w:rFonts w:eastAsiaTheme="minorHAnsi"/>
                <w:lang w:eastAsia="en-US"/>
              </w:rPr>
              <w:t>оздании кукол для любительского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спект</w:t>
            </w:r>
            <w:r w:rsidR="001C2E87">
              <w:rPr>
                <w:rFonts w:eastAsiaTheme="minorHAnsi"/>
                <w:lang w:eastAsia="en-US"/>
              </w:rPr>
              <w:t>акля, участвуя в нём в качестве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художника, режиссёра или актёра.</w:t>
            </w:r>
          </w:p>
        </w:tc>
      </w:tr>
      <w:tr w:rsidR="00DA4F21" w:rsidRPr="001613E2" w:rsidTr="001C2E87">
        <w:trPr>
          <w:trHeight w:val="416"/>
        </w:trPr>
        <w:tc>
          <w:tcPr>
            <w:tcW w:w="2552" w:type="dxa"/>
            <w:shd w:val="clear" w:color="auto" w:fill="auto"/>
          </w:tcPr>
          <w:p w:rsidR="00DA4F21" w:rsidRPr="001C2E87" w:rsidRDefault="00DA4F21" w:rsidP="001C2E8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Третий звонок. </w:t>
            </w:r>
            <w:r w:rsidR="001C2E87">
              <w:rPr>
                <w:rFonts w:eastAsiaTheme="minorHAnsi"/>
                <w:lang w:eastAsia="en-US"/>
              </w:rPr>
              <w:t>Спектакль: от замысла к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воплощению</w:t>
            </w:r>
          </w:p>
        </w:tc>
        <w:tc>
          <w:tcPr>
            <w:tcW w:w="4111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Анализ этапов создания театральной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постано</w:t>
            </w:r>
            <w:r w:rsidR="001C2E87">
              <w:rPr>
                <w:rFonts w:eastAsiaTheme="minorHAnsi"/>
                <w:lang w:eastAsia="en-US"/>
              </w:rPr>
              <w:t>вки: от читки пьесы и макета до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генеральной репетиции и премьеры.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Ва</w:t>
            </w:r>
            <w:r w:rsidR="001C2E87">
              <w:rPr>
                <w:rFonts w:eastAsiaTheme="minorHAnsi"/>
                <w:lang w:eastAsia="en-US"/>
              </w:rPr>
              <w:t>жнейшая роль зрителя как участ</w:t>
            </w:r>
            <w:r w:rsidRPr="009065C8">
              <w:rPr>
                <w:rFonts w:eastAsiaTheme="minorHAnsi"/>
                <w:lang w:eastAsia="en-US"/>
              </w:rPr>
              <w:t>ника спектакля.</w:t>
            </w:r>
          </w:p>
          <w:p w:rsidR="00AD628C" w:rsidRPr="009065C8" w:rsidRDefault="001C2E87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Многофункциональность современ</w:t>
            </w:r>
            <w:r w:rsidR="00AD628C" w:rsidRPr="009065C8">
              <w:rPr>
                <w:rFonts w:eastAsiaTheme="minorHAnsi"/>
                <w:lang w:eastAsia="en-US"/>
              </w:rPr>
              <w:t>ных с</w:t>
            </w:r>
            <w:r>
              <w:rPr>
                <w:rFonts w:eastAsiaTheme="minorHAnsi"/>
                <w:lang w:eastAsia="en-US"/>
              </w:rPr>
              <w:t>ценических зрелищ и их культурно</w:t>
            </w:r>
            <w:r w:rsidRPr="001C2E87">
              <w:rPr>
                <w:rFonts w:eastAsiaTheme="minorHAnsi"/>
                <w:lang w:eastAsia="en-US"/>
              </w:rPr>
              <w:t>-</w:t>
            </w:r>
            <w:r w:rsidR="00AD628C" w:rsidRPr="009065C8">
              <w:rPr>
                <w:rFonts w:eastAsiaTheme="minorHAnsi"/>
                <w:lang w:eastAsia="en-US"/>
              </w:rPr>
              <w:t>общественная значимость. Ед</w:t>
            </w:r>
            <w:r>
              <w:rPr>
                <w:rFonts w:eastAsiaTheme="minorHAnsi"/>
                <w:lang w:eastAsia="en-US"/>
              </w:rPr>
              <w:t>инство творческой природы теат</w:t>
            </w:r>
            <w:r w:rsidR="00AD628C" w:rsidRPr="009065C8">
              <w:rPr>
                <w:rFonts w:eastAsiaTheme="minorHAnsi"/>
                <w:lang w:eastAsia="en-US"/>
              </w:rPr>
              <w:t>рального и школьного спектаклей.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Творческие упражнения и этюды —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эффек</w:t>
            </w:r>
            <w:r w:rsidR="001C2E87">
              <w:rPr>
                <w:rFonts w:eastAsiaTheme="minorHAnsi"/>
                <w:lang w:eastAsia="en-US"/>
              </w:rPr>
              <w:t>тивная форма развития театраль</w:t>
            </w:r>
            <w:r w:rsidRPr="009065C8">
              <w:rPr>
                <w:rFonts w:eastAsiaTheme="minorHAnsi"/>
                <w:lang w:eastAsia="en-US"/>
              </w:rPr>
              <w:t>ного сознания учащихся.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2E87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1C2E87">
              <w:rPr>
                <w:rFonts w:eastAsiaTheme="minorHAnsi"/>
                <w:lang w:eastAsia="en-US"/>
              </w:rPr>
              <w:t>обзорно</w:t>
            </w:r>
            <w:r w:rsidR="001C2E87" w:rsidRPr="001C2E87">
              <w:rPr>
                <w:rFonts w:eastAsiaTheme="minorHAnsi"/>
                <w:lang w:eastAsia="en-US"/>
              </w:rPr>
              <w:t>-</w:t>
            </w:r>
            <w:r w:rsidR="001C2E87">
              <w:rPr>
                <w:rFonts w:eastAsiaTheme="minorHAnsi"/>
                <w:lang w:eastAsia="en-US"/>
              </w:rPr>
              <w:t>аналитическая ра</w:t>
            </w:r>
            <w:r w:rsidRPr="009065C8">
              <w:rPr>
                <w:rFonts w:eastAsiaTheme="minorHAnsi"/>
                <w:lang w:eastAsia="en-US"/>
              </w:rPr>
              <w:t>бот</w:t>
            </w:r>
            <w:r w:rsidR="001C2E87">
              <w:rPr>
                <w:rFonts w:eastAsiaTheme="minorHAnsi"/>
                <w:lang w:eastAsia="en-US"/>
              </w:rPr>
              <w:t>а по итогам исследовательской и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="001C2E87">
              <w:rPr>
                <w:rFonts w:eastAsiaTheme="minorHAnsi"/>
                <w:lang w:eastAsia="en-US"/>
              </w:rPr>
              <w:t>проектно</w:t>
            </w:r>
            <w:r w:rsidR="001C2E87" w:rsidRPr="001C2E87">
              <w:rPr>
                <w:rFonts w:eastAsiaTheme="minorHAnsi"/>
                <w:lang w:eastAsia="en-US"/>
              </w:rPr>
              <w:t>-</w:t>
            </w:r>
            <w:r w:rsidR="001C2E87">
              <w:rPr>
                <w:rFonts w:eastAsiaTheme="minorHAnsi"/>
                <w:lang w:eastAsia="en-US"/>
              </w:rPr>
              <w:t>творческой деятельности на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тему</w:t>
            </w:r>
            <w:r w:rsidR="001C2E87">
              <w:rPr>
                <w:rFonts w:eastAsiaTheme="minorHAnsi"/>
                <w:lang w:eastAsia="en-US"/>
              </w:rPr>
              <w:t xml:space="preserve"> «Театр — спектакль — художник»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(в выставочных или сценических фо</w:t>
            </w:r>
            <w:r w:rsidR="001C2E87">
              <w:rPr>
                <w:rFonts w:eastAsiaTheme="minorHAnsi"/>
                <w:lang w:eastAsia="en-US"/>
              </w:rPr>
              <w:t>р</w:t>
            </w:r>
            <w:r w:rsidRPr="009065C8">
              <w:rPr>
                <w:rFonts w:eastAsiaTheme="minorHAnsi"/>
                <w:lang w:eastAsia="en-US"/>
              </w:rPr>
              <w:t>матах).</w:t>
            </w:r>
          </w:p>
          <w:p w:rsidR="00DA4F21" w:rsidRPr="009065C8" w:rsidRDefault="00AD628C" w:rsidP="001C2E8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2E87">
              <w:rPr>
                <w:rFonts w:eastAsiaTheme="minorHAnsi"/>
                <w:b/>
                <w:i/>
                <w:iCs/>
                <w:lang w:eastAsia="en-US"/>
              </w:rPr>
              <w:t xml:space="preserve">Материалы: </w:t>
            </w:r>
            <w:r w:rsidR="001C2E87">
              <w:rPr>
                <w:rFonts w:eastAsiaTheme="minorHAnsi"/>
                <w:lang w:eastAsia="en-US"/>
              </w:rPr>
              <w:t>весь спектр материа</w:t>
            </w:r>
            <w:r w:rsidRPr="009065C8">
              <w:rPr>
                <w:rFonts w:eastAsiaTheme="minorHAnsi"/>
                <w:lang w:eastAsia="en-US"/>
              </w:rPr>
              <w:t>лов (</w:t>
            </w:r>
            <w:r w:rsidR="001C2E87">
              <w:rPr>
                <w:rFonts w:eastAsiaTheme="minorHAnsi"/>
                <w:lang w:eastAsia="en-US"/>
              </w:rPr>
              <w:t>включая компьютерное оборудова</w:t>
            </w:r>
            <w:r w:rsidRPr="009065C8">
              <w:rPr>
                <w:rFonts w:eastAsiaTheme="minorHAnsi"/>
                <w:lang w:eastAsia="en-US"/>
              </w:rPr>
              <w:t xml:space="preserve">ние), необходимых для </w:t>
            </w:r>
            <w:r w:rsidRPr="009065C8">
              <w:rPr>
                <w:rFonts w:eastAsiaTheme="minorHAnsi"/>
                <w:lang w:eastAsia="en-US"/>
              </w:rPr>
              <w:lastRenderedPageBreak/>
              <w:t>проведения итогового просмотра.</w:t>
            </w:r>
          </w:p>
        </w:tc>
        <w:tc>
          <w:tcPr>
            <w:tcW w:w="4252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>единство творческой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природы театрального и школьного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спектакля.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Осознавать </w:t>
            </w:r>
            <w:r w:rsidRPr="009065C8">
              <w:rPr>
                <w:rFonts w:eastAsiaTheme="minorHAnsi"/>
                <w:lang w:eastAsia="en-US"/>
              </w:rPr>
              <w:t>специфику спектакля</w:t>
            </w:r>
          </w:p>
          <w:p w:rsidR="00AD628C" w:rsidRPr="001C2E87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как неповторимого </w:t>
            </w:r>
            <w:r w:rsidR="001C2E87">
              <w:rPr>
                <w:rFonts w:eastAsiaTheme="minorHAnsi"/>
                <w:lang w:eastAsia="en-US"/>
              </w:rPr>
              <w:t>действа, происходя</w:t>
            </w:r>
            <w:r w:rsidRPr="009065C8">
              <w:rPr>
                <w:rFonts w:eastAsiaTheme="minorHAnsi"/>
                <w:lang w:eastAsia="en-US"/>
              </w:rPr>
              <w:t>щего зд</w:t>
            </w:r>
            <w:r w:rsidR="001C2E87">
              <w:rPr>
                <w:rFonts w:eastAsiaTheme="minorHAnsi"/>
                <w:lang w:eastAsia="en-US"/>
              </w:rPr>
              <w:t>есь и сейчас, т. е. на глазах у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зр</w:t>
            </w:r>
            <w:r w:rsidR="001C2E87">
              <w:rPr>
                <w:rFonts w:eastAsiaTheme="minorHAnsi"/>
                <w:lang w:eastAsia="en-US"/>
              </w:rPr>
              <w:t>ителя — равноправного участника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сценического зрелища.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:rsidR="00DA4F21" w:rsidRPr="001C2E87" w:rsidRDefault="00AD628C" w:rsidP="001C2E8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Развивать </w:t>
            </w:r>
            <w:r w:rsidR="001C2E87">
              <w:rPr>
                <w:rFonts w:eastAsiaTheme="minorHAnsi"/>
                <w:lang w:eastAsia="en-US"/>
              </w:rPr>
              <w:t>свою зрительскую куль</w:t>
            </w:r>
            <w:r w:rsidRPr="009065C8">
              <w:rPr>
                <w:rFonts w:eastAsiaTheme="minorHAnsi"/>
                <w:lang w:eastAsia="en-US"/>
              </w:rPr>
              <w:t>туру,</w:t>
            </w:r>
            <w:r w:rsidR="001C2E87">
              <w:rPr>
                <w:rFonts w:eastAsiaTheme="minorHAnsi"/>
                <w:lang w:eastAsia="en-US"/>
              </w:rPr>
              <w:t xml:space="preserve"> от которой зависит степень по</w:t>
            </w:r>
            <w:r w:rsidRPr="009065C8">
              <w:rPr>
                <w:rFonts w:eastAsiaTheme="minorHAnsi"/>
                <w:lang w:eastAsia="en-US"/>
              </w:rPr>
              <w:t>ним</w:t>
            </w:r>
            <w:r w:rsidR="001C2E87">
              <w:rPr>
                <w:rFonts w:eastAsiaTheme="minorHAnsi"/>
                <w:lang w:eastAsia="en-US"/>
              </w:rPr>
              <w:t>ания спектакля и получения эмоционально</w:t>
            </w:r>
            <w:r w:rsidR="001C2E87" w:rsidRPr="001C2E87">
              <w:rPr>
                <w:rFonts w:eastAsiaTheme="minorHAnsi"/>
                <w:lang w:eastAsia="en-US"/>
              </w:rPr>
              <w:t>-</w:t>
            </w:r>
            <w:r w:rsidR="001C2E87">
              <w:rPr>
                <w:rFonts w:eastAsiaTheme="minorHAnsi"/>
                <w:lang w:eastAsia="en-US"/>
              </w:rPr>
              <w:t>художественного впечатле</w:t>
            </w:r>
            <w:r w:rsidRPr="009065C8">
              <w:rPr>
                <w:rFonts w:eastAsiaTheme="minorHAnsi"/>
                <w:lang w:eastAsia="en-US"/>
              </w:rPr>
              <w:t>ния — катарсиса.</w:t>
            </w:r>
          </w:p>
        </w:tc>
      </w:tr>
      <w:tr w:rsidR="00A16FF8" w:rsidRPr="001613E2" w:rsidTr="0067236A">
        <w:trPr>
          <w:trHeight w:val="976"/>
        </w:trPr>
        <w:tc>
          <w:tcPr>
            <w:tcW w:w="10915" w:type="dxa"/>
            <w:gridSpan w:val="3"/>
            <w:shd w:val="clear" w:color="auto" w:fill="auto"/>
          </w:tcPr>
          <w:p w:rsidR="00AD628C" w:rsidRPr="009065C8" w:rsidRDefault="00AD628C" w:rsidP="001C2E8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>Эстафета искусств: от рисунка к фотографии</w:t>
            </w:r>
          </w:p>
          <w:p w:rsidR="00AD628C" w:rsidRPr="009065C8" w:rsidRDefault="00AD628C" w:rsidP="001C2E8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Эволюция изобразительных искусств и технологий </w:t>
            </w:r>
            <w:r w:rsidRPr="009065C8">
              <w:rPr>
                <w:rFonts w:eastAsiaTheme="minorHAnsi"/>
                <w:b/>
                <w:bCs/>
                <w:lang w:eastAsia="en-US"/>
              </w:rPr>
              <w:t>(8 ч)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Эволюция изображения в искусстве как следствие развития технических средств и способов получения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изображения (от ручного к механическому, электронному и т. д.).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Расширенное понимание художественного в визуальных искусствах (от рисунка к фотографии).</w:t>
            </w:r>
            <w:r w:rsidR="00A16FF8" w:rsidRPr="009065C8">
              <w:rPr>
                <w:b/>
                <w:i/>
                <w:lang w:eastAsia="ru-RU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 xml:space="preserve">Природа творчества в фотографии, в которой реализуется дар видения </w:t>
            </w:r>
            <w:r w:rsidR="001C2E87">
              <w:rPr>
                <w:rFonts w:eastAsiaTheme="minorHAnsi"/>
                <w:lang w:eastAsia="en-US"/>
              </w:rPr>
              <w:t>мира, искусство отбора и компо</w:t>
            </w:r>
            <w:r w:rsidRPr="009065C8">
              <w:rPr>
                <w:rFonts w:eastAsiaTheme="minorHAnsi"/>
                <w:lang w:eastAsia="en-US"/>
              </w:rPr>
              <w:t>зиции. Фотоснимок изображение действительности в формах самой действительности.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Фотография — не синтетическое искусство, но технологически она пр</w:t>
            </w:r>
            <w:r w:rsidR="001C2E87">
              <w:rPr>
                <w:rFonts w:eastAsiaTheme="minorHAnsi"/>
                <w:lang w:eastAsia="en-US"/>
              </w:rPr>
              <w:t>едтеча кинематографа и поворот</w:t>
            </w:r>
            <w:r w:rsidRPr="009065C8">
              <w:rPr>
                <w:rFonts w:eastAsiaTheme="minorHAnsi"/>
                <w:lang w:eastAsia="en-US"/>
              </w:rPr>
              <w:t>ный пункт в истории изобразительных искусств, в семью которых она, безусловно, входит.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Фотография — вид художественного творч</w:t>
            </w:r>
            <w:r w:rsidR="001C2E87">
              <w:rPr>
                <w:rFonts w:eastAsiaTheme="minorHAnsi"/>
                <w:lang w:eastAsia="en-US"/>
              </w:rPr>
              <w:t>ества со своими образно</w:t>
            </w:r>
            <w:r w:rsidR="001C2E87" w:rsidRPr="001C2E87">
              <w:rPr>
                <w:rFonts w:eastAsiaTheme="minorHAnsi"/>
                <w:lang w:eastAsia="en-US"/>
              </w:rPr>
              <w:t>-</w:t>
            </w:r>
            <w:r w:rsidRPr="009065C8">
              <w:rPr>
                <w:rFonts w:eastAsiaTheme="minorHAnsi"/>
                <w:lang w:eastAsia="en-US"/>
              </w:rPr>
              <w:t>выра</w:t>
            </w:r>
            <w:r w:rsidR="001C2E87">
              <w:rPr>
                <w:rFonts w:eastAsiaTheme="minorHAnsi"/>
                <w:lang w:eastAsia="en-US"/>
              </w:rPr>
              <w:t>зительными средствами. Общность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и различия между картиной и фотографией.</w:t>
            </w:r>
          </w:p>
          <w:p w:rsidR="00AD628C" w:rsidRPr="009065C8" w:rsidRDefault="001C2E87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Фотоснимок как информационно</w:t>
            </w:r>
            <w:r w:rsidRPr="001C2E87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художественный и историко</w:t>
            </w:r>
            <w:r w:rsidRPr="001C2E87">
              <w:rPr>
                <w:rFonts w:eastAsiaTheme="minorHAnsi"/>
                <w:lang w:eastAsia="en-US"/>
              </w:rPr>
              <w:t>-</w:t>
            </w:r>
            <w:r w:rsidR="00AD628C" w:rsidRPr="009065C8">
              <w:rPr>
                <w:rFonts w:eastAsiaTheme="minorHAnsi"/>
                <w:lang w:eastAsia="en-US"/>
              </w:rPr>
              <w:t>документальный фиксатор нашей жизни.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Краткая история фотографии: от </w:t>
            </w:r>
            <w:proofErr w:type="spellStart"/>
            <w:r w:rsidRPr="009065C8">
              <w:rPr>
                <w:rFonts w:eastAsiaTheme="minorHAnsi"/>
                <w:lang w:eastAsia="en-US"/>
              </w:rPr>
              <w:t>дагеротипа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до компьютерных технологий</w:t>
            </w:r>
            <w:r w:rsidR="001C2E87">
              <w:rPr>
                <w:rFonts w:eastAsiaTheme="minorHAnsi"/>
                <w:lang w:eastAsia="en-US"/>
              </w:rPr>
              <w:t>. Фотография расширила творчес</w:t>
            </w:r>
            <w:r w:rsidRPr="009065C8">
              <w:rPr>
                <w:rFonts w:eastAsiaTheme="minorHAnsi"/>
                <w:lang w:eastAsia="en-US"/>
              </w:rPr>
              <w:t>кие возможности художника, дала ему новый взгляд на мир, его мгно</w:t>
            </w:r>
            <w:r w:rsidR="001C2E87">
              <w:rPr>
                <w:rFonts w:eastAsiaTheme="minorHAnsi"/>
                <w:lang w:eastAsia="en-US"/>
              </w:rPr>
              <w:t>венную фиксацию одним движением</w:t>
            </w:r>
            <w:r w:rsidR="001C2E87" w:rsidRPr="001C2E87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пальца на фотоаппарате.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Сегодняшняя доступность фотоаппарата не гарантия художественной це</w:t>
            </w:r>
            <w:r w:rsidR="001C2E87">
              <w:rPr>
                <w:rFonts w:eastAsiaTheme="minorHAnsi"/>
                <w:lang w:eastAsia="en-US"/>
              </w:rPr>
              <w:t>нности снимка, которая достига</w:t>
            </w:r>
            <w:r w:rsidRPr="009065C8">
              <w:rPr>
                <w:rFonts w:eastAsiaTheme="minorHAnsi"/>
                <w:lang w:eastAsia="en-US"/>
              </w:rPr>
              <w:t xml:space="preserve">ется не только дарованием, но и знанием операторской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фотограмоты</w:t>
            </w:r>
            <w:proofErr w:type="spellEnd"/>
            <w:r w:rsidRPr="009065C8">
              <w:rPr>
                <w:rFonts w:eastAsiaTheme="minorHAnsi"/>
                <w:lang w:eastAsia="en-US"/>
              </w:rPr>
              <w:t>.</w:t>
            </w:r>
          </w:p>
          <w:p w:rsidR="00AD628C" w:rsidRPr="009065C8" w:rsidRDefault="001C2E87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Освоение основ художественно</w:t>
            </w:r>
            <w:r w:rsidRPr="001C2E87">
              <w:rPr>
                <w:rFonts w:eastAsiaTheme="minorHAnsi"/>
                <w:lang w:eastAsia="en-US"/>
              </w:rPr>
              <w:t>-</w:t>
            </w:r>
            <w:r w:rsidR="00AD628C" w:rsidRPr="009065C8">
              <w:rPr>
                <w:rFonts w:eastAsiaTheme="minorHAnsi"/>
                <w:lang w:eastAsia="en-US"/>
              </w:rPr>
              <w:t>съёмочной культуры в форме анализа пр</w:t>
            </w:r>
            <w:r>
              <w:rPr>
                <w:rFonts w:eastAsiaTheme="minorHAnsi"/>
                <w:lang w:eastAsia="en-US"/>
              </w:rPr>
              <w:t xml:space="preserve">едлагаемых снимков или в проект. </w:t>
            </w:r>
            <w:r w:rsidR="00A16FF8" w:rsidRPr="009065C8">
              <w:rPr>
                <w:b/>
                <w:i/>
                <w:lang w:eastAsia="ru-RU"/>
              </w:rPr>
              <w:t xml:space="preserve"> </w:t>
            </w:r>
            <w:r w:rsidR="00AD628C" w:rsidRPr="009065C8">
              <w:rPr>
                <w:rFonts w:eastAsiaTheme="minorHAnsi"/>
                <w:lang w:eastAsia="en-US"/>
              </w:rPr>
              <w:t>Природа творчества в фотографии, в которой реализуется дар видения мира, искусство отбора и</w:t>
            </w:r>
            <w:r>
              <w:rPr>
                <w:rFonts w:eastAsiaTheme="minorHAnsi"/>
                <w:lang w:eastAsia="en-US"/>
              </w:rPr>
              <w:t xml:space="preserve"> компо</w:t>
            </w:r>
            <w:r w:rsidR="00AD628C" w:rsidRPr="009065C8">
              <w:rPr>
                <w:rFonts w:eastAsiaTheme="minorHAnsi"/>
                <w:lang w:eastAsia="en-US"/>
              </w:rPr>
              <w:t>зиции. Фотоснимок изображение действительности в формах самой действительности.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Фотография — не синтетическое искусство, но технологически она пр</w:t>
            </w:r>
            <w:r w:rsidR="00FF4BEB">
              <w:rPr>
                <w:rFonts w:eastAsiaTheme="minorHAnsi"/>
                <w:lang w:eastAsia="en-US"/>
              </w:rPr>
              <w:t>едтеча кинематографа и поворот</w:t>
            </w:r>
            <w:r w:rsidRPr="009065C8">
              <w:rPr>
                <w:rFonts w:eastAsiaTheme="minorHAnsi"/>
                <w:lang w:eastAsia="en-US"/>
              </w:rPr>
              <w:t>ный пункт в истории изобразительных искусств, в семью которых она, безусловно, входит.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Фотография — вид художественно</w:t>
            </w:r>
            <w:r w:rsidR="00FF4BEB">
              <w:rPr>
                <w:rFonts w:eastAsiaTheme="minorHAnsi"/>
                <w:lang w:eastAsia="en-US"/>
              </w:rPr>
              <w:t>го творчества со своими образно-</w:t>
            </w:r>
            <w:r w:rsidRPr="009065C8">
              <w:rPr>
                <w:rFonts w:eastAsiaTheme="minorHAnsi"/>
                <w:lang w:eastAsia="en-US"/>
              </w:rPr>
              <w:t>выра</w:t>
            </w:r>
            <w:r w:rsidR="00FF4BEB">
              <w:rPr>
                <w:rFonts w:eastAsiaTheme="minorHAnsi"/>
                <w:lang w:eastAsia="en-US"/>
              </w:rPr>
              <w:t xml:space="preserve">зительными средствами. Общность </w:t>
            </w:r>
            <w:r w:rsidRPr="009065C8">
              <w:rPr>
                <w:rFonts w:eastAsiaTheme="minorHAnsi"/>
                <w:lang w:eastAsia="en-US"/>
              </w:rPr>
              <w:t>и различия между картиной и фотографией.</w:t>
            </w:r>
          </w:p>
          <w:p w:rsidR="00AD628C" w:rsidRPr="009065C8" w:rsidRDefault="00FF4BEB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Фотоснимок как информационно-художественный и историко-</w:t>
            </w:r>
            <w:r w:rsidR="00AD628C" w:rsidRPr="009065C8">
              <w:rPr>
                <w:rFonts w:eastAsiaTheme="minorHAnsi"/>
                <w:lang w:eastAsia="en-US"/>
              </w:rPr>
              <w:t>документальный фиксатор нашей жизни.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Краткая история фотографии: от </w:t>
            </w:r>
            <w:proofErr w:type="spellStart"/>
            <w:r w:rsidRPr="009065C8">
              <w:rPr>
                <w:rFonts w:eastAsiaTheme="minorHAnsi"/>
                <w:lang w:eastAsia="en-US"/>
              </w:rPr>
              <w:t>дагеротипа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до компьютерных технологий</w:t>
            </w:r>
            <w:r w:rsidR="00FF4BEB">
              <w:rPr>
                <w:rFonts w:eastAsiaTheme="minorHAnsi"/>
                <w:lang w:eastAsia="en-US"/>
              </w:rPr>
              <w:t>. Фотография расширила творчес</w:t>
            </w:r>
            <w:r w:rsidRPr="009065C8">
              <w:rPr>
                <w:rFonts w:eastAsiaTheme="minorHAnsi"/>
                <w:lang w:eastAsia="en-US"/>
              </w:rPr>
              <w:t>кие возможности художника, дала ему новый взгляд на мир, его мгно</w:t>
            </w:r>
            <w:r w:rsidR="00FF4BEB">
              <w:rPr>
                <w:rFonts w:eastAsiaTheme="minorHAnsi"/>
                <w:lang w:eastAsia="en-US"/>
              </w:rPr>
              <w:t xml:space="preserve">венную фиксацию одним движением </w:t>
            </w:r>
            <w:r w:rsidRPr="009065C8">
              <w:rPr>
                <w:rFonts w:eastAsiaTheme="minorHAnsi"/>
                <w:lang w:eastAsia="en-US"/>
              </w:rPr>
              <w:t>пальца на фотоаппарате.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Сегодняшняя доступность фотоаппарата не гарантия художественной це</w:t>
            </w:r>
            <w:r w:rsidR="00FF4BEB">
              <w:rPr>
                <w:rFonts w:eastAsiaTheme="minorHAnsi"/>
                <w:lang w:eastAsia="en-US"/>
              </w:rPr>
              <w:t>нности снимка, которая достига</w:t>
            </w:r>
            <w:r w:rsidRPr="009065C8">
              <w:rPr>
                <w:rFonts w:eastAsiaTheme="minorHAnsi"/>
                <w:lang w:eastAsia="en-US"/>
              </w:rPr>
              <w:t xml:space="preserve">ется не только дарованием, но и знанием операторской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фотограмоты</w:t>
            </w:r>
            <w:proofErr w:type="spellEnd"/>
            <w:r w:rsidRPr="009065C8">
              <w:rPr>
                <w:rFonts w:eastAsiaTheme="minorHAnsi"/>
                <w:lang w:eastAsia="en-US"/>
              </w:rPr>
              <w:t>.</w:t>
            </w:r>
          </w:p>
          <w:p w:rsidR="00A16FF8" w:rsidRPr="009065C8" w:rsidRDefault="00FF4BEB" w:rsidP="00AD628C">
            <w:pPr>
              <w:suppressAutoHyphens w:val="0"/>
              <w:contextualSpacing/>
              <w:rPr>
                <w:iCs/>
                <w:color w:val="000000"/>
                <w:lang w:val="ru" w:eastAsia="ru-RU"/>
              </w:rPr>
            </w:pPr>
            <w:r>
              <w:rPr>
                <w:rFonts w:eastAsiaTheme="minorHAnsi"/>
                <w:lang w:eastAsia="en-US"/>
              </w:rPr>
              <w:t>Освоение основ художественно-</w:t>
            </w:r>
            <w:r w:rsidR="00AD628C" w:rsidRPr="009065C8">
              <w:rPr>
                <w:rFonts w:eastAsiaTheme="minorHAnsi"/>
                <w:lang w:eastAsia="en-US"/>
              </w:rPr>
              <w:t>съёмочной культуры в форме анализа пр</w:t>
            </w:r>
            <w:r>
              <w:rPr>
                <w:rFonts w:eastAsiaTheme="minorHAnsi"/>
                <w:lang w:eastAsia="en-US"/>
              </w:rPr>
              <w:t>едлагаемых снимков или в проект.</w:t>
            </w:r>
            <w:r w:rsidR="00A16FF8" w:rsidRPr="009065C8">
              <w:rPr>
                <w:b/>
                <w:i/>
                <w:lang w:eastAsia="ru-RU"/>
              </w:rPr>
              <w:t xml:space="preserve">   </w:t>
            </w:r>
          </w:p>
        </w:tc>
      </w:tr>
      <w:tr w:rsidR="00A16FF8" w:rsidRPr="001613E2" w:rsidTr="0067236A">
        <w:trPr>
          <w:trHeight w:val="1543"/>
        </w:trPr>
        <w:tc>
          <w:tcPr>
            <w:tcW w:w="2552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Фотография —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взгляд, сохранённый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навсегда.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Фотография — новое</w:t>
            </w:r>
          </w:p>
          <w:p w:rsidR="00A16FF8" w:rsidRPr="009065C8" w:rsidRDefault="00AD628C" w:rsidP="00AD628C">
            <w:pPr>
              <w:suppressAutoHyphens w:val="0"/>
              <w:contextualSpacing/>
              <w:rPr>
                <w:rFonts w:eastAsia="Courier New"/>
                <w:color w:val="000000"/>
                <w:lang w:val="ru" w:eastAsia="ru-RU"/>
              </w:rPr>
            </w:pPr>
            <w:r w:rsidRPr="009065C8">
              <w:rPr>
                <w:rFonts w:eastAsiaTheme="minorHAnsi"/>
                <w:lang w:eastAsia="en-US"/>
              </w:rPr>
              <w:t>изображение реальности</w:t>
            </w:r>
          </w:p>
        </w:tc>
        <w:tc>
          <w:tcPr>
            <w:tcW w:w="4111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Ст</w:t>
            </w:r>
            <w:r w:rsidR="00FF4BEB">
              <w:rPr>
                <w:rFonts w:eastAsiaTheme="minorHAnsi"/>
                <w:lang w:eastAsia="en-US"/>
              </w:rPr>
              <w:t>ановление фотографии как искус</w:t>
            </w:r>
            <w:r w:rsidRPr="009065C8">
              <w:rPr>
                <w:rFonts w:eastAsiaTheme="minorHAnsi"/>
                <w:lang w:eastAsia="en-US"/>
              </w:rPr>
              <w:t>ств</w:t>
            </w:r>
            <w:r w:rsidR="00FF4BEB">
              <w:rPr>
                <w:rFonts w:eastAsiaTheme="minorHAnsi"/>
                <w:lang w:eastAsia="en-US"/>
              </w:rPr>
              <w:t>а: от подражания живописи к по</w:t>
            </w:r>
            <w:r w:rsidRPr="009065C8">
              <w:rPr>
                <w:rFonts w:eastAsiaTheme="minorHAnsi"/>
                <w:lang w:eastAsia="en-US"/>
              </w:rPr>
              <w:t xml:space="preserve">иску </w:t>
            </w:r>
            <w:r w:rsidR="00FF4BEB">
              <w:rPr>
                <w:rFonts w:eastAsiaTheme="minorHAnsi"/>
                <w:lang w:eastAsia="en-US"/>
              </w:rPr>
              <w:t>своей образной специфики и язы</w:t>
            </w:r>
            <w:r w:rsidRPr="009065C8">
              <w:rPr>
                <w:rFonts w:eastAsiaTheme="minorHAnsi"/>
                <w:lang w:eastAsia="en-US"/>
              </w:rPr>
              <w:t>ка.</w:t>
            </w:r>
            <w:r w:rsidR="00FF4BEB">
              <w:rPr>
                <w:rFonts w:eastAsiaTheme="minorHAnsi"/>
                <w:lang w:eastAsia="en-US"/>
              </w:rPr>
              <w:t xml:space="preserve"> Фотография — новое изображение </w:t>
            </w:r>
            <w:r w:rsidRPr="009065C8">
              <w:rPr>
                <w:rFonts w:eastAsiaTheme="minorHAnsi"/>
                <w:lang w:eastAsia="en-US"/>
              </w:rPr>
              <w:t>реаль</w:t>
            </w:r>
            <w:r w:rsidR="00FF4BEB">
              <w:rPr>
                <w:rFonts w:eastAsiaTheme="minorHAnsi"/>
                <w:lang w:eastAsia="en-US"/>
              </w:rPr>
              <w:t>ности, новое соотношение объек</w:t>
            </w:r>
            <w:r w:rsidRPr="009065C8">
              <w:rPr>
                <w:rFonts w:eastAsiaTheme="minorHAnsi"/>
                <w:lang w:eastAsia="en-US"/>
              </w:rPr>
              <w:t>тивного и субъективного.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История фотографии: от </w:t>
            </w:r>
            <w:proofErr w:type="spellStart"/>
            <w:r w:rsidRPr="009065C8">
              <w:rPr>
                <w:rFonts w:eastAsiaTheme="minorHAnsi"/>
                <w:lang w:eastAsia="en-US"/>
              </w:rPr>
              <w:t>дагеротипа</w:t>
            </w:r>
            <w:proofErr w:type="spellEnd"/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до ко</w:t>
            </w:r>
            <w:r w:rsidR="00FF4BEB">
              <w:rPr>
                <w:rFonts w:eastAsiaTheme="minorHAnsi"/>
                <w:lang w:eastAsia="en-US"/>
              </w:rPr>
              <w:t>мпьютерных технологий. Фотогра</w:t>
            </w:r>
            <w:r w:rsidRPr="009065C8">
              <w:rPr>
                <w:rFonts w:eastAsiaTheme="minorHAnsi"/>
                <w:lang w:eastAsia="en-US"/>
              </w:rPr>
              <w:t>ф</w:t>
            </w:r>
            <w:r w:rsidR="00FF4BEB">
              <w:rPr>
                <w:rFonts w:eastAsiaTheme="minorHAnsi"/>
                <w:lang w:eastAsia="en-US"/>
              </w:rPr>
              <w:t>ическое изображение — не реаль</w:t>
            </w:r>
            <w:r w:rsidRPr="009065C8">
              <w:rPr>
                <w:rFonts w:eastAsiaTheme="minorHAnsi"/>
                <w:lang w:eastAsia="en-US"/>
              </w:rPr>
              <w:t>ность</w:t>
            </w:r>
            <w:r w:rsidR="00FF4BEB">
              <w:rPr>
                <w:rFonts w:eastAsiaTheme="minorHAnsi"/>
                <w:lang w:eastAsia="en-US"/>
              </w:rPr>
              <w:t>, а новая художественная услов</w:t>
            </w:r>
            <w:r w:rsidRPr="009065C8">
              <w:rPr>
                <w:rFonts w:eastAsiaTheme="minorHAnsi"/>
                <w:lang w:eastAsia="en-US"/>
              </w:rPr>
              <w:t>ность,</w:t>
            </w:r>
            <w:r w:rsidR="00FF4BEB">
              <w:rPr>
                <w:rFonts w:eastAsiaTheme="minorHAnsi"/>
                <w:lang w:eastAsia="en-US"/>
              </w:rPr>
              <w:t xml:space="preserve"> несмотря на своё внешнее прав</w:t>
            </w:r>
            <w:r w:rsidRPr="009065C8">
              <w:rPr>
                <w:rFonts w:eastAsiaTheme="minorHAnsi"/>
                <w:lang w:eastAsia="en-US"/>
              </w:rPr>
              <w:t xml:space="preserve">доподобие. </w:t>
            </w:r>
            <w:r w:rsidR="00FF4BEB">
              <w:rPr>
                <w:rFonts w:eastAsiaTheme="minorHAnsi"/>
                <w:lang w:eastAsia="en-US"/>
              </w:rPr>
              <w:t>Центральное положение темы: фо</w:t>
            </w:r>
            <w:r w:rsidRPr="009065C8">
              <w:rPr>
                <w:rFonts w:eastAsiaTheme="minorHAnsi"/>
                <w:lang w:eastAsia="en-US"/>
              </w:rPr>
              <w:t xml:space="preserve">тографию делает искусством не аппарат, </w:t>
            </w:r>
            <w:r w:rsidR="00FF4BEB">
              <w:rPr>
                <w:rFonts w:eastAsiaTheme="minorHAnsi"/>
                <w:lang w:eastAsia="en-US"/>
              </w:rPr>
              <w:t>а художническое видение фотогра</w:t>
            </w:r>
            <w:r w:rsidRPr="009065C8">
              <w:rPr>
                <w:rFonts w:eastAsiaTheme="minorHAnsi"/>
                <w:lang w:eastAsia="en-US"/>
              </w:rPr>
              <w:t>фирующего.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4BEB">
              <w:rPr>
                <w:rFonts w:eastAsiaTheme="minorHAnsi"/>
                <w:b/>
                <w:i/>
                <w:iCs/>
                <w:lang w:eastAsia="en-US"/>
              </w:rPr>
              <w:lastRenderedPageBreak/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FF4BEB">
              <w:rPr>
                <w:rFonts w:eastAsiaTheme="minorHAnsi"/>
                <w:lang w:eastAsia="en-US"/>
              </w:rPr>
              <w:t>выполнение обзорно-ана</w:t>
            </w:r>
            <w:r w:rsidRPr="009065C8">
              <w:rPr>
                <w:rFonts w:eastAsiaTheme="minorHAnsi"/>
                <w:lang w:eastAsia="en-US"/>
              </w:rPr>
              <w:t>лит</w:t>
            </w:r>
            <w:r w:rsidR="00FF4BEB">
              <w:rPr>
                <w:rFonts w:eastAsiaTheme="minorHAnsi"/>
                <w:lang w:eastAsia="en-US"/>
              </w:rPr>
              <w:t xml:space="preserve">ических упражнений, исследующих </w:t>
            </w:r>
            <w:r w:rsidRPr="009065C8">
              <w:rPr>
                <w:rFonts w:eastAsiaTheme="minorHAnsi"/>
                <w:lang w:eastAsia="en-US"/>
              </w:rPr>
              <w:t>фотог</w:t>
            </w:r>
            <w:r w:rsidR="00FF4BEB">
              <w:rPr>
                <w:rFonts w:eastAsiaTheme="minorHAnsi"/>
                <w:lang w:eastAsia="en-US"/>
              </w:rPr>
              <w:t>рафию как новое изображение ре</w:t>
            </w:r>
            <w:r w:rsidRPr="009065C8">
              <w:rPr>
                <w:rFonts w:eastAsiaTheme="minorHAnsi"/>
                <w:lang w:eastAsia="en-US"/>
              </w:rPr>
              <w:t>альности, расширяющее творческие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возможности художника; пробные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съём</w:t>
            </w:r>
            <w:r w:rsidR="00FF4BEB">
              <w:rPr>
                <w:rFonts w:eastAsiaTheme="minorHAnsi"/>
                <w:lang w:eastAsia="en-US"/>
              </w:rPr>
              <w:t xml:space="preserve">очные работы на тему «От </w:t>
            </w:r>
            <w:proofErr w:type="spellStart"/>
            <w:r w:rsidR="00FF4BEB">
              <w:rPr>
                <w:rFonts w:eastAsiaTheme="minorHAnsi"/>
                <w:lang w:eastAsia="en-US"/>
              </w:rPr>
              <w:t>фотоза</w:t>
            </w:r>
            <w:r w:rsidRPr="009065C8">
              <w:rPr>
                <w:rFonts w:eastAsiaTheme="minorHAnsi"/>
                <w:lang w:eastAsia="en-US"/>
              </w:rPr>
              <w:t>бавы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</w:t>
            </w:r>
            <w:r w:rsidR="00FF4BEB">
              <w:rPr>
                <w:rFonts w:eastAsiaTheme="minorHAnsi"/>
                <w:lang w:eastAsia="en-US"/>
              </w:rPr>
              <w:t xml:space="preserve">к </w:t>
            </w:r>
            <w:proofErr w:type="spellStart"/>
            <w:r w:rsidR="00FF4BEB">
              <w:rPr>
                <w:rFonts w:eastAsiaTheme="minorHAnsi"/>
                <w:lang w:eastAsia="en-US"/>
              </w:rPr>
              <w:t>фототворчеству</w:t>
            </w:r>
            <w:proofErr w:type="spellEnd"/>
            <w:r w:rsidR="00FF4BEB">
              <w:rPr>
                <w:rFonts w:eastAsiaTheme="minorHAnsi"/>
                <w:lang w:eastAsia="en-US"/>
              </w:rPr>
              <w:t xml:space="preserve">», показывающие </w:t>
            </w:r>
            <w:r w:rsidRPr="009065C8">
              <w:rPr>
                <w:rFonts w:eastAsiaTheme="minorHAnsi"/>
                <w:lang w:eastAsia="en-US"/>
              </w:rPr>
              <w:t>фот</w:t>
            </w:r>
            <w:r w:rsidR="00FF4BEB">
              <w:rPr>
                <w:rFonts w:eastAsiaTheme="minorHAnsi"/>
                <w:lang w:eastAsia="en-US"/>
              </w:rPr>
              <w:t xml:space="preserve">ографический опыт учащихся и их </w:t>
            </w:r>
            <w:r w:rsidRPr="009065C8">
              <w:rPr>
                <w:rFonts w:eastAsiaTheme="minorHAnsi"/>
                <w:lang w:eastAsia="en-US"/>
              </w:rPr>
              <w:t>стартовый интерес к творческой работе.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4BEB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различные типы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съёмочной фотоаппаратуры, а также</w:t>
            </w:r>
          </w:p>
          <w:p w:rsidR="00A16FF8" w:rsidRPr="009065C8" w:rsidRDefault="00AD628C" w:rsidP="00AD628C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компьютер.</w:t>
            </w:r>
          </w:p>
        </w:tc>
        <w:tc>
          <w:tcPr>
            <w:tcW w:w="4252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>специфику изображения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в фото</w:t>
            </w:r>
            <w:r w:rsidR="00FF4BEB">
              <w:rPr>
                <w:rFonts w:eastAsiaTheme="minorHAnsi"/>
                <w:lang w:eastAsia="en-US"/>
              </w:rPr>
              <w:t>графии, его эстетическую услов</w:t>
            </w:r>
            <w:r w:rsidRPr="009065C8">
              <w:rPr>
                <w:rFonts w:eastAsiaTheme="minorHAnsi"/>
                <w:lang w:eastAsia="en-US"/>
              </w:rPr>
              <w:t>ность</w:t>
            </w:r>
            <w:r w:rsidR="00FF4BEB">
              <w:rPr>
                <w:rFonts w:eastAsiaTheme="minorHAnsi"/>
                <w:lang w:eastAsia="en-US"/>
              </w:rPr>
              <w:t>, несмотря на всё его правдопо</w:t>
            </w:r>
            <w:r w:rsidRPr="009065C8">
              <w:rPr>
                <w:rFonts w:eastAsiaTheme="minorHAnsi"/>
                <w:lang w:eastAsia="en-US"/>
              </w:rPr>
              <w:t>добие.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Различать </w:t>
            </w:r>
            <w:r w:rsidR="00FF4BEB">
              <w:rPr>
                <w:rFonts w:eastAsiaTheme="minorHAnsi"/>
                <w:lang w:eastAsia="en-US"/>
              </w:rPr>
              <w:t xml:space="preserve">особенности художественно-образного языка, на котором </w:t>
            </w:r>
            <w:r w:rsidRPr="009065C8">
              <w:rPr>
                <w:rFonts w:eastAsiaTheme="minorHAnsi"/>
                <w:lang w:eastAsia="en-US"/>
              </w:rPr>
              <w:t>«говорят» картина и фотография.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Осознавать</w:t>
            </w:r>
            <w:r w:rsidR="00FF4BEB">
              <w:rPr>
                <w:rFonts w:eastAsiaTheme="minorHAnsi"/>
                <w:lang w:eastAsia="en-US"/>
              </w:rPr>
              <w:t>, что фотографию дела</w:t>
            </w:r>
            <w:r w:rsidRPr="009065C8">
              <w:rPr>
                <w:rFonts w:eastAsiaTheme="minorHAnsi"/>
                <w:lang w:eastAsia="en-US"/>
              </w:rPr>
              <w:t>ет искусством не аппарат, а человек,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снимающий этим аппаратом.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Иметь представление </w:t>
            </w:r>
            <w:r w:rsidRPr="009065C8">
              <w:rPr>
                <w:rFonts w:eastAsiaTheme="minorHAnsi"/>
                <w:lang w:eastAsia="en-US"/>
              </w:rPr>
              <w:t>о различном</w:t>
            </w:r>
          </w:p>
          <w:p w:rsidR="00A16FF8" w:rsidRPr="00FF4BEB" w:rsidRDefault="00AD628C" w:rsidP="00FF4BE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соотно</w:t>
            </w:r>
            <w:r w:rsidR="00FF4BEB">
              <w:rPr>
                <w:rFonts w:eastAsiaTheme="minorHAnsi"/>
                <w:lang w:eastAsia="en-US"/>
              </w:rPr>
              <w:t>шении объективного и субъектив</w:t>
            </w:r>
            <w:r w:rsidRPr="009065C8">
              <w:rPr>
                <w:rFonts w:eastAsiaTheme="minorHAnsi"/>
                <w:lang w:eastAsia="en-US"/>
              </w:rPr>
              <w:t xml:space="preserve">ного </w:t>
            </w:r>
            <w:r w:rsidR="00FF4BEB">
              <w:rPr>
                <w:rFonts w:eastAsiaTheme="minorHAnsi"/>
                <w:lang w:eastAsia="en-US"/>
              </w:rPr>
              <w:t xml:space="preserve">в изображении мира на картине и </w:t>
            </w:r>
            <w:r w:rsidRPr="009065C8">
              <w:rPr>
                <w:rFonts w:eastAsiaTheme="minorHAnsi"/>
                <w:lang w:eastAsia="en-US"/>
              </w:rPr>
              <w:t>на фотографии.</w:t>
            </w:r>
          </w:p>
        </w:tc>
      </w:tr>
      <w:tr w:rsidR="00A16FF8" w:rsidRPr="001613E2" w:rsidTr="0067236A">
        <w:trPr>
          <w:trHeight w:val="1975"/>
        </w:trPr>
        <w:tc>
          <w:tcPr>
            <w:tcW w:w="2552" w:type="dxa"/>
            <w:shd w:val="clear" w:color="auto" w:fill="auto"/>
          </w:tcPr>
          <w:p w:rsidR="00AD628C" w:rsidRPr="009065C8" w:rsidRDefault="00FF4BEB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 xml:space="preserve">Грамота </w:t>
            </w:r>
            <w:proofErr w:type="spellStart"/>
            <w:r>
              <w:rPr>
                <w:rFonts w:eastAsiaTheme="minorHAnsi"/>
                <w:b/>
                <w:bCs/>
                <w:lang w:eastAsia="en-US"/>
              </w:rPr>
              <w:t>фотокомпо</w:t>
            </w:r>
            <w:r w:rsidR="00AD628C" w:rsidRPr="009065C8">
              <w:rPr>
                <w:rFonts w:eastAsiaTheme="minorHAnsi"/>
                <w:b/>
                <w:bCs/>
                <w:lang w:eastAsia="en-US"/>
              </w:rPr>
              <w:t>зиции</w:t>
            </w:r>
            <w:proofErr w:type="spellEnd"/>
            <w:r w:rsidR="00AD628C" w:rsidRPr="009065C8">
              <w:rPr>
                <w:rFonts w:eastAsiaTheme="minorHAnsi"/>
                <w:b/>
                <w:bCs/>
                <w:lang w:eastAsia="en-US"/>
              </w:rPr>
              <w:t xml:space="preserve"> и съёмки.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Основа операторского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мастерства: умение</w:t>
            </w:r>
          </w:p>
          <w:p w:rsidR="00A16FF8" w:rsidRPr="009065C8" w:rsidRDefault="00AD628C" w:rsidP="00AD628C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видеть и выбирать</w:t>
            </w:r>
          </w:p>
        </w:tc>
        <w:tc>
          <w:tcPr>
            <w:tcW w:w="4111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Опыт изобразительного искусства —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фундамент съёмочной грамоты.</w:t>
            </w:r>
            <w:r w:rsidR="00FF4BEB">
              <w:rPr>
                <w:rFonts w:eastAsiaTheme="minorHAnsi"/>
                <w:lang w:eastAsia="en-US"/>
              </w:rPr>
              <w:t xml:space="preserve"> Компо</w:t>
            </w:r>
            <w:r w:rsidRPr="009065C8">
              <w:rPr>
                <w:rFonts w:eastAsiaTheme="minorHAnsi"/>
                <w:lang w:eastAsia="en-US"/>
              </w:rPr>
              <w:t>зиция</w:t>
            </w:r>
            <w:r w:rsidR="00FF4BEB">
              <w:rPr>
                <w:rFonts w:eastAsiaTheme="minorHAnsi"/>
                <w:lang w:eastAsia="en-US"/>
              </w:rPr>
              <w:t xml:space="preserve"> в живописи и в фотографии: об</w:t>
            </w:r>
            <w:r w:rsidRPr="009065C8">
              <w:rPr>
                <w:rFonts w:eastAsiaTheme="minorHAnsi"/>
                <w:lang w:eastAsia="en-US"/>
              </w:rPr>
              <w:t>щее и</w:t>
            </w:r>
            <w:r w:rsidR="00FF4BEB">
              <w:rPr>
                <w:rFonts w:eastAsiaTheme="minorHAnsi"/>
                <w:lang w:eastAsia="en-US"/>
              </w:rPr>
              <w:t xml:space="preserve"> различное. Дар видения и отбо</w:t>
            </w:r>
            <w:r w:rsidRPr="009065C8">
              <w:rPr>
                <w:rFonts w:eastAsiaTheme="minorHAnsi"/>
                <w:lang w:eastAsia="en-US"/>
              </w:rPr>
              <w:t xml:space="preserve">ра — основа операторского мастерства. </w:t>
            </w:r>
            <w:r w:rsidR="00FF4BEB">
              <w:rPr>
                <w:rFonts w:eastAsiaTheme="minorHAnsi"/>
                <w:lang w:eastAsia="en-US"/>
              </w:rPr>
              <w:t xml:space="preserve">Практика </w:t>
            </w:r>
            <w:proofErr w:type="spellStart"/>
            <w:r w:rsidR="00FF4BEB">
              <w:rPr>
                <w:rFonts w:eastAsiaTheme="minorHAnsi"/>
                <w:lang w:eastAsia="en-US"/>
              </w:rPr>
              <w:t>фотокомпозиции</w:t>
            </w:r>
            <w:proofErr w:type="spellEnd"/>
            <w:r w:rsidR="00FF4BEB">
              <w:rPr>
                <w:rFonts w:eastAsiaTheme="minorHAnsi"/>
                <w:lang w:eastAsia="en-US"/>
              </w:rPr>
              <w:t xml:space="preserve"> и съём</w:t>
            </w:r>
            <w:r w:rsidRPr="009065C8">
              <w:rPr>
                <w:rFonts w:eastAsiaTheme="minorHAnsi"/>
                <w:lang w:eastAsia="en-US"/>
              </w:rPr>
              <w:t>ки: вы</w:t>
            </w:r>
            <w:r w:rsidR="00FF4BEB">
              <w:rPr>
                <w:rFonts w:eastAsiaTheme="minorHAnsi"/>
                <w:lang w:eastAsia="en-US"/>
              </w:rPr>
              <w:t>бор объекта и точки съёмки, ра</w:t>
            </w:r>
            <w:r w:rsidRPr="009065C8">
              <w:rPr>
                <w:rFonts w:eastAsiaTheme="minorHAnsi"/>
                <w:lang w:eastAsia="en-US"/>
              </w:rPr>
              <w:t xml:space="preserve">курс </w:t>
            </w:r>
            <w:r w:rsidR="00FF4BEB">
              <w:rPr>
                <w:rFonts w:eastAsiaTheme="minorHAnsi"/>
                <w:lang w:eastAsia="en-US"/>
              </w:rPr>
              <w:t>и крупность плана как художественно-</w:t>
            </w:r>
            <w:r w:rsidRPr="009065C8">
              <w:rPr>
                <w:rFonts w:eastAsiaTheme="minorHAnsi"/>
                <w:lang w:eastAsia="en-US"/>
              </w:rPr>
              <w:t xml:space="preserve">выразительные средства </w:t>
            </w:r>
            <w:r w:rsidR="00FF4BEB">
              <w:rPr>
                <w:rFonts w:eastAsiaTheme="minorHAnsi"/>
                <w:lang w:eastAsia="en-US"/>
              </w:rPr>
              <w:t>в фото</w:t>
            </w:r>
            <w:r w:rsidRPr="009065C8">
              <w:rPr>
                <w:rFonts w:eastAsiaTheme="minorHAnsi"/>
                <w:lang w:eastAsia="en-US"/>
              </w:rPr>
              <w:t>графии.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4BEB">
              <w:rPr>
                <w:rFonts w:eastAsiaTheme="minorHAnsi"/>
                <w:b/>
                <w:i/>
                <w:iCs/>
                <w:lang w:eastAsia="en-US"/>
              </w:rPr>
              <w:t xml:space="preserve">Задания: </w:t>
            </w:r>
            <w:r w:rsidR="00FF4BEB">
              <w:rPr>
                <w:rFonts w:eastAsiaTheme="minorHAnsi"/>
                <w:lang w:eastAsia="en-US"/>
              </w:rPr>
              <w:t>выполнение аналитиче</w:t>
            </w:r>
            <w:r w:rsidRPr="009065C8">
              <w:rPr>
                <w:rFonts w:eastAsiaTheme="minorHAnsi"/>
                <w:lang w:eastAsia="en-US"/>
              </w:rPr>
              <w:t>ских</w:t>
            </w:r>
            <w:r w:rsidR="00FF4BEB">
              <w:rPr>
                <w:rFonts w:eastAsiaTheme="minorHAnsi"/>
                <w:lang w:eastAsia="en-US"/>
              </w:rPr>
              <w:t xml:space="preserve"> упражнений, исследующих опера</w:t>
            </w:r>
            <w:r w:rsidRPr="009065C8">
              <w:rPr>
                <w:rFonts w:eastAsiaTheme="minorHAnsi"/>
                <w:lang w:eastAsia="en-US"/>
              </w:rPr>
              <w:t>торс</w:t>
            </w:r>
            <w:r w:rsidR="00FF4BEB">
              <w:rPr>
                <w:rFonts w:eastAsiaTheme="minorHAnsi"/>
                <w:lang w:eastAsia="en-US"/>
              </w:rPr>
              <w:t>кое мастерство как умение фото</w:t>
            </w:r>
            <w:r w:rsidRPr="009065C8">
              <w:rPr>
                <w:rFonts w:eastAsiaTheme="minorHAnsi"/>
                <w:lang w:eastAsia="en-US"/>
              </w:rPr>
              <w:t>худож</w:t>
            </w:r>
            <w:r w:rsidR="00FF4BEB">
              <w:rPr>
                <w:rFonts w:eastAsiaTheme="minorHAnsi"/>
                <w:lang w:eastAsia="en-US"/>
              </w:rPr>
              <w:t xml:space="preserve">ника видеть натуру, фиксировать </w:t>
            </w:r>
            <w:r w:rsidRPr="009065C8">
              <w:rPr>
                <w:rFonts w:eastAsiaTheme="minorHAnsi"/>
                <w:lang w:eastAsia="en-US"/>
              </w:rPr>
              <w:t>в</w:t>
            </w:r>
            <w:r w:rsidR="00FF4BEB">
              <w:rPr>
                <w:rFonts w:eastAsiaTheme="minorHAnsi"/>
                <w:lang w:eastAsia="en-US"/>
              </w:rPr>
              <w:t xml:space="preserve"> обыденном необычное; проектно-</w:t>
            </w:r>
            <w:r w:rsidRPr="009065C8">
              <w:rPr>
                <w:rFonts w:eastAsiaTheme="minorHAnsi"/>
                <w:lang w:eastAsia="en-US"/>
              </w:rPr>
              <w:t>съёмо</w:t>
            </w:r>
            <w:r w:rsidR="00FF4BEB">
              <w:rPr>
                <w:rFonts w:eastAsiaTheme="minorHAnsi"/>
                <w:lang w:eastAsia="en-US"/>
              </w:rPr>
              <w:t>чные практические работы на те</w:t>
            </w:r>
            <w:r w:rsidRPr="009065C8">
              <w:rPr>
                <w:rFonts w:eastAsiaTheme="minorHAnsi"/>
                <w:lang w:eastAsia="en-US"/>
              </w:rPr>
              <w:t xml:space="preserve">му «От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фотозабавы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к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фототворчеству</w:t>
            </w:r>
            <w:proofErr w:type="spellEnd"/>
            <w:r w:rsidRPr="009065C8">
              <w:rPr>
                <w:rFonts w:eastAsiaTheme="minorHAnsi"/>
                <w:lang w:eastAsia="en-US"/>
              </w:rPr>
              <w:t>»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(осво</w:t>
            </w:r>
            <w:r w:rsidR="00FF4BEB">
              <w:rPr>
                <w:rFonts w:eastAsiaTheme="minorHAnsi"/>
                <w:lang w:eastAsia="en-US"/>
              </w:rPr>
              <w:t>ение операторской грамоты и образно-композиционной выразительнос</w:t>
            </w:r>
            <w:r w:rsidRPr="009065C8">
              <w:rPr>
                <w:rFonts w:eastAsiaTheme="minorHAnsi"/>
                <w:lang w:eastAsia="en-US"/>
              </w:rPr>
              <w:t>ти фотоснимка).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4BEB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различные типы</w:t>
            </w:r>
          </w:p>
          <w:p w:rsidR="00A16FF8" w:rsidRPr="009065C8" w:rsidRDefault="00AD628C" w:rsidP="00AD628C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съёмочной фотоаппаратуры, а также компьютер.</w:t>
            </w:r>
          </w:p>
        </w:tc>
        <w:tc>
          <w:tcPr>
            <w:tcW w:w="4252" w:type="dxa"/>
            <w:shd w:val="clear" w:color="auto" w:fill="auto"/>
          </w:tcPr>
          <w:p w:rsidR="00AD628C" w:rsidRPr="00FF4BEB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 xml:space="preserve">и </w:t>
            </w:r>
            <w:r w:rsidRPr="009065C8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="00FF4BEB">
              <w:rPr>
                <w:rFonts w:eastAsiaTheme="minorHAnsi"/>
                <w:lang w:eastAsia="en-US"/>
              </w:rPr>
              <w:t>, что в осно</w:t>
            </w:r>
            <w:r w:rsidRPr="009065C8">
              <w:rPr>
                <w:rFonts w:eastAsiaTheme="minorHAnsi"/>
                <w:lang w:eastAsia="en-US"/>
              </w:rPr>
              <w:t>ве иск</w:t>
            </w:r>
            <w:r w:rsidR="00FF4BEB">
              <w:rPr>
                <w:rFonts w:eastAsiaTheme="minorHAnsi"/>
                <w:lang w:eastAsia="en-US"/>
              </w:rPr>
              <w:t>усства фотографии лежит дар ви</w:t>
            </w:r>
            <w:r w:rsidRPr="009065C8">
              <w:rPr>
                <w:rFonts w:eastAsiaTheme="minorHAnsi"/>
                <w:lang w:eastAsia="en-US"/>
              </w:rPr>
              <w:t>дения мира, умение</w:t>
            </w:r>
            <w:r w:rsidR="00FF4BEB">
              <w:rPr>
                <w:rFonts w:eastAsiaTheme="minorHAnsi"/>
                <w:lang w:eastAsia="en-US"/>
              </w:rPr>
              <w:t xml:space="preserve"> отбирать и запечат</w:t>
            </w:r>
            <w:r w:rsidRPr="009065C8">
              <w:rPr>
                <w:rFonts w:eastAsiaTheme="minorHAnsi"/>
                <w:lang w:eastAsia="en-US"/>
              </w:rPr>
              <w:t>лева</w:t>
            </w:r>
            <w:r w:rsidR="00FF4BEB">
              <w:rPr>
                <w:rFonts w:eastAsiaTheme="minorHAnsi"/>
                <w:lang w:eastAsia="en-US"/>
              </w:rPr>
              <w:t>ть в потоке жизни её неповтори</w:t>
            </w:r>
            <w:r w:rsidRPr="009065C8">
              <w:rPr>
                <w:rFonts w:eastAsiaTheme="minorHAnsi"/>
                <w:lang w:eastAsia="en-US"/>
              </w:rPr>
              <w:t>мость в большом и малом.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Владеть </w:t>
            </w:r>
            <w:r w:rsidRPr="009065C8">
              <w:rPr>
                <w:rFonts w:eastAsiaTheme="minorHAnsi"/>
                <w:lang w:eastAsia="en-US"/>
              </w:rPr>
              <w:t>элементарными основами</w:t>
            </w:r>
          </w:p>
          <w:p w:rsidR="00AD628C" w:rsidRPr="00FF4BEB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грамоты фотосъёмки, </w:t>
            </w:r>
            <w:r w:rsidR="00FF4BEB">
              <w:rPr>
                <w:rFonts w:eastAsiaTheme="minorHAnsi"/>
                <w:b/>
                <w:bCs/>
                <w:lang w:eastAsia="en-US"/>
              </w:rPr>
              <w:t>осознанно осу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ществлять </w:t>
            </w:r>
            <w:r w:rsidRPr="009065C8">
              <w:rPr>
                <w:rFonts w:eastAsiaTheme="minorHAnsi"/>
                <w:lang w:eastAsia="en-US"/>
              </w:rPr>
              <w:t>выбор объекта и точки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съёмки, ракурса и крупности плана как</w:t>
            </w:r>
          </w:p>
          <w:p w:rsidR="00AD628C" w:rsidRPr="009065C8" w:rsidRDefault="00FF4BEB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художественно-выразительных средств </w:t>
            </w:r>
            <w:r w:rsidR="00AD628C" w:rsidRPr="009065C8">
              <w:rPr>
                <w:rFonts w:eastAsiaTheme="minorHAnsi"/>
                <w:lang w:eastAsia="en-US"/>
              </w:rPr>
              <w:t>фотографии.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применять </w:t>
            </w:r>
            <w:r w:rsidR="00FF4BEB">
              <w:rPr>
                <w:rFonts w:eastAsiaTheme="minorHAnsi"/>
                <w:lang w:eastAsia="en-US"/>
              </w:rPr>
              <w:t>в своей съёмоч</w:t>
            </w:r>
            <w:r w:rsidRPr="009065C8">
              <w:rPr>
                <w:rFonts w:eastAsiaTheme="minorHAnsi"/>
                <w:lang w:eastAsia="en-US"/>
              </w:rPr>
              <w:t>ной практике ранее приобретённые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знания и навыки композиции, чувства</w:t>
            </w:r>
          </w:p>
          <w:p w:rsidR="00A16FF8" w:rsidRPr="009065C8" w:rsidRDefault="00AD628C" w:rsidP="00AD628C">
            <w:pPr>
              <w:suppressAutoHyphens w:val="0"/>
              <w:jc w:val="both"/>
              <w:rPr>
                <w:rFonts w:eastAsia="Courier New"/>
                <w:color w:val="000000"/>
                <w:lang w:val="ru" w:eastAsia="ru-RU"/>
              </w:rPr>
            </w:pPr>
            <w:r w:rsidRPr="009065C8">
              <w:rPr>
                <w:rFonts w:eastAsiaTheme="minorHAnsi"/>
                <w:lang w:eastAsia="en-US"/>
              </w:rPr>
              <w:t>цвета, глубины пространства и т. д.</w:t>
            </w:r>
          </w:p>
        </w:tc>
      </w:tr>
      <w:tr w:rsidR="00A16FF8" w:rsidRPr="001613E2" w:rsidTr="0067236A">
        <w:trPr>
          <w:trHeight w:val="1259"/>
        </w:trPr>
        <w:tc>
          <w:tcPr>
            <w:tcW w:w="2552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Фотография —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искусство светописи.</w:t>
            </w:r>
          </w:p>
          <w:p w:rsidR="00A16FF8" w:rsidRPr="009065C8" w:rsidRDefault="00AD628C" w:rsidP="00AD628C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Вещь: свет и фактура</w:t>
            </w:r>
          </w:p>
        </w:tc>
        <w:tc>
          <w:tcPr>
            <w:tcW w:w="4111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Свет — средство выразительности и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образности. Фотогр</w:t>
            </w:r>
            <w:r w:rsidR="00FF4BEB">
              <w:rPr>
                <w:rFonts w:eastAsiaTheme="minorHAnsi"/>
                <w:lang w:eastAsia="en-US"/>
              </w:rPr>
              <w:t>афия —</w:t>
            </w:r>
            <w:r w:rsidRPr="009065C8">
              <w:rPr>
                <w:rFonts w:eastAsiaTheme="minorHAnsi"/>
                <w:lang w:eastAsia="en-US"/>
              </w:rPr>
              <w:t>искусство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светопис</w:t>
            </w:r>
            <w:r w:rsidR="00FF4BEB">
              <w:rPr>
                <w:rFonts w:eastAsiaTheme="minorHAnsi"/>
                <w:lang w:eastAsia="en-US"/>
              </w:rPr>
              <w:t>и, когда свет является не толь</w:t>
            </w:r>
            <w:r w:rsidRPr="009065C8">
              <w:rPr>
                <w:rFonts w:eastAsiaTheme="minorHAnsi"/>
                <w:lang w:eastAsia="en-US"/>
              </w:rPr>
              <w:t>ко техн</w:t>
            </w:r>
            <w:r w:rsidR="00FF4BEB">
              <w:rPr>
                <w:rFonts w:eastAsiaTheme="minorHAnsi"/>
                <w:lang w:eastAsia="en-US"/>
              </w:rPr>
              <w:t>ическим средством, а её изобра</w:t>
            </w:r>
            <w:r w:rsidRPr="009065C8">
              <w:rPr>
                <w:rFonts w:eastAsiaTheme="minorHAnsi"/>
                <w:lang w:eastAsia="en-US"/>
              </w:rPr>
              <w:t>зительным языком.</w:t>
            </w:r>
          </w:p>
          <w:p w:rsidR="000A697C" w:rsidRPr="00FF4BEB" w:rsidRDefault="00AD628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Оп</w:t>
            </w:r>
            <w:r w:rsidR="00FF4BEB">
              <w:rPr>
                <w:rFonts w:eastAsiaTheme="minorHAnsi"/>
                <w:lang w:eastAsia="en-US"/>
              </w:rPr>
              <w:t xml:space="preserve">ераторская грамота съёмки </w:t>
            </w:r>
            <w:proofErr w:type="spellStart"/>
            <w:r w:rsidR="00FF4BEB">
              <w:rPr>
                <w:rFonts w:eastAsiaTheme="minorHAnsi"/>
                <w:lang w:eastAsia="en-US"/>
              </w:rPr>
              <w:t>фото</w:t>
            </w:r>
            <w:r w:rsidRPr="009065C8">
              <w:rPr>
                <w:rFonts w:eastAsiaTheme="minorHAnsi"/>
                <w:lang w:eastAsia="en-US"/>
              </w:rPr>
              <w:t>нат</w:t>
            </w:r>
            <w:r w:rsidR="00FF4BEB">
              <w:rPr>
                <w:rFonts w:eastAsiaTheme="minorHAnsi"/>
                <w:lang w:eastAsia="en-US"/>
              </w:rPr>
              <w:t>юрморта</w:t>
            </w:r>
            <w:proofErr w:type="spellEnd"/>
            <w:r w:rsidR="00FF4BEB">
              <w:rPr>
                <w:rFonts w:eastAsiaTheme="minorHAnsi"/>
                <w:lang w:eastAsia="en-US"/>
              </w:rPr>
              <w:t xml:space="preserve">. Роль света в выявлении </w:t>
            </w:r>
            <w:r w:rsidRPr="009065C8">
              <w:rPr>
                <w:rFonts w:eastAsiaTheme="minorHAnsi"/>
                <w:lang w:eastAsia="en-US"/>
              </w:rPr>
              <w:t>формы и фактуры вещи.</w:t>
            </w:r>
            <w:r w:rsidR="000A697C"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4BEB">
              <w:rPr>
                <w:rFonts w:eastAsiaTheme="minorHAnsi"/>
                <w:b/>
                <w:i/>
                <w:iCs/>
                <w:lang w:eastAsia="en-US"/>
              </w:rPr>
              <w:t xml:space="preserve">Задания: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разработок и упр</w:t>
            </w:r>
            <w:r w:rsidR="00FF4BEB">
              <w:rPr>
                <w:rFonts w:eastAsiaTheme="minorHAnsi"/>
                <w:lang w:eastAsia="en-US"/>
              </w:rPr>
              <w:t xml:space="preserve">ажнений, исследующих </w:t>
            </w:r>
            <w:r w:rsidRPr="009065C8">
              <w:rPr>
                <w:rFonts w:eastAsiaTheme="minorHAnsi"/>
                <w:lang w:eastAsia="en-US"/>
              </w:rPr>
              <w:t>худож</w:t>
            </w:r>
            <w:r w:rsidR="00FF4BEB">
              <w:rPr>
                <w:rFonts w:eastAsiaTheme="minorHAnsi"/>
                <w:lang w:eastAsia="en-US"/>
              </w:rPr>
              <w:t>ественную роль света в фотографии; проектно-</w:t>
            </w:r>
            <w:r w:rsidRPr="009065C8">
              <w:rPr>
                <w:rFonts w:eastAsiaTheme="minorHAnsi"/>
                <w:lang w:eastAsia="en-US"/>
              </w:rPr>
              <w:t>съёмочные практические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lastRenderedPageBreak/>
              <w:t>работы</w:t>
            </w:r>
            <w:r w:rsidR="002F2786">
              <w:rPr>
                <w:rFonts w:eastAsiaTheme="minorHAnsi"/>
                <w:lang w:eastAsia="en-US"/>
              </w:rPr>
              <w:t xml:space="preserve"> на тему «От </w:t>
            </w:r>
            <w:proofErr w:type="spellStart"/>
            <w:r w:rsidR="002F2786">
              <w:rPr>
                <w:rFonts w:eastAsiaTheme="minorHAnsi"/>
                <w:lang w:eastAsia="en-US"/>
              </w:rPr>
              <w:t>фотозабавы</w:t>
            </w:r>
            <w:proofErr w:type="spellEnd"/>
            <w:r w:rsidR="002F2786">
              <w:rPr>
                <w:rFonts w:eastAsiaTheme="minorHAnsi"/>
                <w:lang w:eastAsia="en-US"/>
              </w:rPr>
              <w:t xml:space="preserve"> к </w:t>
            </w:r>
            <w:proofErr w:type="spellStart"/>
            <w:r w:rsidR="002F2786">
              <w:rPr>
                <w:rFonts w:eastAsiaTheme="minorHAnsi"/>
                <w:lang w:eastAsia="en-US"/>
              </w:rPr>
              <w:t>фото</w:t>
            </w:r>
            <w:r w:rsidRPr="009065C8">
              <w:rPr>
                <w:rFonts w:eastAsiaTheme="minorHAnsi"/>
                <w:lang w:eastAsia="en-US"/>
              </w:rPr>
              <w:t>творч</w:t>
            </w:r>
            <w:r w:rsidR="002F2786">
              <w:rPr>
                <w:rFonts w:eastAsiaTheme="minorHAnsi"/>
                <w:lang w:eastAsia="en-US"/>
              </w:rPr>
              <w:t>еству</w:t>
            </w:r>
            <w:proofErr w:type="spellEnd"/>
            <w:r w:rsidR="002F2786">
              <w:rPr>
                <w:rFonts w:eastAsiaTheme="minorHAnsi"/>
                <w:lang w:eastAsia="en-US"/>
              </w:rPr>
              <w:t xml:space="preserve">» (освоение грамоты съёмки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</w:t>
            </w:r>
            <w:r w:rsidR="002F2786">
              <w:rPr>
                <w:rFonts w:eastAsiaTheme="minorHAnsi"/>
                <w:lang w:eastAsia="en-US"/>
              </w:rPr>
              <w:t>онатюрморта</w:t>
            </w:r>
            <w:proofErr w:type="spellEnd"/>
            <w:r w:rsidR="002F2786">
              <w:rPr>
                <w:rFonts w:eastAsiaTheme="minorHAnsi"/>
                <w:lang w:eastAsia="en-US"/>
              </w:rPr>
              <w:t xml:space="preserve"> и выявление формы и </w:t>
            </w:r>
            <w:r w:rsidRPr="009065C8">
              <w:rPr>
                <w:rFonts w:eastAsiaTheme="minorHAnsi"/>
                <w:lang w:eastAsia="en-US"/>
              </w:rPr>
              <w:t>фактуры вещи при помощи света).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2786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различные типы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съёмочной фотоаппаратуры, а также</w:t>
            </w:r>
          </w:p>
          <w:p w:rsidR="00A16FF8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компьютер.</w:t>
            </w:r>
          </w:p>
        </w:tc>
        <w:tc>
          <w:tcPr>
            <w:tcW w:w="4252" w:type="dxa"/>
            <w:shd w:val="clear" w:color="auto" w:fill="auto"/>
          </w:tcPr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 xml:space="preserve">и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9065C8">
              <w:rPr>
                <w:rFonts w:eastAsiaTheme="minorHAnsi"/>
                <w:lang w:eastAsia="en-US"/>
              </w:rPr>
              <w:t>роль света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как ху</w:t>
            </w:r>
            <w:r w:rsidR="00FF4BEB">
              <w:rPr>
                <w:rFonts w:eastAsiaTheme="minorHAnsi"/>
                <w:lang w:eastAsia="en-US"/>
              </w:rPr>
              <w:t>дожественного средства в искус</w:t>
            </w:r>
            <w:r w:rsidRPr="009065C8">
              <w:rPr>
                <w:rFonts w:eastAsiaTheme="minorHAnsi"/>
                <w:lang w:eastAsia="en-US"/>
              </w:rPr>
              <w:t>стве фотографии.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работать </w:t>
            </w:r>
            <w:r w:rsidRPr="009065C8">
              <w:rPr>
                <w:rFonts w:eastAsiaTheme="minorHAnsi"/>
                <w:lang w:eastAsia="en-US"/>
              </w:rPr>
              <w:t>с освещением (а</w:t>
            </w:r>
          </w:p>
          <w:p w:rsidR="00AD628C" w:rsidRPr="009065C8" w:rsidRDefault="00AD628C" w:rsidP="00AD628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также с точкой съёмки, ракурсом и</w:t>
            </w:r>
          </w:p>
          <w:p w:rsidR="00FF4BEB" w:rsidRDefault="00AD628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крупно</w:t>
            </w:r>
            <w:r w:rsidR="00FF4BEB">
              <w:rPr>
                <w:rFonts w:eastAsiaTheme="minorHAnsi"/>
                <w:lang w:eastAsia="en-US"/>
              </w:rPr>
              <w:t xml:space="preserve">стью плана) для передачи объёма </w:t>
            </w:r>
            <w:r w:rsidRPr="009065C8">
              <w:rPr>
                <w:rFonts w:eastAsiaTheme="minorHAnsi"/>
                <w:lang w:eastAsia="en-US"/>
              </w:rPr>
              <w:t>и фактуры вещи</w:t>
            </w:r>
            <w:r w:rsidR="00FF4BEB">
              <w:rPr>
                <w:rFonts w:eastAsiaTheme="minorHAnsi"/>
                <w:lang w:eastAsia="en-US"/>
              </w:rPr>
              <w:t xml:space="preserve"> при создании художественно-</w:t>
            </w:r>
            <w:r w:rsidRPr="009065C8">
              <w:rPr>
                <w:rFonts w:eastAsiaTheme="minorHAnsi"/>
                <w:lang w:eastAsia="en-US"/>
              </w:rPr>
              <w:t xml:space="preserve">выразительного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фотонатюрморта</w:t>
            </w:r>
            <w:proofErr w:type="spellEnd"/>
            <w:r w:rsidRPr="009065C8">
              <w:rPr>
                <w:rFonts w:eastAsiaTheme="minorHAnsi"/>
                <w:lang w:eastAsia="en-US"/>
              </w:rPr>
              <w:t>.</w:t>
            </w:r>
            <w:r w:rsidR="000A697C" w:rsidRPr="009065C8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:rsidR="00A16FF8" w:rsidRPr="00FF4BEB" w:rsidRDefault="000A697C" w:rsidP="00FF4BE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Приобретать навыки </w:t>
            </w:r>
            <w:r w:rsidR="00FF4BEB">
              <w:rPr>
                <w:rFonts w:eastAsiaTheme="minorHAnsi"/>
                <w:lang w:eastAsia="en-US"/>
              </w:rPr>
              <w:t>композици</w:t>
            </w:r>
            <w:r w:rsidRPr="009065C8">
              <w:rPr>
                <w:rFonts w:eastAsiaTheme="minorHAnsi"/>
                <w:lang w:eastAsia="en-US"/>
              </w:rPr>
              <w:t>о</w:t>
            </w:r>
            <w:r w:rsidR="00FF4BEB">
              <w:rPr>
                <w:rFonts w:eastAsiaTheme="minorHAnsi"/>
                <w:lang w:eastAsia="en-US"/>
              </w:rPr>
              <w:t xml:space="preserve">нной (кадрирование) и тональной </w:t>
            </w:r>
            <w:r w:rsidRPr="009065C8">
              <w:rPr>
                <w:rFonts w:eastAsiaTheme="minorHAnsi"/>
                <w:lang w:eastAsia="en-US"/>
              </w:rPr>
              <w:t>(э</w:t>
            </w:r>
            <w:r w:rsidR="00FF4BEB">
              <w:rPr>
                <w:rFonts w:eastAsiaTheme="minorHAnsi"/>
                <w:lang w:eastAsia="en-US"/>
              </w:rPr>
              <w:t xml:space="preserve">ффекты соляризации, </w:t>
            </w:r>
            <w:proofErr w:type="spellStart"/>
            <w:r w:rsidR="00FF4BEB">
              <w:rPr>
                <w:rFonts w:eastAsiaTheme="minorHAnsi"/>
                <w:lang w:eastAsia="en-US"/>
              </w:rPr>
              <w:t>фотографики</w:t>
            </w:r>
            <w:proofErr w:type="spellEnd"/>
            <w:r w:rsidR="00FF4BEB">
              <w:rPr>
                <w:rFonts w:eastAsiaTheme="minorHAnsi"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и т. д</w:t>
            </w:r>
            <w:r w:rsidR="00FF4BEB">
              <w:rPr>
                <w:rFonts w:eastAsiaTheme="minorHAnsi"/>
                <w:lang w:eastAsia="en-US"/>
              </w:rPr>
              <w:t xml:space="preserve">.) обработки </w:t>
            </w:r>
            <w:r w:rsidR="00FF4BEB">
              <w:rPr>
                <w:rFonts w:eastAsiaTheme="minorHAnsi"/>
                <w:lang w:eastAsia="en-US"/>
              </w:rPr>
              <w:lastRenderedPageBreak/>
              <w:t>фотоснимка при по</w:t>
            </w:r>
            <w:r w:rsidRPr="009065C8">
              <w:rPr>
                <w:rFonts w:eastAsiaTheme="minorHAnsi"/>
                <w:lang w:eastAsia="en-US"/>
              </w:rPr>
              <w:t>мощи различных компьютерных программ.</w:t>
            </w:r>
          </w:p>
        </w:tc>
      </w:tr>
      <w:tr w:rsidR="00A16FF8" w:rsidRPr="001613E2" w:rsidTr="0067236A">
        <w:trPr>
          <w:trHeight w:val="834"/>
        </w:trPr>
        <w:tc>
          <w:tcPr>
            <w:tcW w:w="2552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>«На фоне Пушкина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>сним</w:t>
            </w:r>
            <w:r w:rsidR="002F2786">
              <w:rPr>
                <w:rFonts w:eastAsiaTheme="minorHAnsi"/>
                <w:b/>
                <w:bCs/>
                <w:lang w:eastAsia="en-US"/>
              </w:rPr>
              <w:t>ается семей</w:t>
            </w:r>
            <w:r w:rsidRPr="009065C8">
              <w:rPr>
                <w:rFonts w:eastAsiaTheme="minorHAnsi"/>
                <w:b/>
                <w:bCs/>
                <w:lang w:eastAsia="en-US"/>
              </w:rPr>
              <w:t>ство».</w:t>
            </w:r>
          </w:p>
          <w:p w:rsidR="00A16FF8" w:rsidRPr="002F2786" w:rsidRDefault="002F2786" w:rsidP="002F278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Искусство </w:t>
            </w:r>
            <w:proofErr w:type="spellStart"/>
            <w:r>
              <w:rPr>
                <w:rFonts w:eastAsiaTheme="minorHAnsi"/>
                <w:lang w:eastAsia="en-US"/>
              </w:rPr>
              <w:t>фотопейза</w:t>
            </w:r>
            <w:r w:rsidR="000A697C" w:rsidRPr="009065C8">
              <w:rPr>
                <w:rFonts w:eastAsiaTheme="minorHAnsi"/>
                <w:lang w:eastAsia="en-US"/>
              </w:rPr>
              <w:t>жа</w:t>
            </w:r>
            <w:proofErr w:type="spellEnd"/>
            <w:r w:rsidR="000A697C" w:rsidRPr="009065C8"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 w:rsidR="000A697C" w:rsidRPr="009065C8">
              <w:rPr>
                <w:rFonts w:eastAsiaTheme="minorHAnsi"/>
                <w:lang w:eastAsia="en-US"/>
              </w:rPr>
              <w:t>фотоинтерьера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Образные возможности цветной и</w:t>
            </w:r>
          </w:p>
          <w:p w:rsidR="000A697C" w:rsidRPr="009065C8" w:rsidRDefault="002F2786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чёрно-белой фотографии. Световые эф</w:t>
            </w:r>
            <w:r w:rsidR="000A697C" w:rsidRPr="009065C8">
              <w:rPr>
                <w:rFonts w:eastAsiaTheme="minorHAnsi"/>
                <w:lang w:eastAsia="en-US"/>
              </w:rPr>
              <w:t>фек</w:t>
            </w:r>
            <w:r>
              <w:rPr>
                <w:rFonts w:eastAsiaTheme="minorHAnsi"/>
                <w:lang w:eastAsia="en-US"/>
              </w:rPr>
              <w:t>ты и атмосферные состояния при</w:t>
            </w:r>
            <w:r w:rsidR="000A697C" w:rsidRPr="009065C8">
              <w:rPr>
                <w:rFonts w:eastAsiaTheme="minorHAnsi"/>
                <w:lang w:eastAsia="en-US"/>
              </w:rPr>
              <w:t>роды (д</w:t>
            </w:r>
            <w:r>
              <w:rPr>
                <w:rFonts w:eastAsiaTheme="minorHAnsi"/>
                <w:lang w:eastAsia="en-US"/>
              </w:rPr>
              <w:t xml:space="preserve">ождь, туман, восход) как объект </w:t>
            </w:r>
            <w:r w:rsidR="000A697C" w:rsidRPr="009065C8">
              <w:rPr>
                <w:rFonts w:eastAsiaTheme="minorHAnsi"/>
                <w:lang w:eastAsia="en-US"/>
              </w:rPr>
              <w:t>съёмки.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Цв</w:t>
            </w:r>
            <w:r w:rsidR="002F2786">
              <w:rPr>
                <w:rFonts w:eastAsiaTheme="minorHAnsi"/>
                <w:lang w:eastAsia="en-US"/>
              </w:rPr>
              <w:t>ет в живописи и фотографии (</w:t>
            </w:r>
            <w:proofErr w:type="spellStart"/>
            <w:r w:rsidR="002F2786">
              <w:rPr>
                <w:rFonts w:eastAsiaTheme="minorHAnsi"/>
                <w:lang w:eastAsia="en-US"/>
              </w:rPr>
              <w:t>ав</w:t>
            </w:r>
            <w:r w:rsidRPr="009065C8">
              <w:rPr>
                <w:rFonts w:eastAsiaTheme="minorHAnsi"/>
                <w:lang w:eastAsia="en-US"/>
              </w:rPr>
              <w:t>торски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сочин</w:t>
            </w:r>
            <w:r w:rsidR="002F2786">
              <w:rPr>
                <w:rFonts w:eastAsiaTheme="minorHAnsi"/>
                <w:lang w:eastAsia="en-US"/>
              </w:rPr>
              <w:t>ённый и природно-фикси</w:t>
            </w:r>
            <w:r w:rsidRPr="009065C8">
              <w:rPr>
                <w:rFonts w:eastAsiaTheme="minorHAnsi"/>
                <w:lang w:eastAsia="en-US"/>
              </w:rPr>
              <w:t>рующ</w:t>
            </w:r>
            <w:r w:rsidR="002F2786">
              <w:rPr>
                <w:rFonts w:eastAsiaTheme="minorHAnsi"/>
                <w:lang w:eastAsia="en-US"/>
              </w:rPr>
              <w:t>ий). Графическая природа чёрно-</w:t>
            </w:r>
            <w:r w:rsidRPr="009065C8">
              <w:rPr>
                <w:rFonts w:eastAsiaTheme="minorHAnsi"/>
                <w:lang w:eastAsia="en-US"/>
              </w:rPr>
              <w:t xml:space="preserve">белой фотографии.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</w:t>
            </w:r>
            <w:r w:rsidR="002F2786">
              <w:rPr>
                <w:rFonts w:eastAsiaTheme="minorHAnsi"/>
                <w:lang w:eastAsia="en-US"/>
              </w:rPr>
              <w:t>топейзаж</w:t>
            </w:r>
            <w:proofErr w:type="spellEnd"/>
            <w:r w:rsidR="002F2786">
              <w:rPr>
                <w:rFonts w:eastAsiaTheme="minorHAnsi"/>
                <w:lang w:eastAsia="en-US"/>
              </w:rPr>
              <w:t xml:space="preserve"> — хранилище визуально-</w:t>
            </w:r>
            <w:r w:rsidRPr="009065C8">
              <w:rPr>
                <w:rFonts w:eastAsiaTheme="minorHAnsi"/>
                <w:lang w:eastAsia="en-US"/>
              </w:rPr>
              <w:t>эмоциональной памяти об увиденном.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2786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разра</w:t>
            </w:r>
            <w:r w:rsidR="002F2786">
              <w:rPr>
                <w:rFonts w:eastAsiaTheme="minorHAnsi"/>
                <w:lang w:eastAsia="en-US"/>
              </w:rPr>
              <w:t>боток и упражнений, исследующих визуально-эмоциональную и репортаж</w:t>
            </w:r>
            <w:r w:rsidRPr="009065C8">
              <w:rPr>
                <w:rFonts w:eastAsiaTheme="minorHAnsi"/>
                <w:lang w:eastAsia="en-US"/>
              </w:rPr>
              <w:t xml:space="preserve">ную специфику жанра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фотопейзажа</w:t>
            </w:r>
            <w:proofErr w:type="spellEnd"/>
            <w:r w:rsidRPr="009065C8">
              <w:rPr>
                <w:rFonts w:eastAsiaTheme="minorHAnsi"/>
                <w:lang w:eastAsia="en-US"/>
              </w:rPr>
              <w:t>;</w:t>
            </w:r>
          </w:p>
          <w:p w:rsidR="000A697C" w:rsidRPr="009065C8" w:rsidRDefault="002F2786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проектно-съёмочные практические рабо</w:t>
            </w:r>
            <w:r w:rsidR="000A697C" w:rsidRPr="009065C8">
              <w:rPr>
                <w:rFonts w:eastAsiaTheme="minorHAnsi"/>
                <w:lang w:eastAsia="en-US"/>
              </w:rPr>
              <w:t xml:space="preserve">ты на </w:t>
            </w:r>
            <w:r>
              <w:rPr>
                <w:rFonts w:eastAsiaTheme="minorHAnsi"/>
                <w:lang w:eastAsia="en-US"/>
              </w:rPr>
              <w:t xml:space="preserve">тему «От </w:t>
            </w:r>
            <w:proofErr w:type="spellStart"/>
            <w:r>
              <w:rPr>
                <w:rFonts w:eastAsiaTheme="minorHAnsi"/>
                <w:lang w:eastAsia="en-US"/>
              </w:rPr>
              <w:t>фотозабавы</w:t>
            </w:r>
            <w:proofErr w:type="spellEnd"/>
            <w:r>
              <w:rPr>
                <w:rFonts w:eastAsiaTheme="minorHAnsi"/>
                <w:lang w:eastAsia="en-US"/>
              </w:rPr>
              <w:t xml:space="preserve"> к </w:t>
            </w:r>
            <w:proofErr w:type="spellStart"/>
            <w:r>
              <w:rPr>
                <w:rFonts w:eastAsiaTheme="minorHAnsi"/>
                <w:lang w:eastAsia="en-US"/>
              </w:rPr>
              <w:t>фототвор</w:t>
            </w:r>
            <w:r w:rsidR="000A697C" w:rsidRPr="009065C8">
              <w:rPr>
                <w:rFonts w:eastAsiaTheme="minorHAnsi"/>
                <w:lang w:eastAsia="en-US"/>
              </w:rPr>
              <w:t>честву</w:t>
            </w:r>
            <w:proofErr w:type="spellEnd"/>
            <w:r w:rsidR="000A697C" w:rsidRPr="009065C8">
              <w:rPr>
                <w:rFonts w:eastAsiaTheme="minorHAnsi"/>
                <w:lang w:eastAsia="en-US"/>
              </w:rPr>
              <w:t>» (освоение операторской грамоты</w:t>
            </w:r>
          </w:p>
          <w:p w:rsidR="000A697C" w:rsidRPr="009065C8" w:rsidRDefault="002F2786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передаче образно-эмоциональной вы</w:t>
            </w:r>
            <w:r w:rsidR="000A697C" w:rsidRPr="009065C8">
              <w:rPr>
                <w:rFonts w:eastAsiaTheme="minorHAnsi"/>
                <w:lang w:eastAsia="en-US"/>
              </w:rPr>
              <w:t xml:space="preserve">разительности </w:t>
            </w:r>
            <w:proofErr w:type="spellStart"/>
            <w:r w:rsidR="000A697C" w:rsidRPr="009065C8">
              <w:rPr>
                <w:rFonts w:eastAsiaTheme="minorHAnsi"/>
                <w:lang w:eastAsia="en-US"/>
              </w:rPr>
              <w:t>фотопейзажа</w:t>
            </w:r>
            <w:proofErr w:type="spellEnd"/>
            <w:r w:rsidR="000A697C" w:rsidRPr="009065C8">
              <w:rPr>
                <w:rFonts w:eastAsiaTheme="minorHAnsi"/>
                <w:lang w:eastAsia="en-US"/>
              </w:rPr>
              <w:t>).</w:t>
            </w:r>
          </w:p>
          <w:p w:rsidR="00A16FF8" w:rsidRPr="002F2786" w:rsidRDefault="000A697C" w:rsidP="002F278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2786">
              <w:rPr>
                <w:rFonts w:eastAsiaTheme="minorHAnsi"/>
                <w:b/>
                <w:i/>
                <w:iCs/>
                <w:lang w:eastAsia="en-US"/>
              </w:rPr>
              <w:t xml:space="preserve">Материалы: </w:t>
            </w:r>
            <w:r w:rsidR="002F2786">
              <w:rPr>
                <w:rFonts w:eastAsiaTheme="minorHAnsi"/>
                <w:lang w:eastAsia="en-US"/>
              </w:rPr>
              <w:t>различные типы съё</w:t>
            </w:r>
            <w:r w:rsidRPr="009065C8">
              <w:rPr>
                <w:rFonts w:eastAsiaTheme="minorHAnsi"/>
                <w:lang w:eastAsia="en-US"/>
              </w:rPr>
              <w:t>мочной фотоаппаратуры, а также компьютер.</w:t>
            </w:r>
          </w:p>
        </w:tc>
        <w:tc>
          <w:tcPr>
            <w:tcW w:w="4252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Осознавать </w:t>
            </w:r>
            <w:r w:rsidR="002F2786">
              <w:rPr>
                <w:rFonts w:eastAsiaTheme="minorHAnsi"/>
                <w:lang w:eastAsia="en-US"/>
              </w:rPr>
              <w:t>художественную выразительность и визуально-эмоциональ</w:t>
            </w:r>
            <w:r w:rsidRPr="009065C8">
              <w:rPr>
                <w:rFonts w:eastAsiaTheme="minorHAnsi"/>
                <w:lang w:eastAsia="en-US"/>
              </w:rPr>
              <w:t xml:space="preserve">ную неповторимость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фотопейзажа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и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применять </w:t>
            </w:r>
            <w:r w:rsidRPr="009065C8">
              <w:rPr>
                <w:rFonts w:eastAsiaTheme="minorHAnsi"/>
                <w:lang w:eastAsia="en-US"/>
              </w:rPr>
              <w:t>в своей практике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элемен</w:t>
            </w:r>
            <w:r w:rsidR="002F2786">
              <w:rPr>
                <w:rFonts w:eastAsiaTheme="minorHAnsi"/>
                <w:lang w:eastAsia="en-US"/>
              </w:rPr>
              <w:t xml:space="preserve">ты операторского мастерства при </w:t>
            </w:r>
            <w:r w:rsidRPr="009065C8">
              <w:rPr>
                <w:rFonts w:eastAsiaTheme="minorHAnsi"/>
                <w:lang w:eastAsia="en-US"/>
              </w:rPr>
              <w:t>в</w:t>
            </w:r>
            <w:r w:rsidR="002F2786">
              <w:rPr>
                <w:rFonts w:eastAsiaTheme="minorHAnsi"/>
                <w:lang w:eastAsia="en-US"/>
              </w:rPr>
              <w:t xml:space="preserve">ыборе момента съёмки природного </w:t>
            </w:r>
            <w:r w:rsidRPr="009065C8">
              <w:rPr>
                <w:rFonts w:eastAsiaTheme="minorHAnsi"/>
                <w:lang w:eastAsia="en-US"/>
              </w:rPr>
              <w:t>или архитектурного пейз</w:t>
            </w:r>
            <w:r w:rsidR="002F2786">
              <w:rPr>
                <w:rFonts w:eastAsiaTheme="minorHAnsi"/>
                <w:lang w:eastAsia="en-US"/>
              </w:rPr>
              <w:t xml:space="preserve">ажа с учётом </w:t>
            </w:r>
            <w:r w:rsidRPr="009065C8">
              <w:rPr>
                <w:rFonts w:eastAsiaTheme="minorHAnsi"/>
                <w:lang w:eastAsia="en-US"/>
              </w:rPr>
              <w:t xml:space="preserve">его </w:t>
            </w:r>
            <w:proofErr w:type="spellStart"/>
            <w:r w:rsidRPr="009065C8">
              <w:rPr>
                <w:rFonts w:eastAsiaTheme="minorHAnsi"/>
                <w:lang w:eastAsia="en-US"/>
              </w:rPr>
              <w:t>световыразительного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состояния.</w:t>
            </w:r>
          </w:p>
          <w:p w:rsidR="00A16FF8" w:rsidRPr="002F2786" w:rsidRDefault="000A697C" w:rsidP="002F278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9065C8">
              <w:rPr>
                <w:rFonts w:eastAsiaTheme="minorHAnsi"/>
                <w:lang w:eastAsia="en-US"/>
              </w:rPr>
              <w:t xml:space="preserve">и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сопоставлять </w:t>
            </w:r>
            <w:r w:rsidR="002F2786">
              <w:rPr>
                <w:rFonts w:eastAsiaTheme="minorHAnsi"/>
                <w:lang w:eastAsia="en-US"/>
              </w:rPr>
              <w:t>художественную ценность чёрно-</w:t>
            </w:r>
            <w:r w:rsidRPr="009065C8">
              <w:rPr>
                <w:rFonts w:eastAsiaTheme="minorHAnsi"/>
                <w:lang w:eastAsia="en-US"/>
              </w:rPr>
              <w:t>белой и цветн</w:t>
            </w:r>
            <w:r w:rsidR="002F2786">
              <w:rPr>
                <w:rFonts w:eastAsiaTheme="minorHAnsi"/>
                <w:lang w:eastAsia="en-US"/>
              </w:rPr>
              <w:t>ой фотографии, в которой приро</w:t>
            </w:r>
            <w:r w:rsidRPr="009065C8">
              <w:rPr>
                <w:rFonts w:eastAsiaTheme="minorHAnsi"/>
                <w:lang w:eastAsia="en-US"/>
              </w:rPr>
              <w:t>да</w:t>
            </w:r>
            <w:r w:rsidR="002F2786">
              <w:rPr>
                <w:rFonts w:eastAsiaTheme="minorHAnsi"/>
                <w:lang w:eastAsia="en-US"/>
              </w:rPr>
              <w:t xml:space="preserve"> цвета принципиально отлична от </w:t>
            </w:r>
            <w:r w:rsidRPr="009065C8">
              <w:rPr>
                <w:rFonts w:eastAsiaTheme="minorHAnsi"/>
                <w:lang w:eastAsia="en-US"/>
              </w:rPr>
              <w:t>природы цвета в живописи.</w:t>
            </w:r>
          </w:p>
        </w:tc>
      </w:tr>
      <w:tr w:rsidR="00A16FF8" w:rsidRPr="001613E2" w:rsidTr="0067236A">
        <w:trPr>
          <w:trHeight w:val="1975"/>
        </w:trPr>
        <w:tc>
          <w:tcPr>
            <w:tcW w:w="2552" w:type="dxa"/>
            <w:shd w:val="clear" w:color="auto" w:fill="auto"/>
          </w:tcPr>
          <w:p w:rsidR="000A697C" w:rsidRPr="002F2786" w:rsidRDefault="002F2786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Человек на фотогра</w:t>
            </w:r>
            <w:r w:rsidR="000A697C" w:rsidRPr="009065C8">
              <w:rPr>
                <w:rFonts w:eastAsiaTheme="minorHAnsi"/>
                <w:b/>
                <w:bCs/>
                <w:lang w:eastAsia="en-US"/>
              </w:rPr>
              <w:t xml:space="preserve">фии. </w:t>
            </w:r>
            <w:r w:rsidR="000A697C" w:rsidRPr="009065C8">
              <w:rPr>
                <w:rFonts w:eastAsiaTheme="minorHAnsi"/>
                <w:lang w:eastAsia="en-US"/>
              </w:rPr>
              <w:t>Операторское</w:t>
            </w:r>
          </w:p>
          <w:p w:rsidR="00A16FF8" w:rsidRPr="009065C8" w:rsidRDefault="000A697C" w:rsidP="000A697C">
            <w:pPr>
              <w:suppressAutoHyphens w:val="0"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мастерство фотопортрета</w:t>
            </w:r>
          </w:p>
        </w:tc>
        <w:tc>
          <w:tcPr>
            <w:tcW w:w="4111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Анал</w:t>
            </w:r>
            <w:r w:rsidR="002F2786">
              <w:rPr>
                <w:rFonts w:eastAsiaTheme="minorHAnsi"/>
                <w:lang w:eastAsia="en-US"/>
              </w:rPr>
              <w:t>из образности фотопортрета: ху</w:t>
            </w:r>
            <w:r w:rsidRPr="009065C8">
              <w:rPr>
                <w:rFonts w:eastAsiaTheme="minorHAnsi"/>
                <w:lang w:eastAsia="en-US"/>
              </w:rPr>
              <w:t>дож</w:t>
            </w:r>
            <w:r w:rsidR="002F2786">
              <w:rPr>
                <w:rFonts w:eastAsiaTheme="minorHAnsi"/>
                <w:lang w:eastAsia="en-US"/>
              </w:rPr>
              <w:t>ественное обобщение или изобра</w:t>
            </w:r>
            <w:r w:rsidRPr="009065C8">
              <w:rPr>
                <w:rFonts w:eastAsiaTheme="minorHAnsi"/>
                <w:lang w:eastAsia="en-US"/>
              </w:rPr>
              <w:t>жение конкретного человека?</w:t>
            </w:r>
          </w:p>
          <w:p w:rsidR="000A697C" w:rsidRPr="009065C8" w:rsidRDefault="002F2786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Постановочный и репортажный фо</w:t>
            </w:r>
            <w:r w:rsidR="000A697C" w:rsidRPr="009065C8">
              <w:rPr>
                <w:rFonts w:eastAsiaTheme="minorHAnsi"/>
                <w:lang w:eastAsia="en-US"/>
              </w:rPr>
              <w:t>топор</w:t>
            </w:r>
            <w:r>
              <w:rPr>
                <w:rFonts w:eastAsiaTheme="minorHAnsi"/>
                <w:lang w:eastAsia="en-US"/>
              </w:rPr>
              <w:t xml:space="preserve">треты. Типичное и случайное при </w:t>
            </w:r>
            <w:r w:rsidR="000A697C" w:rsidRPr="009065C8">
              <w:rPr>
                <w:rFonts w:eastAsiaTheme="minorHAnsi"/>
                <w:lang w:eastAsia="en-US"/>
              </w:rPr>
              <w:t>передач</w:t>
            </w:r>
            <w:r>
              <w:rPr>
                <w:rFonts w:eastAsiaTheme="minorHAnsi"/>
                <w:lang w:eastAsia="en-US"/>
              </w:rPr>
              <w:t>е характера человека в фотогра</w:t>
            </w:r>
            <w:r w:rsidR="000A697C" w:rsidRPr="009065C8">
              <w:rPr>
                <w:rFonts w:eastAsiaTheme="minorHAnsi"/>
                <w:lang w:eastAsia="en-US"/>
              </w:rPr>
              <w:t>фии.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Операторская грамота репортажного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фотоп</w:t>
            </w:r>
            <w:r w:rsidR="002F2786">
              <w:rPr>
                <w:rFonts w:eastAsiaTheme="minorHAnsi"/>
                <w:lang w:eastAsia="en-US"/>
              </w:rPr>
              <w:t xml:space="preserve">ортрета: оперативность в выборе </w:t>
            </w:r>
            <w:r w:rsidRPr="009065C8">
              <w:rPr>
                <w:rFonts w:eastAsiaTheme="minorHAnsi"/>
                <w:lang w:eastAsia="en-US"/>
              </w:rPr>
              <w:t>момент</w:t>
            </w:r>
            <w:r w:rsidR="002F2786">
              <w:rPr>
                <w:rFonts w:eastAsiaTheme="minorHAnsi"/>
                <w:lang w:eastAsia="en-US"/>
              </w:rPr>
              <w:t>а и места съёмки, передача эмоционально-</w:t>
            </w:r>
            <w:r w:rsidRPr="009065C8">
              <w:rPr>
                <w:rFonts w:eastAsiaTheme="minorHAnsi"/>
                <w:lang w:eastAsia="en-US"/>
              </w:rPr>
              <w:t xml:space="preserve">психологического состояния </w:t>
            </w:r>
            <w:r w:rsidR="002F2786">
              <w:rPr>
                <w:rFonts w:eastAsiaTheme="minorHAnsi"/>
                <w:lang w:eastAsia="en-US"/>
              </w:rPr>
              <w:t>по</w:t>
            </w:r>
            <w:r w:rsidRPr="009065C8">
              <w:rPr>
                <w:rFonts w:eastAsiaTheme="minorHAnsi"/>
                <w:lang w:eastAsia="en-US"/>
              </w:rPr>
              <w:t>ртрета.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2786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0A697C" w:rsidRPr="009065C8" w:rsidRDefault="002F2786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разработок и упражнений, исследующих </w:t>
            </w:r>
            <w:r w:rsidR="000A697C" w:rsidRPr="009065C8">
              <w:rPr>
                <w:rFonts w:eastAsiaTheme="minorHAnsi"/>
                <w:lang w:eastAsia="en-US"/>
              </w:rPr>
              <w:t>общее</w:t>
            </w:r>
            <w:r>
              <w:rPr>
                <w:rFonts w:eastAsiaTheme="minorHAnsi"/>
                <w:lang w:eastAsia="en-US"/>
              </w:rPr>
              <w:t xml:space="preserve"> и различное в природе образа в </w:t>
            </w:r>
            <w:r w:rsidR="000A697C" w:rsidRPr="009065C8">
              <w:rPr>
                <w:rFonts w:eastAsiaTheme="minorHAnsi"/>
                <w:lang w:eastAsia="en-US"/>
              </w:rPr>
              <w:t>картине и фотографии, соотношение в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lastRenderedPageBreak/>
              <w:t>них объ</w:t>
            </w:r>
            <w:r w:rsidR="002F2786">
              <w:rPr>
                <w:rFonts w:eastAsiaTheme="minorHAnsi"/>
                <w:lang w:eastAsia="en-US"/>
              </w:rPr>
              <w:t xml:space="preserve">ективного и субъективного; проектно-съёмочные практические работы </w:t>
            </w:r>
            <w:r w:rsidRPr="009065C8">
              <w:rPr>
                <w:rFonts w:eastAsiaTheme="minorHAnsi"/>
                <w:lang w:eastAsia="en-US"/>
              </w:rPr>
              <w:t>на тему</w:t>
            </w:r>
            <w:r w:rsidR="002F2786">
              <w:rPr>
                <w:rFonts w:eastAsiaTheme="minorHAnsi"/>
                <w:lang w:eastAsia="en-US"/>
              </w:rPr>
              <w:t xml:space="preserve"> «От </w:t>
            </w:r>
            <w:proofErr w:type="spellStart"/>
            <w:r w:rsidR="002F2786">
              <w:rPr>
                <w:rFonts w:eastAsiaTheme="minorHAnsi"/>
                <w:lang w:eastAsia="en-US"/>
              </w:rPr>
              <w:t>фотозабавы</w:t>
            </w:r>
            <w:proofErr w:type="spellEnd"/>
            <w:r w:rsidR="002F2786">
              <w:rPr>
                <w:rFonts w:eastAsiaTheme="minorHAnsi"/>
                <w:lang w:eastAsia="en-US"/>
              </w:rPr>
              <w:t xml:space="preserve"> к </w:t>
            </w:r>
            <w:proofErr w:type="spellStart"/>
            <w:r w:rsidR="002F2786">
              <w:rPr>
                <w:rFonts w:eastAsiaTheme="minorHAnsi"/>
                <w:lang w:eastAsia="en-US"/>
              </w:rPr>
              <w:t>фототворчест</w:t>
            </w:r>
            <w:r w:rsidRPr="009065C8">
              <w:rPr>
                <w:rFonts w:eastAsiaTheme="minorHAnsi"/>
                <w:lang w:eastAsia="en-US"/>
              </w:rPr>
              <w:t>ву</w:t>
            </w:r>
            <w:proofErr w:type="spellEnd"/>
            <w:r w:rsidRPr="009065C8">
              <w:rPr>
                <w:rFonts w:eastAsiaTheme="minorHAnsi"/>
                <w:lang w:eastAsia="en-US"/>
              </w:rPr>
              <w:t>» (ос</w:t>
            </w:r>
            <w:r w:rsidR="002F2786">
              <w:rPr>
                <w:rFonts w:eastAsiaTheme="minorHAnsi"/>
                <w:lang w:eastAsia="en-US"/>
              </w:rPr>
              <w:t>воение грамоты съёмки репортаж</w:t>
            </w:r>
            <w:r w:rsidRPr="009065C8">
              <w:rPr>
                <w:rFonts w:eastAsiaTheme="minorHAnsi"/>
                <w:lang w:eastAsia="en-US"/>
              </w:rPr>
              <w:t>ного и постановочного фотопортрета).</w:t>
            </w:r>
          </w:p>
          <w:p w:rsidR="00A16FF8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2786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2F2786">
              <w:rPr>
                <w:rFonts w:eastAsiaTheme="minorHAnsi"/>
                <w:lang w:eastAsia="en-US"/>
              </w:rPr>
              <w:t>различные типы съё</w:t>
            </w:r>
            <w:r w:rsidRPr="009065C8">
              <w:rPr>
                <w:rFonts w:eastAsiaTheme="minorHAnsi"/>
                <w:lang w:eastAsia="en-US"/>
              </w:rPr>
              <w:t>мочной фотоаппар</w:t>
            </w:r>
            <w:r w:rsidR="002F2786">
              <w:rPr>
                <w:rFonts w:eastAsiaTheme="minorHAnsi"/>
                <w:lang w:eastAsia="en-US"/>
              </w:rPr>
              <w:t>атуры, а также компь</w:t>
            </w:r>
            <w:r w:rsidRPr="009065C8">
              <w:rPr>
                <w:rFonts w:eastAsiaTheme="minorHAnsi"/>
                <w:lang w:eastAsia="en-US"/>
              </w:rPr>
              <w:t>ютер.</w:t>
            </w:r>
          </w:p>
        </w:tc>
        <w:tc>
          <w:tcPr>
            <w:tcW w:w="4252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Приобретать представление </w:t>
            </w:r>
            <w:r w:rsidRPr="009065C8">
              <w:rPr>
                <w:rFonts w:eastAsiaTheme="minorHAnsi"/>
                <w:lang w:eastAsia="en-US"/>
              </w:rPr>
              <w:t>о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том, </w:t>
            </w:r>
            <w:r w:rsidR="002F2786">
              <w:rPr>
                <w:rFonts w:eastAsiaTheme="minorHAnsi"/>
                <w:lang w:eastAsia="en-US"/>
              </w:rPr>
              <w:t>что образность портрета в фото</w:t>
            </w:r>
            <w:r w:rsidRPr="009065C8">
              <w:rPr>
                <w:rFonts w:eastAsiaTheme="minorHAnsi"/>
                <w:lang w:eastAsia="en-US"/>
              </w:rPr>
              <w:t>графии</w:t>
            </w:r>
            <w:r w:rsidR="002F2786">
              <w:rPr>
                <w:rFonts w:eastAsiaTheme="minorHAnsi"/>
                <w:lang w:eastAsia="en-US"/>
              </w:rPr>
              <w:t xml:space="preserve"> достигается не путём художест</w:t>
            </w:r>
            <w:r w:rsidRPr="009065C8">
              <w:rPr>
                <w:rFonts w:eastAsiaTheme="minorHAnsi"/>
                <w:lang w:eastAsia="en-US"/>
              </w:rPr>
              <w:t>венн</w:t>
            </w:r>
            <w:r w:rsidR="002F2786">
              <w:rPr>
                <w:rFonts w:eastAsiaTheme="minorHAnsi"/>
                <w:lang w:eastAsia="en-US"/>
              </w:rPr>
              <w:t>ого обобщения, а благодаря точ</w:t>
            </w:r>
            <w:r w:rsidRPr="009065C8">
              <w:rPr>
                <w:rFonts w:eastAsiaTheme="minorHAnsi"/>
                <w:lang w:eastAsia="en-US"/>
              </w:rPr>
              <w:t>ност</w:t>
            </w:r>
            <w:r w:rsidR="002F2786">
              <w:rPr>
                <w:rFonts w:eastAsiaTheme="minorHAnsi"/>
                <w:lang w:eastAsia="en-US"/>
              </w:rPr>
              <w:t xml:space="preserve">и выбора и передаче характера и </w:t>
            </w:r>
            <w:r w:rsidRPr="009065C8">
              <w:rPr>
                <w:rFonts w:eastAsiaTheme="minorHAnsi"/>
                <w:lang w:eastAsia="en-US"/>
              </w:rPr>
              <w:t>состояния конкретного человека.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Овладевать </w:t>
            </w:r>
            <w:r w:rsidRPr="009065C8">
              <w:rPr>
                <w:rFonts w:eastAsiaTheme="minorHAnsi"/>
                <w:lang w:eastAsia="en-US"/>
              </w:rPr>
              <w:t>грамотой о</w:t>
            </w:r>
            <w:r w:rsidR="002F2786">
              <w:rPr>
                <w:rFonts w:eastAsiaTheme="minorHAnsi"/>
                <w:lang w:eastAsia="en-US"/>
              </w:rPr>
              <w:t>ператор</w:t>
            </w:r>
            <w:r w:rsidRPr="009065C8">
              <w:rPr>
                <w:rFonts w:eastAsiaTheme="minorHAnsi"/>
                <w:lang w:eastAsia="en-US"/>
              </w:rPr>
              <w:t xml:space="preserve">ского </w:t>
            </w:r>
            <w:r w:rsidR="002F2786">
              <w:rPr>
                <w:rFonts w:eastAsiaTheme="minorHAnsi"/>
                <w:lang w:eastAsia="en-US"/>
              </w:rPr>
              <w:t>мастерства при съёмке фотопорт</w:t>
            </w:r>
            <w:r w:rsidRPr="009065C8">
              <w:rPr>
                <w:rFonts w:eastAsiaTheme="minorHAnsi"/>
                <w:lang w:eastAsia="en-US"/>
              </w:rPr>
              <w:t>рета.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Снимая репортажный портрет, </w:t>
            </w:r>
            <w:r w:rsidRPr="009065C8">
              <w:rPr>
                <w:rFonts w:eastAsiaTheme="minorHAnsi"/>
                <w:b/>
                <w:bCs/>
                <w:lang w:eastAsia="en-US"/>
              </w:rPr>
              <w:t>уметь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работать </w:t>
            </w:r>
            <w:r w:rsidRPr="009065C8">
              <w:rPr>
                <w:rFonts w:eastAsiaTheme="minorHAnsi"/>
                <w:lang w:eastAsia="en-US"/>
              </w:rPr>
              <w:t>оперативно и быстро, чтобы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захватить </w:t>
            </w:r>
            <w:r w:rsidR="002F2786">
              <w:rPr>
                <w:rFonts w:eastAsiaTheme="minorHAnsi"/>
                <w:lang w:eastAsia="en-US"/>
              </w:rPr>
              <w:t>мгновение определённого душевно-</w:t>
            </w:r>
            <w:r w:rsidRPr="009065C8">
              <w:rPr>
                <w:rFonts w:eastAsiaTheme="minorHAnsi"/>
                <w:lang w:eastAsia="en-US"/>
              </w:rPr>
              <w:t>психологического состояния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человека.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Пр</w:t>
            </w:r>
            <w:r w:rsidR="002F2786">
              <w:rPr>
                <w:rFonts w:eastAsiaTheme="minorHAnsi"/>
                <w:lang w:eastAsia="en-US"/>
              </w:rPr>
              <w:t>и съёмке постановочного портре</w:t>
            </w:r>
            <w:r w:rsidRPr="009065C8">
              <w:rPr>
                <w:rFonts w:eastAsiaTheme="minorHAnsi"/>
                <w:lang w:eastAsia="en-US"/>
              </w:rPr>
              <w:t xml:space="preserve">та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работать </w:t>
            </w:r>
            <w:r w:rsidRPr="009065C8">
              <w:rPr>
                <w:rFonts w:eastAsiaTheme="minorHAnsi"/>
                <w:lang w:eastAsia="en-US"/>
              </w:rPr>
              <w:t>с освещением (а так_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же точкой съёмки, ракурсом и круп_</w:t>
            </w:r>
          </w:p>
          <w:p w:rsidR="00A16FF8" w:rsidRPr="009065C8" w:rsidRDefault="000A697C" w:rsidP="000A697C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9065C8">
              <w:rPr>
                <w:rFonts w:eastAsiaTheme="minorHAnsi"/>
                <w:lang w:eastAsia="en-US"/>
              </w:rPr>
              <w:t>ностью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плана) для передачи характера </w:t>
            </w:r>
            <w:r w:rsidRPr="009065C8">
              <w:rPr>
                <w:rFonts w:eastAsiaTheme="minorHAnsi"/>
                <w:lang w:eastAsia="en-US"/>
              </w:rPr>
              <w:lastRenderedPageBreak/>
              <w:t>человека.</w:t>
            </w:r>
          </w:p>
        </w:tc>
      </w:tr>
      <w:tr w:rsidR="00A16FF8" w:rsidRPr="001613E2" w:rsidTr="0067236A">
        <w:trPr>
          <w:trHeight w:val="692"/>
        </w:trPr>
        <w:tc>
          <w:tcPr>
            <w:tcW w:w="2552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>Событие в кадре.</w:t>
            </w:r>
          </w:p>
          <w:p w:rsidR="00A16FF8" w:rsidRPr="009065C8" w:rsidRDefault="000A697C" w:rsidP="000A697C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Искусство фоторепортажа</w:t>
            </w:r>
          </w:p>
        </w:tc>
        <w:tc>
          <w:tcPr>
            <w:tcW w:w="4111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</w:t>
            </w:r>
            <w:r w:rsidR="002F2786">
              <w:rPr>
                <w:rFonts w:eastAsiaTheme="minorHAnsi"/>
                <w:lang w:eastAsia="en-US"/>
              </w:rPr>
              <w:t>тоизображение как документ вре</w:t>
            </w:r>
            <w:r w:rsidRPr="009065C8">
              <w:rPr>
                <w:rFonts w:eastAsiaTheme="minorHAnsi"/>
                <w:lang w:eastAsia="en-US"/>
              </w:rPr>
              <w:t>мени,</w:t>
            </w:r>
            <w:r w:rsidR="002F2786">
              <w:rPr>
                <w:rFonts w:eastAsiaTheme="minorHAnsi"/>
                <w:lang w:eastAsia="en-US"/>
              </w:rPr>
              <w:t xml:space="preserve"> летопись запечатлённых мгнове</w:t>
            </w:r>
            <w:r w:rsidRPr="009065C8">
              <w:rPr>
                <w:rFonts w:eastAsiaTheme="minorHAnsi"/>
                <w:lang w:eastAsia="en-US"/>
              </w:rPr>
              <w:t>ний и</w:t>
            </w:r>
            <w:r w:rsidR="002F2786">
              <w:rPr>
                <w:rFonts w:eastAsiaTheme="minorHAnsi"/>
                <w:lang w:eastAsia="en-US"/>
              </w:rPr>
              <w:t>стории общества и жизни челове</w:t>
            </w:r>
            <w:r w:rsidRPr="009065C8">
              <w:rPr>
                <w:rFonts w:eastAsiaTheme="minorHAnsi"/>
                <w:lang w:eastAsia="en-US"/>
              </w:rPr>
              <w:t>ка. В</w:t>
            </w:r>
            <w:r w:rsidR="002F2786">
              <w:rPr>
                <w:rFonts w:eastAsiaTheme="minorHAnsi"/>
                <w:lang w:eastAsia="en-US"/>
              </w:rPr>
              <w:t>изуальная информативность фото</w:t>
            </w:r>
            <w:r w:rsidRPr="009065C8">
              <w:rPr>
                <w:rFonts w:eastAsiaTheme="minorHAnsi"/>
                <w:lang w:eastAsia="en-US"/>
              </w:rPr>
              <w:t>репортажа.</w:t>
            </w:r>
          </w:p>
          <w:p w:rsidR="0072005B" w:rsidRPr="009065C8" w:rsidRDefault="000A697C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М</w:t>
            </w:r>
            <w:r w:rsidR="002F2786">
              <w:rPr>
                <w:rFonts w:eastAsiaTheme="minorHAnsi"/>
                <w:lang w:eastAsia="en-US"/>
              </w:rPr>
              <w:t>етоды работы над событийным ре</w:t>
            </w:r>
            <w:r w:rsidRPr="009065C8">
              <w:rPr>
                <w:rFonts w:eastAsiaTheme="minorHAnsi"/>
                <w:lang w:eastAsia="en-US"/>
              </w:rPr>
              <w:t>порт</w:t>
            </w:r>
            <w:r w:rsidR="002F2786">
              <w:rPr>
                <w:rFonts w:eastAsiaTheme="minorHAnsi"/>
                <w:lang w:eastAsia="en-US"/>
              </w:rPr>
              <w:t>ажем: наблюдение, скрытая и от</w:t>
            </w:r>
            <w:r w:rsidRPr="009065C8">
              <w:rPr>
                <w:rFonts w:eastAsiaTheme="minorHAnsi"/>
                <w:lang w:eastAsia="en-US"/>
              </w:rPr>
              <w:t>крытая съёмка с отвлечением и др.</w:t>
            </w:r>
            <w:r w:rsidR="0072005B" w:rsidRPr="009065C8">
              <w:rPr>
                <w:rFonts w:eastAsiaTheme="minorHAnsi"/>
                <w:lang w:eastAsia="en-US"/>
              </w:rPr>
              <w:t xml:space="preserve"> Семейная фотохроника (альбом или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элект</w:t>
            </w:r>
            <w:r w:rsidR="002F2786">
              <w:rPr>
                <w:rFonts w:eastAsiaTheme="minorHAnsi"/>
                <w:lang w:eastAsia="en-US"/>
              </w:rPr>
              <w:t xml:space="preserve">ронная презентация) — история в </w:t>
            </w:r>
            <w:r w:rsidRPr="009065C8">
              <w:rPr>
                <w:rFonts w:eastAsiaTheme="minorHAnsi"/>
                <w:lang w:eastAsia="en-US"/>
              </w:rPr>
              <w:t>родны</w:t>
            </w:r>
            <w:r w:rsidR="002F2786">
              <w:rPr>
                <w:rFonts w:eastAsiaTheme="minorHAnsi"/>
                <w:lang w:eastAsia="en-US"/>
              </w:rPr>
              <w:t xml:space="preserve">х лицах, запечатлённая навсегда </w:t>
            </w:r>
            <w:r w:rsidRPr="009065C8">
              <w:rPr>
                <w:rFonts w:eastAsiaTheme="minorHAnsi"/>
                <w:lang w:eastAsia="en-US"/>
              </w:rPr>
              <w:t>память о близких.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Оп</w:t>
            </w:r>
            <w:r w:rsidR="002F2786">
              <w:rPr>
                <w:rFonts w:eastAsiaTheme="minorHAnsi"/>
                <w:lang w:eastAsia="en-US"/>
              </w:rPr>
              <w:t>ераторская грамота фоторепорта</w:t>
            </w:r>
            <w:r w:rsidRPr="009065C8">
              <w:rPr>
                <w:rFonts w:eastAsiaTheme="minorHAnsi"/>
                <w:lang w:eastAsia="en-US"/>
              </w:rPr>
              <w:t>жа:</w:t>
            </w:r>
            <w:r w:rsidR="002F2786">
              <w:rPr>
                <w:rFonts w:eastAsiaTheme="minorHAnsi"/>
                <w:lang w:eastAsia="en-US"/>
              </w:rPr>
              <w:t xml:space="preserve"> оперативность съёмки, нацелен</w:t>
            </w:r>
            <w:r w:rsidRPr="009065C8">
              <w:rPr>
                <w:rFonts w:eastAsiaTheme="minorHAnsi"/>
                <w:lang w:eastAsia="en-US"/>
              </w:rPr>
              <w:t>ность</w:t>
            </w:r>
            <w:r w:rsidR="002F2786">
              <w:rPr>
                <w:rFonts w:eastAsiaTheme="minorHAnsi"/>
                <w:lang w:eastAsia="en-US"/>
              </w:rPr>
              <w:t xml:space="preserve"> и концентрация внимания на со</w:t>
            </w:r>
            <w:r w:rsidRPr="009065C8">
              <w:rPr>
                <w:rFonts w:eastAsiaTheme="minorHAnsi"/>
                <w:lang w:eastAsia="en-US"/>
              </w:rPr>
              <w:t>бытии и др.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2786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разра</w:t>
            </w:r>
            <w:r w:rsidR="002F2786">
              <w:rPr>
                <w:rFonts w:eastAsiaTheme="minorHAnsi"/>
                <w:lang w:eastAsia="en-US"/>
              </w:rPr>
              <w:t xml:space="preserve">боток и упражнений, исследующих </w:t>
            </w:r>
            <w:r w:rsidRPr="009065C8">
              <w:rPr>
                <w:rFonts w:eastAsiaTheme="minorHAnsi"/>
                <w:lang w:eastAsia="en-US"/>
              </w:rPr>
              <w:t>инфор</w:t>
            </w:r>
            <w:r w:rsidR="002F2786">
              <w:rPr>
                <w:rFonts w:eastAsiaTheme="minorHAnsi"/>
                <w:lang w:eastAsia="en-US"/>
              </w:rPr>
              <w:t>мационную и историческую значи</w:t>
            </w:r>
            <w:r w:rsidRPr="009065C8">
              <w:rPr>
                <w:rFonts w:eastAsiaTheme="minorHAnsi"/>
                <w:lang w:eastAsia="en-US"/>
              </w:rPr>
              <w:t>мость фотографи</w:t>
            </w:r>
            <w:r w:rsidR="002F2786">
              <w:rPr>
                <w:rFonts w:eastAsiaTheme="minorHAnsi"/>
                <w:lang w:eastAsia="en-US"/>
              </w:rPr>
              <w:t>и как искусства фактографии; проектно-съёмочные практичес</w:t>
            </w:r>
            <w:r w:rsidRPr="009065C8">
              <w:rPr>
                <w:rFonts w:eastAsiaTheme="minorHAnsi"/>
                <w:lang w:eastAsia="en-US"/>
              </w:rPr>
              <w:t xml:space="preserve">кие </w:t>
            </w:r>
            <w:r w:rsidR="002F2786">
              <w:rPr>
                <w:rFonts w:eastAsiaTheme="minorHAnsi"/>
                <w:lang w:eastAsia="en-US"/>
              </w:rPr>
              <w:t xml:space="preserve">работы на тему «От </w:t>
            </w:r>
            <w:proofErr w:type="spellStart"/>
            <w:r w:rsidR="002F2786">
              <w:rPr>
                <w:rFonts w:eastAsiaTheme="minorHAnsi"/>
                <w:lang w:eastAsia="en-US"/>
              </w:rPr>
              <w:t>фотозабавы</w:t>
            </w:r>
            <w:proofErr w:type="spellEnd"/>
            <w:r w:rsidR="002F2786">
              <w:rPr>
                <w:rFonts w:eastAsiaTheme="minorHAnsi"/>
                <w:lang w:eastAsia="en-US"/>
              </w:rPr>
              <w:t xml:space="preserve"> к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фототв</w:t>
            </w:r>
            <w:r w:rsidR="002F2786">
              <w:rPr>
                <w:rFonts w:eastAsiaTheme="minorHAnsi"/>
                <w:lang w:eastAsia="en-US"/>
              </w:rPr>
              <w:t>орчеству</w:t>
            </w:r>
            <w:proofErr w:type="spellEnd"/>
            <w:r w:rsidR="002F2786">
              <w:rPr>
                <w:rFonts w:eastAsiaTheme="minorHAnsi"/>
                <w:lang w:eastAsia="en-US"/>
              </w:rPr>
              <w:t>» (освоение навыков ре</w:t>
            </w:r>
            <w:r w:rsidRPr="009065C8">
              <w:rPr>
                <w:rFonts w:eastAsiaTheme="minorHAnsi"/>
                <w:lang w:eastAsia="en-US"/>
              </w:rPr>
              <w:t>портажной съёмки).</w:t>
            </w:r>
          </w:p>
          <w:p w:rsidR="00A16FF8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2786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2F2786">
              <w:rPr>
                <w:rFonts w:eastAsiaTheme="minorHAnsi"/>
                <w:lang w:eastAsia="en-US"/>
              </w:rPr>
              <w:t>различные типы съёмоч</w:t>
            </w:r>
            <w:r w:rsidRPr="009065C8">
              <w:rPr>
                <w:rFonts w:eastAsiaTheme="minorHAnsi"/>
                <w:lang w:eastAsia="en-US"/>
              </w:rPr>
              <w:t xml:space="preserve">ной </w:t>
            </w:r>
            <w:r w:rsidR="002F2786">
              <w:rPr>
                <w:rFonts w:eastAsiaTheme="minorHAnsi"/>
                <w:lang w:eastAsia="en-US"/>
              </w:rPr>
              <w:t>фотоаппаратуры, а также компью</w:t>
            </w:r>
            <w:r w:rsidRPr="009065C8">
              <w:rPr>
                <w:rFonts w:eastAsiaTheme="minorHAnsi"/>
                <w:lang w:eastAsia="en-US"/>
              </w:rPr>
              <w:t>тер.</w:t>
            </w:r>
          </w:p>
        </w:tc>
        <w:tc>
          <w:tcPr>
            <w:tcW w:w="4252" w:type="dxa"/>
            <w:shd w:val="clear" w:color="auto" w:fill="auto"/>
          </w:tcPr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9065C8">
              <w:rPr>
                <w:rFonts w:eastAsiaTheme="minorHAnsi"/>
                <w:lang w:eastAsia="en-US"/>
              </w:rPr>
              <w:t xml:space="preserve">и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9065C8">
              <w:rPr>
                <w:rFonts w:eastAsiaTheme="minorHAnsi"/>
                <w:lang w:eastAsia="en-US"/>
              </w:rPr>
              <w:t>значен</w:t>
            </w:r>
            <w:r w:rsidR="002F2786">
              <w:rPr>
                <w:rFonts w:eastAsiaTheme="minorHAnsi"/>
                <w:lang w:eastAsia="en-US"/>
              </w:rPr>
              <w:t>ие информационно-эстетической и историко-</w:t>
            </w:r>
            <w:r w:rsidRPr="009065C8">
              <w:rPr>
                <w:rFonts w:eastAsiaTheme="minorHAnsi"/>
                <w:lang w:eastAsia="en-US"/>
              </w:rPr>
              <w:t>документальной ценности фотографии.</w:t>
            </w:r>
          </w:p>
          <w:p w:rsidR="000A697C" w:rsidRPr="009065C8" w:rsidRDefault="000A697C" w:rsidP="000A69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Осваивать </w:t>
            </w:r>
            <w:r w:rsidRPr="009065C8">
              <w:rPr>
                <w:rFonts w:eastAsiaTheme="minorHAnsi"/>
                <w:lang w:eastAsia="en-US"/>
              </w:rPr>
              <w:t>навыки оперативной</w:t>
            </w:r>
          </w:p>
          <w:p w:rsidR="002F2786" w:rsidRDefault="000A697C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 xml:space="preserve">репортажной съёмки события и </w:t>
            </w:r>
            <w:r w:rsidR="002F2786">
              <w:rPr>
                <w:rFonts w:eastAsiaTheme="minorHAnsi"/>
                <w:b/>
                <w:bCs/>
                <w:lang w:eastAsia="en-US"/>
              </w:rPr>
              <w:t xml:space="preserve">учиться </w:t>
            </w:r>
            <w:r w:rsidRPr="009065C8">
              <w:rPr>
                <w:rFonts w:eastAsiaTheme="minorHAnsi"/>
                <w:b/>
                <w:bCs/>
                <w:lang w:eastAsia="en-US"/>
              </w:rPr>
              <w:t xml:space="preserve">владеть </w:t>
            </w:r>
            <w:r w:rsidRPr="009065C8">
              <w:rPr>
                <w:rFonts w:eastAsiaTheme="minorHAnsi"/>
                <w:lang w:eastAsia="en-US"/>
              </w:rPr>
              <w:t xml:space="preserve">основами </w:t>
            </w:r>
            <w:r w:rsidR="002F2786">
              <w:rPr>
                <w:rFonts w:eastAsiaTheme="minorHAnsi"/>
                <w:lang w:eastAsia="en-US"/>
              </w:rPr>
              <w:t xml:space="preserve"> операторской гра</w:t>
            </w:r>
            <w:r w:rsidRPr="009065C8">
              <w:rPr>
                <w:rFonts w:eastAsiaTheme="minorHAnsi"/>
                <w:lang w:eastAsia="en-US"/>
              </w:rPr>
              <w:t>моты, необходимой в жизненной практике.</w:t>
            </w:r>
          </w:p>
          <w:p w:rsidR="0072005B" w:rsidRPr="002F2786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Уметь анализировать </w:t>
            </w:r>
            <w:r w:rsidR="002F2786">
              <w:rPr>
                <w:rFonts w:eastAsiaTheme="minorHAnsi"/>
                <w:lang w:eastAsia="en-US"/>
              </w:rPr>
              <w:t>работы мас</w:t>
            </w:r>
            <w:r w:rsidRPr="009065C8">
              <w:rPr>
                <w:rFonts w:eastAsiaTheme="minorHAnsi"/>
                <w:lang w:eastAsia="en-US"/>
              </w:rPr>
              <w:t>тер</w:t>
            </w:r>
            <w:r w:rsidR="002F2786">
              <w:rPr>
                <w:rFonts w:eastAsiaTheme="minorHAnsi"/>
                <w:lang w:eastAsia="en-US"/>
              </w:rPr>
              <w:t>ов отечественной и мировой фото</w:t>
            </w:r>
            <w:r w:rsidRPr="009065C8">
              <w:rPr>
                <w:rFonts w:eastAsiaTheme="minorHAnsi"/>
                <w:lang w:eastAsia="en-US"/>
              </w:rPr>
              <w:t>графии, осваивая школу операторского</w:t>
            </w:r>
            <w:r w:rsidR="002F2786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9065C8">
              <w:rPr>
                <w:rFonts w:eastAsiaTheme="minorHAnsi"/>
                <w:lang w:eastAsia="en-US"/>
              </w:rPr>
              <w:t>масте</w:t>
            </w:r>
            <w:r w:rsidR="002F2786">
              <w:rPr>
                <w:rFonts w:eastAsiaTheme="minorHAnsi"/>
                <w:lang w:eastAsia="en-US"/>
              </w:rPr>
              <w:t xml:space="preserve">рства во всех </w:t>
            </w:r>
            <w:proofErr w:type="spellStart"/>
            <w:r w:rsidR="002F2786">
              <w:rPr>
                <w:rFonts w:eastAsiaTheme="minorHAnsi"/>
                <w:lang w:eastAsia="en-US"/>
              </w:rPr>
              <w:t>фотожанрах</w:t>
            </w:r>
            <w:proofErr w:type="spellEnd"/>
            <w:r w:rsidR="002F2786">
              <w:rPr>
                <w:rFonts w:eastAsiaTheme="minorHAnsi"/>
                <w:lang w:eastAsia="en-US"/>
              </w:rPr>
              <w:t>, двига</w:t>
            </w:r>
            <w:r w:rsidRPr="009065C8">
              <w:rPr>
                <w:rFonts w:eastAsiaTheme="minorHAnsi"/>
                <w:lang w:eastAsia="en-US"/>
              </w:rPr>
              <w:t xml:space="preserve">ясь в своей практике от </w:t>
            </w:r>
            <w:proofErr w:type="spellStart"/>
            <w:r w:rsidRPr="009065C8">
              <w:rPr>
                <w:rFonts w:eastAsiaTheme="minorHAnsi"/>
                <w:lang w:eastAsia="en-US"/>
              </w:rPr>
              <w:t>фотозабавы</w:t>
            </w:r>
            <w:proofErr w:type="spellEnd"/>
            <w:r w:rsidRPr="009065C8">
              <w:rPr>
                <w:rFonts w:eastAsiaTheme="minorHAnsi"/>
                <w:lang w:eastAsia="en-US"/>
              </w:rPr>
              <w:t xml:space="preserve"> к</w:t>
            </w:r>
          </w:p>
          <w:p w:rsidR="00A16FF8" w:rsidRPr="009065C8" w:rsidRDefault="0072005B" w:rsidP="0072005B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9065C8">
              <w:rPr>
                <w:rFonts w:eastAsiaTheme="minorHAnsi"/>
                <w:lang w:eastAsia="en-US"/>
              </w:rPr>
              <w:t>фототворчеству</w:t>
            </w:r>
            <w:proofErr w:type="spellEnd"/>
            <w:r w:rsidRPr="009065C8">
              <w:rPr>
                <w:rFonts w:eastAsiaTheme="minorHAnsi"/>
                <w:lang w:eastAsia="en-US"/>
              </w:rPr>
              <w:t>.</w:t>
            </w:r>
          </w:p>
        </w:tc>
      </w:tr>
      <w:tr w:rsidR="00A16FF8" w:rsidRPr="001613E2" w:rsidTr="0067236A">
        <w:trPr>
          <w:trHeight w:val="1975"/>
        </w:trPr>
        <w:tc>
          <w:tcPr>
            <w:tcW w:w="2552" w:type="dxa"/>
            <w:shd w:val="clear" w:color="auto" w:fill="auto"/>
          </w:tcPr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Фотография и компьютер. </w:t>
            </w:r>
            <w:r w:rsidRPr="009065C8">
              <w:rPr>
                <w:rFonts w:eastAsiaTheme="minorHAnsi"/>
                <w:lang w:eastAsia="en-US"/>
              </w:rPr>
              <w:t>Документ или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фальсификация: факт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 его компьютерная</w:t>
            </w:r>
          </w:p>
          <w:p w:rsidR="00A16FF8" w:rsidRPr="009065C8" w:rsidRDefault="0072005B" w:rsidP="0072005B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t>трактовка</w:t>
            </w:r>
          </w:p>
        </w:tc>
        <w:tc>
          <w:tcPr>
            <w:tcW w:w="4111" w:type="dxa"/>
            <w:shd w:val="clear" w:color="auto" w:fill="auto"/>
          </w:tcPr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Фотограф</w:t>
            </w:r>
            <w:r w:rsidR="00BF091D">
              <w:rPr>
                <w:rFonts w:eastAsiaTheme="minorHAnsi"/>
                <w:lang w:eastAsia="en-US"/>
              </w:rPr>
              <w:t>ия — остановленное и запе</w:t>
            </w:r>
            <w:r w:rsidRPr="009065C8">
              <w:rPr>
                <w:rFonts w:eastAsiaTheme="minorHAnsi"/>
                <w:lang w:eastAsia="en-US"/>
              </w:rPr>
              <w:t>чат</w:t>
            </w:r>
            <w:r w:rsidR="00BF091D">
              <w:rPr>
                <w:rFonts w:eastAsiaTheme="minorHAnsi"/>
                <w:lang w:eastAsia="en-US"/>
              </w:rPr>
              <w:t xml:space="preserve">лённое навсегда время. Правда и </w:t>
            </w:r>
            <w:r w:rsidRPr="009065C8">
              <w:rPr>
                <w:rFonts w:eastAsiaTheme="minorHAnsi"/>
                <w:lang w:eastAsia="en-US"/>
              </w:rPr>
              <w:t xml:space="preserve">ложь </w:t>
            </w:r>
            <w:r w:rsidR="00BF091D">
              <w:rPr>
                <w:rFonts w:eastAsiaTheme="minorHAnsi"/>
                <w:lang w:eastAsia="en-US"/>
              </w:rPr>
              <w:t xml:space="preserve">в фотографии. Возрастающая роль </w:t>
            </w:r>
            <w:r w:rsidRPr="009065C8">
              <w:rPr>
                <w:rFonts w:eastAsiaTheme="minorHAnsi"/>
                <w:lang w:eastAsia="en-US"/>
              </w:rPr>
              <w:t>фотогра</w:t>
            </w:r>
            <w:r w:rsidR="00BF091D">
              <w:rPr>
                <w:rFonts w:eastAsiaTheme="minorHAnsi"/>
                <w:lang w:eastAsia="en-US"/>
              </w:rPr>
              <w:t>фии в культуре и средствах мас</w:t>
            </w:r>
            <w:r w:rsidRPr="009065C8">
              <w:rPr>
                <w:rFonts w:eastAsiaTheme="minorHAnsi"/>
                <w:lang w:eastAsia="en-US"/>
              </w:rPr>
              <w:t>совой информации (СМИ).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Во</w:t>
            </w:r>
            <w:r w:rsidR="00BF091D">
              <w:rPr>
                <w:rFonts w:eastAsiaTheme="minorHAnsi"/>
                <w:lang w:eastAsia="en-US"/>
              </w:rPr>
              <w:t>зможности компьютера в обработ</w:t>
            </w:r>
            <w:r w:rsidRPr="009065C8">
              <w:rPr>
                <w:rFonts w:eastAsiaTheme="minorHAnsi"/>
                <w:lang w:eastAsia="en-US"/>
              </w:rPr>
              <w:t>ке фотографического материала. Значение фотоархива для компь</w:t>
            </w:r>
            <w:r w:rsidR="00BF091D">
              <w:rPr>
                <w:rFonts w:eastAsiaTheme="minorHAnsi"/>
                <w:lang w:eastAsia="en-US"/>
              </w:rPr>
              <w:t>ю</w:t>
            </w:r>
            <w:r w:rsidRPr="009065C8">
              <w:rPr>
                <w:rFonts w:eastAsiaTheme="minorHAnsi"/>
                <w:lang w:eastAsia="en-US"/>
              </w:rPr>
              <w:t>терно</w:t>
            </w:r>
            <w:r w:rsidR="00BF091D">
              <w:rPr>
                <w:rFonts w:eastAsiaTheme="minorHAnsi"/>
                <w:lang w:eastAsia="en-US"/>
              </w:rPr>
              <w:t>го коллажа. Компьютер: расшире</w:t>
            </w:r>
            <w:r w:rsidRPr="009065C8">
              <w:rPr>
                <w:rFonts w:eastAsiaTheme="minorHAnsi"/>
                <w:lang w:eastAsia="en-US"/>
              </w:rPr>
              <w:t xml:space="preserve">ние </w:t>
            </w:r>
            <w:r w:rsidR="00BF091D">
              <w:rPr>
                <w:rFonts w:eastAsiaTheme="minorHAnsi"/>
                <w:lang w:eastAsia="en-US"/>
              </w:rPr>
              <w:t xml:space="preserve">художественных возможностей или </w:t>
            </w:r>
            <w:r w:rsidRPr="009065C8">
              <w:rPr>
                <w:rFonts w:eastAsiaTheme="minorHAnsi"/>
                <w:lang w:eastAsia="en-US"/>
              </w:rPr>
              <w:t>фальсификация документа?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091D">
              <w:rPr>
                <w:rFonts w:eastAsiaTheme="minorHAnsi"/>
                <w:b/>
                <w:i/>
                <w:iCs/>
                <w:lang w:eastAsia="en-US"/>
              </w:rPr>
              <w:lastRenderedPageBreak/>
              <w:t>Задания: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BF091D">
              <w:rPr>
                <w:rFonts w:eastAsiaTheme="minorHAnsi"/>
                <w:lang w:eastAsia="en-US"/>
              </w:rPr>
              <w:t>выполнение аналитиче</w:t>
            </w:r>
            <w:r w:rsidRPr="009065C8">
              <w:rPr>
                <w:rFonts w:eastAsiaTheme="minorHAnsi"/>
                <w:lang w:eastAsia="en-US"/>
              </w:rPr>
              <w:t>ских ра</w:t>
            </w:r>
            <w:r w:rsidR="00BF091D">
              <w:rPr>
                <w:rFonts w:eastAsiaTheme="minorHAnsi"/>
                <w:lang w:eastAsia="en-US"/>
              </w:rPr>
              <w:t>зработок и упражнений, исследу</w:t>
            </w:r>
            <w:r w:rsidRPr="009065C8">
              <w:rPr>
                <w:rFonts w:eastAsiaTheme="minorHAnsi"/>
                <w:lang w:eastAsia="en-US"/>
              </w:rPr>
              <w:t>ющих</w:t>
            </w:r>
            <w:r w:rsidR="00BF091D">
              <w:rPr>
                <w:rFonts w:eastAsiaTheme="minorHAnsi"/>
                <w:lang w:eastAsia="en-US"/>
              </w:rPr>
              <w:t xml:space="preserve"> художественные и технологичес</w:t>
            </w:r>
            <w:r w:rsidRPr="009065C8">
              <w:rPr>
                <w:rFonts w:eastAsiaTheme="minorHAnsi"/>
                <w:lang w:eastAsia="en-US"/>
              </w:rPr>
              <w:t>кие во</w:t>
            </w:r>
            <w:r w:rsidR="00BF091D">
              <w:rPr>
                <w:rFonts w:eastAsiaTheme="minorHAnsi"/>
                <w:lang w:eastAsia="en-US"/>
              </w:rPr>
              <w:t>зможности компьютера в фотогра</w:t>
            </w:r>
            <w:r w:rsidRPr="009065C8">
              <w:rPr>
                <w:rFonts w:eastAsiaTheme="minorHAnsi"/>
                <w:lang w:eastAsia="en-US"/>
              </w:rPr>
              <w:t>фии и его р</w:t>
            </w:r>
            <w:r w:rsidR="00BF091D">
              <w:rPr>
                <w:rFonts w:eastAsiaTheme="minorHAnsi"/>
                <w:lang w:eastAsia="en-US"/>
              </w:rPr>
              <w:t>оль в правдивой трактовке факта; проектно-</w:t>
            </w:r>
            <w:r w:rsidRPr="009065C8">
              <w:rPr>
                <w:rFonts w:eastAsiaTheme="minorHAnsi"/>
                <w:lang w:eastAsia="en-US"/>
              </w:rPr>
              <w:t>съёмочный практикум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на те</w:t>
            </w:r>
            <w:r w:rsidR="00BF091D">
              <w:rPr>
                <w:rFonts w:eastAsiaTheme="minorHAnsi"/>
                <w:lang w:eastAsia="en-US"/>
              </w:rPr>
              <w:t xml:space="preserve">му «От </w:t>
            </w:r>
            <w:proofErr w:type="spellStart"/>
            <w:r w:rsidR="00BF091D">
              <w:rPr>
                <w:rFonts w:eastAsiaTheme="minorHAnsi"/>
                <w:lang w:eastAsia="en-US"/>
              </w:rPr>
              <w:t>фотозабавы</w:t>
            </w:r>
            <w:proofErr w:type="spellEnd"/>
            <w:r w:rsidR="00BF091D">
              <w:rPr>
                <w:rFonts w:eastAsiaTheme="minorHAnsi"/>
                <w:lang w:eastAsia="en-US"/>
              </w:rPr>
              <w:t xml:space="preserve"> к </w:t>
            </w:r>
            <w:proofErr w:type="spellStart"/>
            <w:r w:rsidR="00BF091D">
              <w:rPr>
                <w:rFonts w:eastAsiaTheme="minorHAnsi"/>
                <w:lang w:eastAsia="en-US"/>
              </w:rPr>
              <w:t>фототворче</w:t>
            </w:r>
            <w:r w:rsidRPr="009065C8">
              <w:rPr>
                <w:rFonts w:eastAsiaTheme="minorHAnsi"/>
                <w:lang w:eastAsia="en-US"/>
              </w:rPr>
              <w:t>с</w:t>
            </w:r>
            <w:r w:rsidR="00BF091D">
              <w:rPr>
                <w:rFonts w:eastAsiaTheme="minorHAnsi"/>
                <w:lang w:eastAsia="en-US"/>
              </w:rPr>
              <w:t>тву</w:t>
            </w:r>
            <w:proofErr w:type="spellEnd"/>
            <w:r w:rsidR="00BF091D">
              <w:rPr>
                <w:rFonts w:eastAsiaTheme="minorHAnsi"/>
                <w:lang w:eastAsia="en-US"/>
              </w:rPr>
              <w:t xml:space="preserve">» (освоение грамоты работы с </w:t>
            </w:r>
            <w:r w:rsidRPr="009065C8">
              <w:rPr>
                <w:rFonts w:eastAsiaTheme="minorHAnsi"/>
                <w:lang w:eastAsia="en-US"/>
              </w:rPr>
              <w:t>ко</w:t>
            </w:r>
            <w:r w:rsidR="00BF091D">
              <w:rPr>
                <w:rFonts w:eastAsiaTheme="minorHAnsi"/>
                <w:lang w:eastAsia="en-US"/>
              </w:rPr>
              <w:t>мпьютерными программами при об</w:t>
            </w:r>
            <w:r w:rsidRPr="009065C8">
              <w:rPr>
                <w:rFonts w:eastAsiaTheme="minorHAnsi"/>
                <w:lang w:eastAsia="en-US"/>
              </w:rPr>
              <w:t>работк</w:t>
            </w:r>
            <w:r w:rsidR="00BF091D">
              <w:rPr>
                <w:rFonts w:eastAsiaTheme="minorHAnsi"/>
                <w:lang w:eastAsia="en-US"/>
              </w:rPr>
              <w:t>е фотоснимка); участие в итоговом просмотре учебно-</w:t>
            </w:r>
            <w:r w:rsidRPr="009065C8">
              <w:rPr>
                <w:rFonts w:eastAsiaTheme="minorHAnsi"/>
                <w:lang w:eastAsia="en-US"/>
              </w:rPr>
              <w:t>аналитических и</w:t>
            </w:r>
          </w:p>
          <w:p w:rsidR="0072005B" w:rsidRPr="009065C8" w:rsidRDefault="00BF091D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проектно-</w:t>
            </w:r>
            <w:r w:rsidR="0072005B" w:rsidRPr="009065C8">
              <w:rPr>
                <w:rFonts w:eastAsiaTheme="minorHAnsi"/>
                <w:lang w:eastAsia="en-US"/>
              </w:rPr>
              <w:t>творческих работ по теме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четв</w:t>
            </w:r>
            <w:r w:rsidR="00BF091D">
              <w:rPr>
                <w:rFonts w:eastAsiaTheme="minorHAnsi"/>
                <w:lang w:eastAsia="en-US"/>
              </w:rPr>
              <w:t>ерти и их коллективное обсужде</w:t>
            </w:r>
            <w:r w:rsidRPr="009065C8">
              <w:rPr>
                <w:rFonts w:eastAsiaTheme="minorHAnsi"/>
                <w:lang w:eastAsia="en-US"/>
              </w:rPr>
              <w:t>ние.</w:t>
            </w:r>
          </w:p>
          <w:p w:rsidR="00A16FF8" w:rsidRPr="00BF091D" w:rsidRDefault="0072005B" w:rsidP="00BF091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091D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9065C8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BF091D">
              <w:rPr>
                <w:rFonts w:eastAsiaTheme="minorHAnsi"/>
                <w:lang w:eastAsia="en-US"/>
              </w:rPr>
              <w:t>различные типы про</w:t>
            </w:r>
            <w:r w:rsidRPr="009065C8">
              <w:rPr>
                <w:rFonts w:eastAsiaTheme="minorHAnsi"/>
                <w:lang w:eastAsia="en-US"/>
              </w:rPr>
              <w:t>грам</w:t>
            </w:r>
            <w:r w:rsidR="00BF091D">
              <w:rPr>
                <w:rFonts w:eastAsiaTheme="minorHAnsi"/>
                <w:lang w:eastAsia="en-US"/>
              </w:rPr>
              <w:t>м для компьютерной работы с фо</w:t>
            </w:r>
            <w:r w:rsidRPr="009065C8">
              <w:rPr>
                <w:rFonts w:eastAsiaTheme="minorHAnsi"/>
                <w:lang w:eastAsia="en-US"/>
              </w:rPr>
              <w:t>тографиями.</w:t>
            </w:r>
          </w:p>
        </w:tc>
        <w:tc>
          <w:tcPr>
            <w:tcW w:w="4252" w:type="dxa"/>
            <w:shd w:val="clear" w:color="auto" w:fill="auto"/>
          </w:tcPr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Осознавать </w:t>
            </w:r>
            <w:r w:rsidRPr="009065C8">
              <w:rPr>
                <w:rFonts w:eastAsiaTheme="minorHAnsi"/>
                <w:lang w:eastAsia="en-US"/>
              </w:rPr>
              <w:t>ту грань, когда при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компьютерной обработке фотоснимка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исправ</w:t>
            </w:r>
            <w:r w:rsidR="00BF091D">
              <w:rPr>
                <w:rFonts w:eastAsiaTheme="minorHAnsi"/>
                <w:lang w:eastAsia="en-US"/>
              </w:rPr>
              <w:t xml:space="preserve">ление его отдельных недочётов и </w:t>
            </w:r>
            <w:r w:rsidRPr="009065C8">
              <w:rPr>
                <w:rFonts w:eastAsiaTheme="minorHAnsi"/>
                <w:lang w:eastAsia="en-US"/>
              </w:rPr>
              <w:t>случайностей переходит в искажение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запечатлённого реального события и</w:t>
            </w:r>
          </w:p>
          <w:p w:rsidR="00A16FF8" w:rsidRPr="009065C8" w:rsidRDefault="0072005B" w:rsidP="0072005B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под</w:t>
            </w:r>
            <w:r w:rsidR="00BF091D">
              <w:rPr>
                <w:rFonts w:eastAsiaTheme="minorHAnsi"/>
                <w:lang w:eastAsia="en-US"/>
              </w:rPr>
              <w:t>меняет правду факта его компью</w:t>
            </w:r>
            <w:r w:rsidRPr="009065C8">
              <w:rPr>
                <w:rFonts w:eastAsiaTheme="minorHAnsi"/>
                <w:lang w:eastAsia="en-US"/>
              </w:rPr>
              <w:t>терной фальсификацией.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Постоянно овладевать </w:t>
            </w:r>
            <w:r w:rsidRPr="009065C8">
              <w:rPr>
                <w:rFonts w:eastAsiaTheme="minorHAnsi"/>
                <w:lang w:eastAsia="en-US"/>
              </w:rPr>
              <w:t>новейшими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ко</w:t>
            </w:r>
            <w:r w:rsidR="00BF091D">
              <w:rPr>
                <w:rFonts w:eastAsiaTheme="minorHAnsi"/>
                <w:lang w:eastAsia="en-US"/>
              </w:rPr>
              <w:t>мпьютерными технологиями, повы</w:t>
            </w:r>
            <w:r w:rsidRPr="009065C8">
              <w:rPr>
                <w:rFonts w:eastAsiaTheme="minorHAnsi"/>
                <w:lang w:eastAsia="en-US"/>
              </w:rPr>
              <w:t>шая свой профессиональный уровень.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b/>
                <w:bCs/>
                <w:lang w:eastAsia="en-US"/>
              </w:rPr>
              <w:t xml:space="preserve">Развивать </w:t>
            </w:r>
            <w:r w:rsidRPr="009065C8">
              <w:rPr>
                <w:rFonts w:eastAsiaTheme="minorHAnsi"/>
                <w:lang w:eastAsia="en-US"/>
              </w:rPr>
              <w:t>в себе художнические</w:t>
            </w:r>
          </w:p>
          <w:p w:rsidR="0072005B" w:rsidRPr="009065C8" w:rsidRDefault="0072005B" w:rsidP="007200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65C8">
              <w:rPr>
                <w:rFonts w:eastAsiaTheme="minorHAnsi"/>
                <w:lang w:eastAsia="en-US"/>
              </w:rPr>
              <w:t>способности, используя для этого</w:t>
            </w:r>
          </w:p>
          <w:p w:rsidR="0072005B" w:rsidRPr="009065C8" w:rsidRDefault="0072005B" w:rsidP="0072005B">
            <w:pPr>
              <w:suppressAutoHyphens w:val="0"/>
              <w:jc w:val="both"/>
              <w:rPr>
                <w:lang w:eastAsia="ru-RU"/>
              </w:rPr>
            </w:pPr>
            <w:r w:rsidRPr="009065C8">
              <w:rPr>
                <w:rFonts w:eastAsiaTheme="minorHAnsi"/>
                <w:lang w:eastAsia="en-US"/>
              </w:rPr>
              <w:lastRenderedPageBreak/>
              <w:t>компьютерные технологии и Интернет.</w:t>
            </w:r>
          </w:p>
        </w:tc>
      </w:tr>
      <w:tr w:rsidR="00A16FF8" w:rsidRPr="001613E2" w:rsidTr="0067236A">
        <w:trPr>
          <w:trHeight w:val="85"/>
        </w:trPr>
        <w:tc>
          <w:tcPr>
            <w:tcW w:w="10915" w:type="dxa"/>
            <w:gridSpan w:val="3"/>
            <w:shd w:val="clear" w:color="auto" w:fill="auto"/>
          </w:tcPr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Фильм</w:t>
            </w:r>
            <w:r w:rsidRPr="005C437C">
              <w:rPr>
                <w:rFonts w:eastAsiaTheme="minorHAnsi"/>
                <w:b/>
                <w:bCs/>
                <w:lang w:eastAsia="en-US"/>
              </w:rPr>
              <w:t>-</w:t>
            </w:r>
            <w:r>
              <w:rPr>
                <w:rFonts w:eastAsiaTheme="minorHAnsi"/>
                <w:b/>
                <w:bCs/>
                <w:lang w:eastAsia="en-US"/>
              </w:rPr>
              <w:t>творец и</w:t>
            </w:r>
            <w:r w:rsidRPr="005C437C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866FAC">
              <w:rPr>
                <w:rFonts w:eastAsiaTheme="minorHAnsi"/>
                <w:b/>
                <w:bCs/>
                <w:lang w:eastAsia="en-US"/>
              </w:rPr>
              <w:t>зритель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66FAC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Что мы знаем об искусстве кино? </w:t>
            </w:r>
            <w:r w:rsidRPr="00866FAC">
              <w:rPr>
                <w:rFonts w:eastAsiaTheme="minorHAnsi"/>
                <w:b/>
                <w:bCs/>
                <w:lang w:eastAsia="en-US"/>
              </w:rPr>
              <w:t>(12 ч)</w:t>
            </w:r>
          </w:p>
          <w:p w:rsidR="00866FAC" w:rsidRPr="00866FAC" w:rsidRDefault="005C437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</w:t>
            </w:r>
            <w:r w:rsidR="00866FAC" w:rsidRPr="00866FAC">
              <w:rPr>
                <w:rFonts w:eastAsiaTheme="minorHAnsi"/>
                <w:lang w:eastAsia="en-US"/>
              </w:rPr>
              <w:t>Обобщение своих знаний о кинематографе с точки зрения искусства.</w:t>
            </w:r>
            <w:r w:rsidR="00866FAC">
              <w:rPr>
                <w:rFonts w:eastAsiaTheme="minorHAnsi"/>
                <w:lang w:eastAsia="en-US"/>
              </w:rPr>
              <w:t xml:space="preserve"> Раскрытие основ экранной куль</w:t>
            </w:r>
            <w:r w:rsidR="00866FAC" w:rsidRPr="00866FAC">
              <w:rPr>
                <w:rFonts w:eastAsiaTheme="minorHAnsi"/>
                <w:lang w:eastAsia="en-US"/>
              </w:rPr>
              <w:t>туры в ходе анализа произведений киноискусства («извне», с точки зре</w:t>
            </w:r>
            <w:r w:rsidR="00866FAC">
              <w:rPr>
                <w:rFonts w:eastAsiaTheme="minorHAnsi"/>
                <w:lang w:eastAsia="en-US"/>
              </w:rPr>
              <w:t>ния зрителя), а также в практи</w:t>
            </w:r>
            <w:r w:rsidR="00866FAC" w:rsidRPr="00866FAC">
              <w:rPr>
                <w:rFonts w:eastAsiaTheme="minorHAnsi"/>
                <w:lang w:eastAsia="en-US"/>
              </w:rPr>
              <w:t>ческих упражнениях и в проекте «Фильм: грамота творчества» («изнутри</w:t>
            </w:r>
            <w:r w:rsidR="00866FAC">
              <w:rPr>
                <w:rFonts w:eastAsiaTheme="minorHAnsi"/>
                <w:lang w:eastAsia="en-US"/>
              </w:rPr>
              <w:t>», с точки зрения создателя до</w:t>
            </w:r>
            <w:r w:rsidR="00866FAC" w:rsidRPr="00866FAC">
              <w:rPr>
                <w:rFonts w:eastAsiaTheme="minorHAnsi"/>
                <w:lang w:eastAsia="en-US"/>
              </w:rPr>
              <w:t>машнего видео).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Синтетическая природа образа в фильме, в создании которого, помимо изображения, задействованы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слово, звук, музыка (а в игровом фильме ещё и актёрская игра).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Условность изображения и времени в кино, роль монтажа как основы киноязыка.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 xml:space="preserve">Многообразие жанров и возможностей </w:t>
            </w:r>
            <w:proofErr w:type="spellStart"/>
            <w:r w:rsidRPr="00866FAC">
              <w:rPr>
                <w:rFonts w:eastAsiaTheme="minorHAnsi"/>
                <w:lang w:eastAsia="en-US"/>
              </w:rPr>
              <w:t>кинозрелища</w:t>
            </w:r>
            <w:proofErr w:type="spellEnd"/>
            <w:r w:rsidRPr="00866FAC">
              <w:rPr>
                <w:rFonts w:eastAsiaTheme="minorHAnsi"/>
                <w:lang w:eastAsia="en-US"/>
              </w:rPr>
              <w:t xml:space="preserve"> (раскрывается п</w:t>
            </w:r>
            <w:r>
              <w:rPr>
                <w:rFonts w:eastAsiaTheme="minorHAnsi"/>
                <w:lang w:eastAsia="en-US"/>
              </w:rPr>
              <w:t>ри ознакомлении с историей раз</w:t>
            </w:r>
            <w:r w:rsidRPr="00866FAC">
              <w:rPr>
                <w:rFonts w:eastAsiaTheme="minorHAnsi"/>
                <w:lang w:eastAsia="en-US"/>
              </w:rPr>
              <w:t>вития кинематографа, приходом в него звука и цвета).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Специфика работы художника</w:t>
            </w:r>
            <w:r w:rsidRPr="00866FAC">
              <w:rPr>
                <w:rFonts w:eastAsiaTheme="minorHAnsi"/>
                <w:lang w:eastAsia="en-US"/>
              </w:rPr>
              <w:t>-постановщика в игровом фильме, акц</w:t>
            </w:r>
            <w:r>
              <w:rPr>
                <w:rFonts w:eastAsiaTheme="minorHAnsi"/>
                <w:lang w:eastAsia="en-US"/>
              </w:rPr>
              <w:t>ент на коллективность художест</w:t>
            </w:r>
            <w:r w:rsidRPr="00866FAC">
              <w:rPr>
                <w:rFonts w:eastAsiaTheme="minorHAnsi"/>
                <w:lang w:eastAsia="en-US"/>
              </w:rPr>
              <w:t xml:space="preserve">венного творчества в кино. В отличие от изобразительного искусства </w:t>
            </w:r>
            <w:r>
              <w:rPr>
                <w:rFonts w:eastAsiaTheme="minorHAnsi"/>
                <w:lang w:eastAsia="en-US"/>
              </w:rPr>
              <w:t>визуальный образ в художествен</w:t>
            </w:r>
            <w:r w:rsidRPr="00866FAC">
              <w:rPr>
                <w:rFonts w:eastAsiaTheme="minorHAnsi"/>
                <w:lang w:eastAsia="en-US"/>
              </w:rPr>
              <w:t>ном фильме рождается не только художником, но и прежде всего реж</w:t>
            </w:r>
            <w:r>
              <w:rPr>
                <w:rFonts w:eastAsiaTheme="minorHAnsi"/>
                <w:lang w:eastAsia="en-US"/>
              </w:rPr>
              <w:t>иссёром, оператором. В докумен</w:t>
            </w:r>
            <w:r w:rsidRPr="00866FAC">
              <w:rPr>
                <w:rFonts w:eastAsiaTheme="minorHAnsi"/>
                <w:lang w:eastAsia="en-US"/>
              </w:rPr>
              <w:t>тальном фильме художник вообще отсутствует (но это не значит, что</w:t>
            </w:r>
            <w:r>
              <w:rPr>
                <w:rFonts w:eastAsiaTheme="minorHAnsi"/>
                <w:lang w:eastAsia="en-US"/>
              </w:rPr>
              <w:t xml:space="preserve"> исчезает необходимость решения</w:t>
            </w:r>
            <w:r w:rsidRPr="00866FA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художнических, визуально</w:t>
            </w:r>
            <w:r w:rsidRPr="00866FAC">
              <w:rPr>
                <w:rFonts w:eastAsiaTheme="minorHAnsi"/>
                <w:lang w:eastAsia="en-US"/>
              </w:rPr>
              <w:t>-образных задач в фильме).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Съёмка маленького видеосюжета самостоятельно, без киногруппы (ребёнок выступает в одном лице и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как сценарист, и как режиссёр, и как оператор, и как художник).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Необходимость овладения азами сценарного, режиссёрского, оператор</w:t>
            </w:r>
            <w:r>
              <w:rPr>
                <w:rFonts w:eastAsiaTheme="minorHAnsi"/>
                <w:lang w:eastAsia="en-US"/>
              </w:rPr>
              <w:t>ского мастерства, художнической</w:t>
            </w:r>
            <w:r w:rsidRPr="00866FAC">
              <w:rPr>
                <w:rFonts w:eastAsiaTheme="minorHAnsi"/>
                <w:lang w:eastAsia="en-US"/>
              </w:rPr>
              <w:t xml:space="preserve"> грамотой, компьютерной анимацией (для рисованного фильма).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 xml:space="preserve">Овладение основами </w:t>
            </w:r>
            <w:proofErr w:type="spellStart"/>
            <w:r w:rsidRPr="00866FAC">
              <w:rPr>
                <w:rFonts w:eastAsiaTheme="minorHAnsi"/>
                <w:lang w:eastAsia="en-US"/>
              </w:rPr>
              <w:t>кинограмоты</w:t>
            </w:r>
            <w:proofErr w:type="spellEnd"/>
            <w:r w:rsidRPr="00866FAC">
              <w:rPr>
                <w:rFonts w:eastAsiaTheme="minorHAnsi"/>
                <w:lang w:eastAsia="en-US"/>
              </w:rPr>
              <w:t xml:space="preserve"> в качестве зрителей, ценителей киноискусства и создателей своего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домашнего видео.</w:t>
            </w:r>
          </w:p>
          <w:p w:rsidR="00866FAC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>Выполнение практических заданий, предлагаемых в системе творческих упражнений, по созданию и</w:t>
            </w:r>
          </w:p>
          <w:p w:rsidR="00A16FF8" w:rsidRPr="00866FAC" w:rsidRDefault="00866FAC" w:rsidP="00866FA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6FAC">
              <w:rPr>
                <w:rFonts w:eastAsiaTheme="minorHAnsi"/>
                <w:lang w:eastAsia="en-US"/>
              </w:rPr>
              <w:t xml:space="preserve">прочтению </w:t>
            </w:r>
            <w:proofErr w:type="spellStart"/>
            <w:r w:rsidRPr="00866FAC">
              <w:rPr>
                <w:rFonts w:eastAsiaTheme="minorHAnsi"/>
                <w:lang w:eastAsia="en-US"/>
              </w:rPr>
              <w:t>кинослова</w:t>
            </w:r>
            <w:proofErr w:type="spellEnd"/>
            <w:r w:rsidRPr="00866FAC"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 w:rsidRPr="00866FAC">
              <w:rPr>
                <w:rFonts w:eastAsiaTheme="minorHAnsi"/>
                <w:lang w:eastAsia="en-US"/>
              </w:rPr>
              <w:t>кинофразы</w:t>
            </w:r>
            <w:proofErr w:type="spellEnd"/>
            <w:r w:rsidRPr="00866FAC">
              <w:rPr>
                <w:rFonts w:eastAsiaTheme="minorHAnsi"/>
                <w:lang w:eastAsia="en-US"/>
              </w:rPr>
              <w:t>. Единство теории и практики — ф</w:t>
            </w:r>
            <w:r>
              <w:rPr>
                <w:rFonts w:eastAsiaTheme="minorHAnsi"/>
                <w:lang w:eastAsia="en-US"/>
              </w:rPr>
              <w:t>ундамент эффективности освоения</w:t>
            </w:r>
            <w:r w:rsidRPr="00866FAC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866FAC">
              <w:rPr>
                <w:rFonts w:eastAsiaTheme="minorHAnsi"/>
                <w:lang w:eastAsia="en-US"/>
              </w:rPr>
              <w:t>кинокультуры</w:t>
            </w:r>
            <w:proofErr w:type="spellEnd"/>
            <w:r w:rsidRPr="00866FAC">
              <w:rPr>
                <w:rFonts w:eastAsiaTheme="minorHAnsi"/>
                <w:lang w:eastAsia="en-US"/>
              </w:rPr>
              <w:t>.</w:t>
            </w:r>
            <w:r w:rsidR="00A16FF8" w:rsidRPr="00866FAC">
              <w:rPr>
                <w:rFonts w:eastAsia="Courier New"/>
                <w:color w:val="000000"/>
                <w:lang w:eastAsia="ru-RU"/>
              </w:rPr>
              <w:t xml:space="preserve"> </w:t>
            </w:r>
          </w:p>
        </w:tc>
      </w:tr>
      <w:tr w:rsidR="00A16FF8" w:rsidRPr="00405149" w:rsidTr="0067236A">
        <w:trPr>
          <w:trHeight w:val="1975"/>
        </w:trPr>
        <w:tc>
          <w:tcPr>
            <w:tcW w:w="2552" w:type="dxa"/>
            <w:shd w:val="clear" w:color="auto" w:fill="auto"/>
          </w:tcPr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Многоголосый язык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экрана. </w:t>
            </w:r>
            <w:r w:rsidRPr="00405149">
              <w:rPr>
                <w:rFonts w:eastAsiaTheme="minorHAnsi"/>
                <w:lang w:eastAsia="en-US"/>
              </w:rPr>
              <w:t>Синтетическая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природа фильма и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монтаж. Пространство</w:t>
            </w:r>
          </w:p>
          <w:p w:rsidR="00A16FF8" w:rsidRPr="00405149" w:rsidRDefault="00866FAC" w:rsidP="00405149">
            <w:pPr>
              <w:suppressAutoHyphens w:val="0"/>
              <w:contextualSpacing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t>и время в кино</w:t>
            </w:r>
          </w:p>
        </w:tc>
        <w:tc>
          <w:tcPr>
            <w:tcW w:w="4111" w:type="dxa"/>
            <w:shd w:val="clear" w:color="auto" w:fill="auto"/>
          </w:tcPr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К</w:t>
            </w:r>
            <w:r w:rsidR="00405149">
              <w:rPr>
                <w:rFonts w:eastAsiaTheme="minorHAnsi"/>
                <w:lang w:eastAsia="en-US"/>
              </w:rPr>
              <w:t>ино — синтез слова, звука, музы</w:t>
            </w:r>
            <w:r w:rsidRPr="00405149">
              <w:rPr>
                <w:rFonts w:eastAsiaTheme="minorHAnsi"/>
                <w:lang w:eastAsia="en-US"/>
              </w:rPr>
              <w:t>ки, но прежде всего это движущееся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экран</w:t>
            </w:r>
            <w:r w:rsidR="00405149">
              <w:rPr>
                <w:rFonts w:eastAsiaTheme="minorHAnsi"/>
                <w:lang w:eastAsia="en-US"/>
              </w:rPr>
              <w:t>ное изображение. Экранное изоб</w:t>
            </w:r>
            <w:r w:rsidRPr="00405149">
              <w:rPr>
                <w:rFonts w:eastAsiaTheme="minorHAnsi"/>
                <w:lang w:eastAsia="en-US"/>
              </w:rPr>
              <w:t>ра</w:t>
            </w:r>
            <w:r w:rsidR="00405149">
              <w:rPr>
                <w:rFonts w:eastAsiaTheme="minorHAnsi"/>
                <w:lang w:eastAsia="en-US"/>
              </w:rPr>
              <w:t xml:space="preserve">жение — эффект последовательной </w:t>
            </w:r>
            <w:r w:rsidRPr="00405149">
              <w:rPr>
                <w:rFonts w:eastAsiaTheme="minorHAnsi"/>
                <w:lang w:eastAsia="en-US"/>
              </w:rPr>
              <w:t>смен</w:t>
            </w:r>
            <w:r w:rsidR="00405149">
              <w:rPr>
                <w:rFonts w:eastAsiaTheme="minorHAnsi"/>
                <w:lang w:eastAsia="en-US"/>
              </w:rPr>
              <w:t xml:space="preserve">ы кадров, их соединение — т. е. </w:t>
            </w:r>
            <w:r w:rsidRPr="00405149">
              <w:rPr>
                <w:rFonts w:eastAsiaTheme="minorHAnsi"/>
                <w:lang w:eastAsia="en-US"/>
              </w:rPr>
              <w:t>м</w:t>
            </w:r>
            <w:r w:rsidR="00405149">
              <w:rPr>
                <w:rFonts w:eastAsiaTheme="minorHAnsi"/>
                <w:lang w:eastAsia="en-US"/>
              </w:rPr>
              <w:t xml:space="preserve">онтаж, который рождает экранный </w:t>
            </w:r>
            <w:r w:rsidRPr="00405149">
              <w:rPr>
                <w:rFonts w:eastAsiaTheme="minorHAnsi"/>
                <w:lang w:eastAsia="en-US"/>
              </w:rPr>
              <w:t>образ, придаёт смысл изображаемому и</w:t>
            </w:r>
            <w:r w:rsidR="00E34367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 xml:space="preserve">является </w:t>
            </w:r>
            <w:r w:rsidRPr="00405149">
              <w:rPr>
                <w:rFonts w:eastAsiaTheme="minorHAnsi"/>
                <w:lang w:eastAsia="en-US"/>
              </w:rPr>
              <w:lastRenderedPageBreak/>
              <w:t>языком кино.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Художественная условн</w:t>
            </w:r>
            <w:r w:rsidR="00E34367">
              <w:rPr>
                <w:rFonts w:eastAsiaTheme="minorHAnsi"/>
                <w:lang w:eastAsia="en-US"/>
              </w:rPr>
              <w:t>ость прост</w:t>
            </w:r>
            <w:r w:rsidRPr="00405149">
              <w:rPr>
                <w:rFonts w:eastAsiaTheme="minorHAnsi"/>
                <w:lang w:eastAsia="en-US"/>
              </w:rPr>
              <w:t>ранст</w:t>
            </w:r>
            <w:r w:rsidR="00E34367">
              <w:rPr>
                <w:rFonts w:eastAsiaTheme="minorHAnsi"/>
                <w:lang w:eastAsia="en-US"/>
              </w:rPr>
              <w:t xml:space="preserve">ва и времени в фильме. Эволюция </w:t>
            </w:r>
            <w:r w:rsidRPr="00405149">
              <w:rPr>
                <w:rFonts w:eastAsiaTheme="minorHAnsi"/>
                <w:lang w:eastAsia="en-US"/>
              </w:rPr>
              <w:t>и ж</w:t>
            </w:r>
            <w:r w:rsidR="00E34367">
              <w:rPr>
                <w:rFonts w:eastAsiaTheme="minorHAnsi"/>
                <w:lang w:eastAsia="en-US"/>
              </w:rPr>
              <w:t xml:space="preserve">анровое многообразие </w:t>
            </w:r>
            <w:proofErr w:type="spellStart"/>
            <w:r w:rsidR="00E34367">
              <w:rPr>
                <w:rFonts w:eastAsiaTheme="minorHAnsi"/>
                <w:lang w:eastAsia="en-US"/>
              </w:rPr>
              <w:t>кинозрели</w:t>
            </w:r>
            <w:r w:rsidRPr="00405149">
              <w:rPr>
                <w:rFonts w:eastAsiaTheme="minorHAnsi"/>
                <w:lang w:eastAsia="en-US"/>
              </w:rPr>
              <w:t>ща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: </w:t>
            </w:r>
            <w:r w:rsidR="00E34367">
              <w:rPr>
                <w:rFonts w:eastAsiaTheme="minorHAnsi"/>
                <w:lang w:eastAsia="en-US"/>
              </w:rPr>
              <w:t xml:space="preserve">от Великого немого до прихода в </w:t>
            </w:r>
            <w:r w:rsidRPr="00405149">
              <w:rPr>
                <w:rFonts w:eastAsiaTheme="minorHAnsi"/>
                <w:lang w:eastAsia="en-US"/>
              </w:rPr>
              <w:t>кинематограф звука и цвета.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4367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E34367">
              <w:rPr>
                <w:rFonts w:eastAsiaTheme="minorHAnsi"/>
                <w:lang w:eastAsia="en-US"/>
              </w:rPr>
              <w:t xml:space="preserve">выполнение обзорно-аналитических разработок, исследующих </w:t>
            </w:r>
            <w:r w:rsidRPr="00405149">
              <w:rPr>
                <w:rFonts w:eastAsiaTheme="minorHAnsi"/>
                <w:lang w:eastAsia="en-US"/>
              </w:rPr>
              <w:t>синт</w:t>
            </w:r>
            <w:r w:rsidR="00E34367">
              <w:rPr>
                <w:rFonts w:eastAsiaTheme="minorHAnsi"/>
                <w:lang w:eastAsia="en-US"/>
              </w:rPr>
              <w:t>етическую природу киноизображе</w:t>
            </w:r>
            <w:r w:rsidRPr="00405149">
              <w:rPr>
                <w:rFonts w:eastAsiaTheme="minorHAnsi"/>
                <w:lang w:eastAsia="en-US"/>
              </w:rPr>
              <w:t>ния, условность экранного времени и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пространства, роль монтажа, звука и</w:t>
            </w:r>
          </w:p>
          <w:p w:rsidR="00866FAC" w:rsidRPr="00E34367" w:rsidRDefault="00E34367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цвета в киноискусстве; съёмочно-твор</w:t>
            </w:r>
            <w:r w:rsidR="00866FAC" w:rsidRPr="00405149">
              <w:rPr>
                <w:rFonts w:eastAsiaTheme="minorHAnsi"/>
                <w:lang w:eastAsia="en-US"/>
              </w:rPr>
              <w:t>ческ</w:t>
            </w:r>
            <w:r>
              <w:rPr>
                <w:rFonts w:eastAsiaTheme="minorHAnsi"/>
                <w:lang w:eastAsia="en-US"/>
              </w:rPr>
              <w:t>ие упражнения на тему «От боль</w:t>
            </w:r>
            <w:r w:rsidR="00866FAC" w:rsidRPr="00405149">
              <w:rPr>
                <w:rFonts w:eastAsiaTheme="minorHAnsi"/>
                <w:lang w:eastAsia="en-US"/>
              </w:rPr>
              <w:t xml:space="preserve">шого </w:t>
            </w:r>
            <w:r>
              <w:rPr>
                <w:rFonts w:eastAsiaTheme="minorHAnsi"/>
                <w:lang w:eastAsia="en-US"/>
              </w:rPr>
              <w:t xml:space="preserve">кино к твоему видео» (понимание </w:t>
            </w:r>
            <w:r w:rsidR="00866FAC" w:rsidRPr="00405149">
              <w:rPr>
                <w:rFonts w:eastAsiaTheme="minorHAnsi"/>
                <w:lang w:eastAsia="en-US"/>
              </w:rPr>
              <w:t>взаим</w:t>
            </w:r>
            <w:r>
              <w:rPr>
                <w:rFonts w:eastAsiaTheme="minorHAnsi"/>
                <w:lang w:eastAsia="en-US"/>
              </w:rPr>
              <w:t>освязи смысла монтажного видео</w:t>
            </w:r>
            <w:r w:rsidR="00866FAC" w:rsidRPr="00405149">
              <w:rPr>
                <w:rFonts w:eastAsiaTheme="minorHAnsi"/>
                <w:lang w:eastAsia="en-US"/>
              </w:rPr>
              <w:t>ряда и его хронометража).</w:t>
            </w:r>
          </w:p>
          <w:p w:rsidR="00A16FF8" w:rsidRPr="00E34367" w:rsidRDefault="00866FAC" w:rsidP="00E3436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436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ви</w:t>
            </w:r>
            <w:r w:rsidR="00E34367">
              <w:rPr>
                <w:rFonts w:eastAsiaTheme="minorHAnsi"/>
                <w:lang w:eastAsia="en-US"/>
              </w:rPr>
              <w:t>деоматериалы, необ</w:t>
            </w:r>
            <w:r w:rsidRPr="00405149">
              <w:rPr>
                <w:rFonts w:eastAsiaTheme="minorHAnsi"/>
                <w:lang w:eastAsia="en-US"/>
              </w:rPr>
              <w:t>хо</w:t>
            </w:r>
            <w:r w:rsidR="00E34367">
              <w:rPr>
                <w:rFonts w:eastAsiaTheme="minorHAnsi"/>
                <w:lang w:eastAsia="en-US"/>
              </w:rPr>
              <w:t xml:space="preserve">димые для монтажного построения </w:t>
            </w:r>
            <w:proofErr w:type="spellStart"/>
            <w:r w:rsidRPr="00405149">
              <w:rPr>
                <w:rFonts w:eastAsiaTheme="minorHAnsi"/>
                <w:lang w:eastAsia="en-US"/>
              </w:rPr>
              <w:t>видеофразы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при помощи компьютера.</w:t>
            </w:r>
          </w:p>
        </w:tc>
        <w:tc>
          <w:tcPr>
            <w:tcW w:w="4252" w:type="dxa"/>
            <w:shd w:val="clear" w:color="auto" w:fill="auto"/>
          </w:tcPr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="00405149">
              <w:rPr>
                <w:rFonts w:eastAsiaTheme="minorHAnsi"/>
                <w:lang w:eastAsia="en-US"/>
              </w:rPr>
              <w:t>синтетиче</w:t>
            </w:r>
            <w:r w:rsidRPr="00405149">
              <w:rPr>
                <w:rFonts w:eastAsiaTheme="minorHAnsi"/>
                <w:lang w:eastAsia="en-US"/>
              </w:rPr>
              <w:t>скую</w:t>
            </w:r>
            <w:r w:rsidR="00405149">
              <w:rPr>
                <w:rFonts w:eastAsiaTheme="minorHAnsi"/>
                <w:lang w:eastAsia="en-US"/>
              </w:rPr>
              <w:t xml:space="preserve"> природу фильма, которая рожда</w:t>
            </w:r>
            <w:r w:rsidRPr="00405149">
              <w:rPr>
                <w:rFonts w:eastAsiaTheme="minorHAnsi"/>
                <w:lang w:eastAsia="en-US"/>
              </w:rPr>
              <w:t>ется</w:t>
            </w:r>
            <w:r w:rsidR="00405149">
              <w:rPr>
                <w:rFonts w:eastAsiaTheme="minorHAnsi"/>
                <w:lang w:eastAsia="en-US"/>
              </w:rPr>
              <w:t xml:space="preserve"> благодаря многообразию вырази</w:t>
            </w:r>
            <w:r w:rsidRPr="00405149">
              <w:rPr>
                <w:rFonts w:eastAsiaTheme="minorHAnsi"/>
                <w:lang w:eastAsia="en-US"/>
              </w:rPr>
              <w:t>тельн</w:t>
            </w:r>
            <w:r w:rsidR="00405149">
              <w:rPr>
                <w:rFonts w:eastAsiaTheme="minorHAnsi"/>
                <w:lang w:eastAsia="en-US"/>
              </w:rPr>
              <w:t xml:space="preserve">ых средств, используемых в </w:t>
            </w:r>
            <w:proofErr w:type="spellStart"/>
            <w:r w:rsidR="00405149">
              <w:rPr>
                <w:rFonts w:eastAsiaTheme="minorHAnsi"/>
                <w:lang w:eastAsia="en-US"/>
              </w:rPr>
              <w:t>нём,</w:t>
            </w:r>
            <w:r w:rsidRPr="00405149">
              <w:rPr>
                <w:rFonts w:eastAsiaTheme="minorHAnsi"/>
                <w:lang w:eastAsia="en-US"/>
              </w:rPr>
              <w:t>существованию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в композицион</w:t>
            </w:r>
            <w:r w:rsidR="00405149">
              <w:rPr>
                <w:rFonts w:eastAsiaTheme="minorHAnsi"/>
                <w:lang w:eastAsia="en-US"/>
              </w:rPr>
              <w:t>но-дра</w:t>
            </w:r>
            <w:r w:rsidRPr="00405149">
              <w:rPr>
                <w:rFonts w:eastAsiaTheme="minorHAnsi"/>
                <w:lang w:eastAsia="en-US"/>
              </w:rPr>
              <w:t>мату</w:t>
            </w:r>
            <w:r w:rsidR="00E34367">
              <w:rPr>
                <w:rFonts w:eastAsiaTheme="minorHAnsi"/>
                <w:lang w:eastAsia="en-US"/>
              </w:rPr>
              <w:t xml:space="preserve">ргическом единстве изображения, </w:t>
            </w:r>
            <w:r w:rsidRPr="00405149">
              <w:rPr>
                <w:rFonts w:eastAsiaTheme="minorHAnsi"/>
                <w:lang w:eastAsia="en-US"/>
              </w:rPr>
              <w:t>игрового действа, музыки и слова.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Приобретать представление </w:t>
            </w:r>
            <w:r w:rsidR="00E34367">
              <w:rPr>
                <w:rFonts w:eastAsiaTheme="minorHAnsi"/>
                <w:lang w:eastAsia="en-US"/>
              </w:rPr>
              <w:t>о кино как о пространственно-</w:t>
            </w:r>
            <w:r w:rsidRPr="00405149">
              <w:rPr>
                <w:rFonts w:eastAsiaTheme="minorHAnsi"/>
                <w:lang w:eastAsia="en-US"/>
              </w:rPr>
              <w:t>временн</w:t>
            </w:r>
            <w:r w:rsidR="00E34367">
              <w:rPr>
                <w:rFonts w:eastAsiaTheme="minorHAnsi"/>
                <w:lang w:eastAsia="en-US"/>
              </w:rPr>
              <w:t>ом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искусстве, в котором экранное время и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всё </w:t>
            </w:r>
            <w:r w:rsidR="00E34367">
              <w:rPr>
                <w:rFonts w:eastAsiaTheme="minorHAnsi"/>
                <w:lang w:eastAsia="en-US"/>
              </w:rPr>
              <w:t>изображаемое в нём являются ус</w:t>
            </w:r>
            <w:r w:rsidRPr="00405149">
              <w:rPr>
                <w:rFonts w:eastAsiaTheme="minorHAnsi"/>
                <w:lang w:eastAsia="en-US"/>
              </w:rPr>
              <w:t>ловно</w:t>
            </w:r>
            <w:r w:rsidR="00E34367">
              <w:rPr>
                <w:rFonts w:eastAsiaTheme="minorHAnsi"/>
                <w:lang w:eastAsia="en-US"/>
              </w:rPr>
              <w:t xml:space="preserve">стью (несмотря на схожесть кино </w:t>
            </w:r>
            <w:r w:rsidRPr="00405149">
              <w:rPr>
                <w:rFonts w:eastAsiaTheme="minorHAnsi"/>
                <w:lang w:eastAsia="en-US"/>
              </w:rPr>
              <w:t>с реа</w:t>
            </w:r>
            <w:r w:rsidR="00E34367">
              <w:rPr>
                <w:rFonts w:eastAsiaTheme="minorHAnsi"/>
                <w:lang w:eastAsia="en-US"/>
              </w:rPr>
              <w:t>льностью, оно лишь её художест</w:t>
            </w:r>
            <w:r w:rsidRPr="00405149">
              <w:rPr>
                <w:rFonts w:eastAsiaTheme="minorHAnsi"/>
                <w:lang w:eastAsia="en-US"/>
              </w:rPr>
              <w:t>венное отображение).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Знать</w:t>
            </w:r>
            <w:r w:rsidRPr="00405149">
              <w:rPr>
                <w:rFonts w:eastAsiaTheme="minorHAnsi"/>
                <w:lang w:eastAsia="en-US"/>
              </w:rPr>
              <w:t>, что спецификой языка кино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явля</w:t>
            </w:r>
            <w:r w:rsidR="00E34367">
              <w:rPr>
                <w:rFonts w:eastAsiaTheme="minorHAnsi"/>
                <w:lang w:eastAsia="en-US"/>
              </w:rPr>
              <w:t>ется монтаж и монтажное постро</w:t>
            </w:r>
            <w:r w:rsidRPr="00405149">
              <w:rPr>
                <w:rFonts w:eastAsiaTheme="minorHAnsi"/>
                <w:lang w:eastAsia="en-US"/>
              </w:rPr>
              <w:t>ение изобразительного ряда фильма.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Иметь представление </w:t>
            </w:r>
            <w:r w:rsidRPr="00405149">
              <w:rPr>
                <w:rFonts w:eastAsiaTheme="minorHAnsi"/>
                <w:lang w:eastAsia="en-US"/>
              </w:rPr>
              <w:t>об истории</w:t>
            </w:r>
          </w:p>
          <w:p w:rsidR="00A16FF8" w:rsidRPr="00405149" w:rsidRDefault="00866FAC" w:rsidP="00405149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t>кино и его эволюции как искусства.</w:t>
            </w:r>
          </w:p>
        </w:tc>
      </w:tr>
      <w:tr w:rsidR="00A16FF8" w:rsidRPr="00405149" w:rsidTr="0067236A">
        <w:trPr>
          <w:trHeight w:val="834"/>
        </w:trPr>
        <w:tc>
          <w:tcPr>
            <w:tcW w:w="2552" w:type="dxa"/>
            <w:shd w:val="clear" w:color="auto" w:fill="auto"/>
          </w:tcPr>
          <w:p w:rsidR="00866FAC" w:rsidRPr="00405149" w:rsidRDefault="00E34367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Художник-режиссёр -</w:t>
            </w:r>
            <w:r w:rsidR="00866FAC" w:rsidRPr="00405149">
              <w:rPr>
                <w:rFonts w:eastAsiaTheme="minorHAnsi"/>
                <w:b/>
                <w:bCs/>
                <w:lang w:eastAsia="en-US"/>
              </w:rPr>
              <w:t>оператор.</w:t>
            </w:r>
          </w:p>
          <w:p w:rsidR="00866FAC" w:rsidRPr="00405149" w:rsidRDefault="00E34367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Художественное твор</w:t>
            </w:r>
            <w:r w:rsidR="00866FAC" w:rsidRPr="00405149">
              <w:rPr>
                <w:rFonts w:eastAsiaTheme="minorHAnsi"/>
                <w:lang w:eastAsia="en-US"/>
              </w:rPr>
              <w:t>чество в игровом</w:t>
            </w:r>
          </w:p>
          <w:p w:rsidR="00A16FF8" w:rsidRPr="00405149" w:rsidRDefault="00866FAC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t>фильме</w:t>
            </w:r>
          </w:p>
        </w:tc>
        <w:tc>
          <w:tcPr>
            <w:tcW w:w="4111" w:type="dxa"/>
            <w:shd w:val="clear" w:color="auto" w:fill="auto"/>
          </w:tcPr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Коллективность художественного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творче</w:t>
            </w:r>
            <w:r w:rsidR="00E34367">
              <w:rPr>
                <w:rFonts w:eastAsiaTheme="minorHAnsi"/>
                <w:lang w:eastAsia="en-US"/>
              </w:rPr>
              <w:t xml:space="preserve">ства в кино. Художническая роль </w:t>
            </w:r>
            <w:r w:rsidRPr="00405149">
              <w:rPr>
                <w:rFonts w:eastAsiaTheme="minorHAnsi"/>
                <w:lang w:eastAsia="en-US"/>
              </w:rPr>
              <w:t>режис</w:t>
            </w:r>
            <w:r w:rsidR="00E34367">
              <w:rPr>
                <w:rFonts w:eastAsiaTheme="minorHAnsi"/>
                <w:lang w:eastAsia="en-US"/>
              </w:rPr>
              <w:t>сёра и оператора в создании ви</w:t>
            </w:r>
            <w:r w:rsidRPr="00405149">
              <w:rPr>
                <w:rFonts w:eastAsiaTheme="minorHAnsi"/>
                <w:lang w:eastAsia="en-US"/>
              </w:rPr>
              <w:t>зуального образа фильма.</w:t>
            </w:r>
          </w:p>
          <w:p w:rsidR="00866FAC" w:rsidRPr="00405149" w:rsidRDefault="00E34367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Специфика творчества художника-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пост</w:t>
            </w:r>
            <w:r w:rsidR="00E34367">
              <w:rPr>
                <w:rFonts w:eastAsiaTheme="minorHAnsi"/>
                <w:lang w:eastAsia="en-US"/>
              </w:rPr>
              <w:t>ановщика в игровом фильме. Мно</w:t>
            </w:r>
            <w:r w:rsidRPr="00405149">
              <w:rPr>
                <w:rFonts w:eastAsiaTheme="minorHAnsi"/>
                <w:lang w:eastAsia="en-US"/>
              </w:rPr>
              <w:t>гообр</w:t>
            </w:r>
            <w:r w:rsidR="00E34367">
              <w:rPr>
                <w:rFonts w:eastAsiaTheme="minorHAnsi"/>
                <w:lang w:eastAsia="en-US"/>
              </w:rPr>
              <w:t xml:space="preserve">азие возможностей творческого </w:t>
            </w:r>
            <w:r w:rsidRPr="00405149">
              <w:rPr>
                <w:rFonts w:eastAsiaTheme="minorHAnsi"/>
                <w:lang w:eastAsia="en-US"/>
              </w:rPr>
              <w:t>выражения в кино.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4367">
              <w:rPr>
                <w:rFonts w:eastAsiaTheme="minorHAnsi"/>
                <w:b/>
                <w:i/>
                <w:iCs/>
                <w:lang w:eastAsia="en-US"/>
              </w:rPr>
              <w:t xml:space="preserve">Задания: </w:t>
            </w:r>
            <w:r w:rsidR="00E34367">
              <w:rPr>
                <w:rFonts w:eastAsiaTheme="minorHAnsi"/>
                <w:lang w:eastAsia="en-US"/>
              </w:rPr>
              <w:t>выполнение аналитиче</w:t>
            </w:r>
            <w:r w:rsidRPr="00405149">
              <w:rPr>
                <w:rFonts w:eastAsiaTheme="minorHAnsi"/>
                <w:lang w:eastAsia="en-US"/>
              </w:rPr>
              <w:t xml:space="preserve">ских </w:t>
            </w:r>
            <w:r w:rsidR="00E34367">
              <w:rPr>
                <w:rFonts w:eastAsiaTheme="minorHAnsi"/>
                <w:lang w:eastAsia="en-US"/>
              </w:rPr>
              <w:t>разработок, исследующих особен</w:t>
            </w:r>
            <w:r w:rsidRPr="00405149">
              <w:rPr>
                <w:rFonts w:eastAsiaTheme="minorHAnsi"/>
                <w:lang w:eastAsia="en-US"/>
              </w:rPr>
              <w:t>нос</w:t>
            </w:r>
            <w:r w:rsidR="00E34367">
              <w:rPr>
                <w:rFonts w:eastAsiaTheme="minorHAnsi"/>
                <w:lang w:eastAsia="en-US"/>
              </w:rPr>
              <w:t xml:space="preserve">ти художественного творчества в киноискусстве; съёмочно-творческие </w:t>
            </w:r>
            <w:r w:rsidRPr="00405149">
              <w:rPr>
                <w:rFonts w:eastAsiaTheme="minorHAnsi"/>
                <w:lang w:eastAsia="en-US"/>
              </w:rPr>
              <w:t>упра</w:t>
            </w:r>
            <w:r w:rsidR="00E34367">
              <w:rPr>
                <w:rFonts w:eastAsiaTheme="minorHAnsi"/>
                <w:lang w:eastAsia="en-US"/>
              </w:rPr>
              <w:t>жнения на тему «От большого ки</w:t>
            </w:r>
            <w:r w:rsidRPr="00405149">
              <w:rPr>
                <w:rFonts w:eastAsiaTheme="minorHAnsi"/>
                <w:lang w:eastAsia="en-US"/>
              </w:rPr>
              <w:t>н</w:t>
            </w:r>
            <w:r w:rsidR="00E34367">
              <w:rPr>
                <w:rFonts w:eastAsiaTheme="minorHAnsi"/>
                <w:lang w:eastAsia="en-US"/>
              </w:rPr>
              <w:t xml:space="preserve">о к твоему видео», моделирующие </w:t>
            </w:r>
            <w:r w:rsidRPr="00405149">
              <w:rPr>
                <w:rFonts w:eastAsiaTheme="minorHAnsi"/>
                <w:lang w:eastAsia="en-US"/>
              </w:rPr>
              <w:t>раб</w:t>
            </w:r>
            <w:r w:rsidR="00E34367">
              <w:rPr>
                <w:rFonts w:eastAsiaTheme="minorHAnsi"/>
                <w:lang w:eastAsia="en-US"/>
              </w:rPr>
              <w:t xml:space="preserve">оту киногруппы и роль в ней художника-постановщика (выбор натуры </w:t>
            </w:r>
            <w:r w:rsidRPr="00405149">
              <w:rPr>
                <w:rFonts w:eastAsiaTheme="minorHAnsi"/>
                <w:lang w:eastAsia="en-US"/>
              </w:rPr>
              <w:t>для съёмки, создание вещной среды и</w:t>
            </w:r>
          </w:p>
          <w:p w:rsidR="00866FAC" w:rsidRPr="00405149" w:rsidRDefault="00E34367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художественно-визуального строя филь</w:t>
            </w:r>
            <w:r w:rsidR="00866FAC" w:rsidRPr="00405149">
              <w:rPr>
                <w:rFonts w:eastAsiaTheme="minorHAnsi"/>
                <w:lang w:eastAsia="en-US"/>
              </w:rPr>
              <w:t>ма).</w:t>
            </w:r>
          </w:p>
          <w:p w:rsidR="00A16FF8" w:rsidRPr="00E34367" w:rsidRDefault="00866FAC" w:rsidP="00E3436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436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E34367">
              <w:rPr>
                <w:rFonts w:eastAsiaTheme="minorHAnsi"/>
                <w:lang w:eastAsia="en-US"/>
              </w:rPr>
              <w:t>видеоматериалы, необ</w:t>
            </w:r>
            <w:r w:rsidRPr="00405149">
              <w:rPr>
                <w:rFonts w:eastAsiaTheme="minorHAnsi"/>
                <w:lang w:eastAsia="en-US"/>
              </w:rPr>
              <w:t>х</w:t>
            </w:r>
            <w:r w:rsidR="00E34367">
              <w:rPr>
                <w:rFonts w:eastAsiaTheme="minorHAnsi"/>
                <w:lang w:eastAsia="en-US"/>
              </w:rPr>
              <w:t xml:space="preserve">одимые для упражнений на данную </w:t>
            </w:r>
            <w:r w:rsidRPr="00405149">
              <w:rPr>
                <w:rFonts w:eastAsiaTheme="minorHAnsi"/>
                <w:lang w:eastAsia="en-US"/>
              </w:rPr>
              <w:t>тему при помощи компьютера.</w:t>
            </w:r>
          </w:p>
        </w:tc>
        <w:tc>
          <w:tcPr>
            <w:tcW w:w="4252" w:type="dxa"/>
            <w:shd w:val="clear" w:color="auto" w:fill="auto"/>
          </w:tcPr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Pr="00405149">
              <w:rPr>
                <w:rFonts w:eastAsiaTheme="minorHAnsi"/>
                <w:lang w:eastAsia="en-US"/>
              </w:rPr>
              <w:t>о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колле</w:t>
            </w:r>
            <w:r w:rsidR="00E34367">
              <w:rPr>
                <w:rFonts w:eastAsiaTheme="minorHAnsi"/>
                <w:lang w:eastAsia="en-US"/>
              </w:rPr>
              <w:t>ктивном процессе создания филь</w:t>
            </w:r>
            <w:r w:rsidRPr="00405149">
              <w:rPr>
                <w:rFonts w:eastAsiaTheme="minorHAnsi"/>
                <w:lang w:eastAsia="en-US"/>
              </w:rPr>
              <w:t>ма</w:t>
            </w:r>
            <w:r w:rsidR="00E34367">
              <w:rPr>
                <w:rFonts w:eastAsiaTheme="minorHAnsi"/>
                <w:lang w:eastAsia="en-US"/>
              </w:rPr>
              <w:t xml:space="preserve">, в котором участвуют не только </w:t>
            </w:r>
            <w:r w:rsidRPr="00405149">
              <w:rPr>
                <w:rFonts w:eastAsiaTheme="minorHAnsi"/>
                <w:lang w:eastAsia="en-US"/>
              </w:rPr>
              <w:t>творче</w:t>
            </w:r>
            <w:r w:rsidR="00E34367">
              <w:rPr>
                <w:rFonts w:eastAsiaTheme="minorHAnsi"/>
                <w:lang w:eastAsia="en-US"/>
              </w:rPr>
              <w:t xml:space="preserve">ские работники, но и технологи, </w:t>
            </w:r>
            <w:r w:rsidRPr="00405149">
              <w:rPr>
                <w:rFonts w:eastAsiaTheme="minorHAnsi"/>
                <w:lang w:eastAsia="en-US"/>
              </w:rPr>
              <w:t>инж</w:t>
            </w:r>
            <w:r w:rsidR="00E34367">
              <w:rPr>
                <w:rFonts w:eastAsiaTheme="minorHAnsi"/>
                <w:lang w:eastAsia="en-US"/>
              </w:rPr>
              <w:t xml:space="preserve">енеры и специалисты многих иных </w:t>
            </w:r>
            <w:r w:rsidRPr="00405149">
              <w:rPr>
                <w:rFonts w:eastAsiaTheme="minorHAnsi"/>
                <w:lang w:eastAsia="en-US"/>
              </w:rPr>
              <w:t>профессий.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="00E34367">
              <w:rPr>
                <w:rFonts w:eastAsiaTheme="minorHAnsi"/>
                <w:lang w:eastAsia="en-US"/>
              </w:rPr>
              <w:t>, что современное кино является мощнейшей ин</w:t>
            </w:r>
            <w:r w:rsidRPr="00405149">
              <w:rPr>
                <w:rFonts w:eastAsiaTheme="minorHAnsi"/>
                <w:lang w:eastAsia="en-US"/>
              </w:rPr>
              <w:t>дустрией.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Узнавать</w:t>
            </w:r>
            <w:r w:rsidRPr="00405149">
              <w:rPr>
                <w:rFonts w:eastAsiaTheme="minorHAnsi"/>
                <w:lang w:eastAsia="en-US"/>
              </w:rPr>
              <w:t>,</w:t>
            </w:r>
            <w:r w:rsidR="00E34367">
              <w:rPr>
                <w:rFonts w:eastAsiaTheme="minorHAnsi"/>
                <w:lang w:eastAsia="en-US"/>
              </w:rPr>
              <w:t xml:space="preserve"> что решение изобрази</w:t>
            </w:r>
            <w:r w:rsidRPr="00405149">
              <w:rPr>
                <w:rFonts w:eastAsiaTheme="minorHAnsi"/>
                <w:lang w:eastAsia="en-US"/>
              </w:rPr>
              <w:t>тел</w:t>
            </w:r>
            <w:r w:rsidR="00E34367">
              <w:rPr>
                <w:rFonts w:eastAsiaTheme="minorHAnsi"/>
                <w:lang w:eastAsia="en-US"/>
              </w:rPr>
              <w:t>ьного строя фильма является ре</w:t>
            </w:r>
            <w:r w:rsidRPr="00405149">
              <w:rPr>
                <w:rFonts w:eastAsiaTheme="minorHAnsi"/>
                <w:lang w:eastAsia="en-US"/>
              </w:rPr>
              <w:t>зульт</w:t>
            </w:r>
            <w:r w:rsidR="00E34367">
              <w:rPr>
                <w:rFonts w:eastAsiaTheme="minorHAnsi"/>
                <w:lang w:eastAsia="en-US"/>
              </w:rPr>
              <w:t>атом совместного творчества ре</w:t>
            </w:r>
            <w:r w:rsidRPr="00405149">
              <w:rPr>
                <w:rFonts w:eastAsiaTheme="minorHAnsi"/>
                <w:lang w:eastAsia="en-US"/>
              </w:rPr>
              <w:t>жиссёра, оператора и художника.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="00E34367">
              <w:rPr>
                <w:rFonts w:eastAsiaTheme="minorHAnsi"/>
                <w:lang w:eastAsia="en-US"/>
              </w:rPr>
              <w:t>о роли художника-</w:t>
            </w:r>
            <w:r w:rsidRPr="00405149">
              <w:rPr>
                <w:rFonts w:eastAsiaTheme="minorHAnsi"/>
                <w:lang w:eastAsia="en-US"/>
              </w:rPr>
              <w:t>постановщика в игровом</w:t>
            </w:r>
          </w:p>
          <w:p w:rsidR="00A16FF8" w:rsidRPr="00E34367" w:rsidRDefault="00866FAC" w:rsidP="00E3436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фильме</w:t>
            </w:r>
            <w:r w:rsidR="00E34367">
              <w:rPr>
                <w:rFonts w:eastAsiaTheme="minorHAnsi"/>
                <w:lang w:eastAsia="en-US"/>
              </w:rPr>
              <w:t xml:space="preserve">, о творческих задачах, стоящих </w:t>
            </w:r>
            <w:r w:rsidRPr="00405149">
              <w:rPr>
                <w:rFonts w:eastAsiaTheme="minorHAnsi"/>
                <w:lang w:eastAsia="en-US"/>
              </w:rPr>
              <w:t>перед ним, и о многообр</w:t>
            </w:r>
            <w:r w:rsidR="00E34367">
              <w:rPr>
                <w:rFonts w:eastAsiaTheme="minorHAnsi"/>
                <w:lang w:eastAsia="en-US"/>
              </w:rPr>
              <w:t>азии художни</w:t>
            </w:r>
            <w:r w:rsidRPr="00405149">
              <w:rPr>
                <w:rFonts w:eastAsiaTheme="minorHAnsi"/>
                <w:lang w:eastAsia="en-US"/>
              </w:rPr>
              <w:t>ческих профессий в современном кино.</w:t>
            </w:r>
          </w:p>
        </w:tc>
      </w:tr>
      <w:tr w:rsidR="00866FAC" w:rsidRPr="00405149" w:rsidTr="00866FAC">
        <w:trPr>
          <w:trHeight w:val="675"/>
        </w:trPr>
        <w:tc>
          <w:tcPr>
            <w:tcW w:w="2552" w:type="dxa"/>
            <w:shd w:val="clear" w:color="auto" w:fill="auto"/>
          </w:tcPr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От большого экрана</w:t>
            </w:r>
          </w:p>
          <w:p w:rsidR="00866FAC" w:rsidRPr="00405149" w:rsidRDefault="00866FA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к твоему видео.</w:t>
            </w:r>
          </w:p>
          <w:p w:rsidR="00866FAC" w:rsidRPr="00405149" w:rsidRDefault="00866FAC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405149">
              <w:rPr>
                <w:rFonts w:eastAsiaTheme="minorHAnsi"/>
                <w:lang w:eastAsia="en-US"/>
              </w:rPr>
              <w:t>Азбука киноязыка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Элементарные основы киноязыка и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405149">
              <w:rPr>
                <w:rFonts w:eastAsiaTheme="minorHAnsi"/>
                <w:lang w:eastAsia="en-US"/>
              </w:rPr>
              <w:t>кинокомпозиции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рассматриваются в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трёх</w:t>
            </w:r>
            <w:r w:rsidR="00E34367">
              <w:rPr>
                <w:rFonts w:eastAsiaTheme="minorHAnsi"/>
                <w:lang w:eastAsia="en-US"/>
              </w:rPr>
              <w:t xml:space="preserve"> аспектах: сценарном, режиссёр</w:t>
            </w:r>
            <w:r w:rsidRPr="00405149">
              <w:rPr>
                <w:rFonts w:eastAsiaTheme="minorHAnsi"/>
                <w:lang w:eastAsia="en-US"/>
              </w:rPr>
              <w:t>ском и операторском.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Значение сценария в создании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lastRenderedPageBreak/>
              <w:t>ф</w:t>
            </w:r>
            <w:r w:rsidR="00E34367">
              <w:rPr>
                <w:rFonts w:eastAsiaTheme="minorHAnsi"/>
                <w:lang w:eastAsia="en-US"/>
              </w:rPr>
              <w:t>ильма. Сценарий — литературно-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текстовая запись будущего фильма.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405149">
              <w:rPr>
                <w:rFonts w:eastAsiaTheme="minorHAnsi"/>
                <w:lang w:eastAsia="en-US"/>
              </w:rPr>
              <w:t>Раска</w:t>
            </w:r>
            <w:r w:rsidR="00E34367">
              <w:rPr>
                <w:rFonts w:eastAsiaTheme="minorHAnsi"/>
                <w:lang w:eastAsia="en-US"/>
              </w:rPr>
              <w:t>дровка</w:t>
            </w:r>
            <w:proofErr w:type="spellEnd"/>
            <w:r w:rsidR="00E34367">
              <w:rPr>
                <w:rFonts w:eastAsiaTheme="minorHAnsi"/>
                <w:lang w:eastAsia="en-US"/>
              </w:rPr>
              <w:t xml:space="preserve"> — изобразительная запись </w:t>
            </w:r>
            <w:r w:rsidRPr="00405149">
              <w:rPr>
                <w:rFonts w:eastAsiaTheme="minorHAnsi"/>
                <w:lang w:eastAsia="en-US"/>
              </w:rPr>
              <w:t>(пока</w:t>
            </w:r>
            <w:r w:rsidR="00E34367">
              <w:rPr>
                <w:rFonts w:eastAsiaTheme="minorHAnsi"/>
                <w:lang w:eastAsia="en-US"/>
              </w:rPr>
              <w:t>дровая зарисовка) фильма, в ко</w:t>
            </w:r>
            <w:r w:rsidRPr="00405149">
              <w:rPr>
                <w:rFonts w:eastAsiaTheme="minorHAnsi"/>
                <w:lang w:eastAsia="en-US"/>
              </w:rPr>
              <w:t>торой</w:t>
            </w:r>
            <w:r w:rsidR="00E34367">
              <w:rPr>
                <w:rFonts w:eastAsiaTheme="minorHAnsi"/>
                <w:lang w:eastAsia="en-US"/>
              </w:rPr>
              <w:t xml:space="preserve"> планируется монтажная последо</w:t>
            </w:r>
            <w:r w:rsidRPr="00405149">
              <w:rPr>
                <w:rFonts w:eastAsiaTheme="minorHAnsi"/>
                <w:lang w:eastAsia="en-US"/>
              </w:rPr>
              <w:t>вательность планов.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Понятие кадра и плана. Простейшая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покадровая запись предстоя</w:t>
            </w:r>
            <w:r w:rsidR="00E34367">
              <w:rPr>
                <w:rFonts w:eastAsiaTheme="minorHAnsi"/>
                <w:lang w:eastAsia="en-US"/>
              </w:rPr>
              <w:t>щей съём</w:t>
            </w:r>
            <w:r w:rsidRPr="00405149">
              <w:rPr>
                <w:rFonts w:eastAsiaTheme="minorHAnsi"/>
                <w:lang w:eastAsia="en-US"/>
              </w:rPr>
              <w:t xml:space="preserve">ки </w:t>
            </w:r>
            <w:r w:rsidR="00E34367">
              <w:rPr>
                <w:rFonts w:eastAsiaTheme="minorHAnsi"/>
                <w:lang w:eastAsia="en-US"/>
              </w:rPr>
              <w:t>со схематическими зарисовками —</w:t>
            </w:r>
            <w:r w:rsidRPr="00405149">
              <w:rPr>
                <w:rFonts w:eastAsiaTheme="minorHAnsi"/>
                <w:lang w:eastAsia="en-US"/>
              </w:rPr>
              <w:t>наил</w:t>
            </w:r>
            <w:r w:rsidR="00E34367">
              <w:rPr>
                <w:rFonts w:eastAsiaTheme="minorHAnsi"/>
                <w:lang w:eastAsia="en-US"/>
              </w:rPr>
              <w:t>учшая сценарная форма для люби</w:t>
            </w:r>
            <w:r w:rsidRPr="00405149">
              <w:rPr>
                <w:rFonts w:eastAsiaTheme="minorHAnsi"/>
                <w:lang w:eastAsia="en-US"/>
              </w:rPr>
              <w:t>тельского видео.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4367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E34367">
              <w:rPr>
                <w:rFonts w:eastAsiaTheme="minorHAnsi"/>
                <w:lang w:eastAsia="en-US"/>
              </w:rPr>
              <w:t>выполнение аналитичес</w:t>
            </w:r>
            <w:r w:rsidRPr="00405149">
              <w:rPr>
                <w:rFonts w:eastAsiaTheme="minorHAnsi"/>
                <w:lang w:eastAsia="en-US"/>
              </w:rPr>
              <w:t>ких ра</w:t>
            </w:r>
            <w:r w:rsidR="00E34367">
              <w:rPr>
                <w:rFonts w:eastAsiaTheme="minorHAnsi"/>
                <w:lang w:eastAsia="en-US"/>
              </w:rPr>
              <w:t>зработок, исследующих роль сце</w:t>
            </w:r>
            <w:r w:rsidRPr="00405149">
              <w:rPr>
                <w:rFonts w:eastAsiaTheme="minorHAnsi"/>
                <w:lang w:eastAsia="en-US"/>
              </w:rPr>
              <w:t>на</w:t>
            </w:r>
            <w:r w:rsidR="00E34367">
              <w:rPr>
                <w:rFonts w:eastAsiaTheme="minorHAnsi"/>
                <w:lang w:eastAsia="en-US"/>
              </w:rPr>
              <w:t>рия для большого экрана и любительского фильма; съёмочно-творчес</w:t>
            </w:r>
            <w:r w:rsidRPr="00405149">
              <w:rPr>
                <w:rFonts w:eastAsiaTheme="minorHAnsi"/>
                <w:lang w:eastAsia="en-US"/>
              </w:rPr>
              <w:t>кие упражнения «От большого кино к</w:t>
            </w:r>
            <w:r w:rsidR="00E34367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твоем</w:t>
            </w:r>
            <w:r w:rsidR="00E34367">
              <w:rPr>
                <w:rFonts w:eastAsiaTheme="minorHAnsi"/>
                <w:lang w:eastAsia="en-US"/>
              </w:rPr>
              <w:t>у видео» (формирование сюжетно</w:t>
            </w:r>
            <w:r w:rsidRPr="00405149">
              <w:rPr>
                <w:rFonts w:eastAsiaTheme="minorHAnsi"/>
                <w:lang w:eastAsia="en-US"/>
              </w:rPr>
              <w:t>го замысла в форме сценарного плана).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4367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бумага, авторучка и</w:t>
            </w:r>
          </w:p>
          <w:p w:rsidR="00866FAC" w:rsidRPr="00405149" w:rsidRDefault="009D4B33" w:rsidP="00405149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t>карандаш или компьютер.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Осознавать </w:t>
            </w:r>
            <w:r w:rsidRPr="00405149">
              <w:rPr>
                <w:rFonts w:eastAsiaTheme="minorHAnsi"/>
                <w:lang w:eastAsia="en-US"/>
              </w:rPr>
              <w:t>единство природы</w:t>
            </w:r>
          </w:p>
          <w:p w:rsidR="009D4B33" w:rsidRPr="00405149" w:rsidRDefault="00E34367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творческого процесса в фильме-</w:t>
            </w:r>
            <w:r w:rsidR="009D4B33" w:rsidRPr="00405149">
              <w:rPr>
                <w:rFonts w:eastAsiaTheme="minorHAnsi"/>
                <w:lang w:eastAsia="en-US"/>
              </w:rPr>
              <w:t>блок_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405149">
              <w:rPr>
                <w:rFonts w:eastAsiaTheme="minorHAnsi"/>
                <w:lang w:eastAsia="en-US"/>
              </w:rPr>
              <w:t>бастере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и домашнем видеофильме.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Pr="00405149">
              <w:rPr>
                <w:rFonts w:eastAsiaTheme="minorHAnsi"/>
                <w:lang w:eastAsia="en-US"/>
              </w:rPr>
              <w:t>о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значении сценария в создании фильма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lastRenderedPageBreak/>
              <w:t>как записи его замысла и сюжетной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основы.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Осваивать </w:t>
            </w:r>
            <w:r w:rsidR="00E34367">
              <w:rPr>
                <w:rFonts w:eastAsiaTheme="minorHAnsi"/>
                <w:lang w:eastAsia="en-US"/>
              </w:rPr>
              <w:t>начальные азы сценар</w:t>
            </w:r>
            <w:r w:rsidRPr="00405149">
              <w:rPr>
                <w:rFonts w:eastAsiaTheme="minorHAnsi"/>
                <w:lang w:eastAsia="en-US"/>
              </w:rPr>
              <w:t xml:space="preserve">ной записи 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уметь применять </w:t>
            </w:r>
            <w:r w:rsidRPr="00405149">
              <w:rPr>
                <w:rFonts w:eastAsiaTheme="minorHAnsi"/>
                <w:lang w:eastAsia="en-US"/>
              </w:rPr>
              <w:t>в своей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творческой практике его простейшие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формы.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Излагать </w:t>
            </w:r>
            <w:r w:rsidRPr="00405149">
              <w:rPr>
                <w:rFonts w:eastAsiaTheme="minorHAnsi"/>
                <w:lang w:eastAsia="en-US"/>
              </w:rPr>
              <w:t>свой замысел в форме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сценарной записи или </w:t>
            </w:r>
            <w:proofErr w:type="spellStart"/>
            <w:r w:rsidRPr="00405149">
              <w:rPr>
                <w:rFonts w:eastAsiaTheme="minorHAnsi"/>
                <w:lang w:eastAsia="en-US"/>
              </w:rPr>
              <w:t>раскадровки</w:t>
            </w:r>
            <w:proofErr w:type="spellEnd"/>
            <w:r w:rsidRPr="00405149">
              <w:rPr>
                <w:rFonts w:eastAsiaTheme="minorHAnsi"/>
                <w:lang w:eastAsia="en-US"/>
              </w:rPr>
              <w:t>,</w:t>
            </w:r>
          </w:p>
          <w:p w:rsidR="009D4B33" w:rsidRPr="00405149" w:rsidRDefault="00E34367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определяя в них монтажно-</w:t>
            </w:r>
            <w:r w:rsidR="009D4B33" w:rsidRPr="00405149">
              <w:rPr>
                <w:rFonts w:eastAsiaTheme="minorHAnsi"/>
                <w:lang w:eastAsia="en-US"/>
              </w:rPr>
              <w:t>смысловое</w:t>
            </w:r>
          </w:p>
          <w:p w:rsidR="00866FAC" w:rsidRPr="00E34367" w:rsidRDefault="009D4B33" w:rsidP="00E3436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пос</w:t>
            </w:r>
            <w:r w:rsidR="00E34367">
              <w:rPr>
                <w:rFonts w:eastAsiaTheme="minorHAnsi"/>
                <w:lang w:eastAsia="en-US"/>
              </w:rPr>
              <w:t>троение «</w:t>
            </w:r>
            <w:proofErr w:type="spellStart"/>
            <w:r w:rsidR="00E34367">
              <w:rPr>
                <w:rFonts w:eastAsiaTheme="minorHAnsi"/>
                <w:lang w:eastAsia="en-US"/>
              </w:rPr>
              <w:t>кинослова</w:t>
            </w:r>
            <w:proofErr w:type="spellEnd"/>
            <w:r w:rsidR="00E34367">
              <w:rPr>
                <w:rFonts w:eastAsiaTheme="minorHAnsi"/>
                <w:lang w:eastAsia="en-US"/>
              </w:rPr>
              <w:t>» и «</w:t>
            </w:r>
            <w:proofErr w:type="spellStart"/>
            <w:r w:rsidR="00E34367">
              <w:rPr>
                <w:rFonts w:eastAsiaTheme="minorHAnsi"/>
                <w:lang w:eastAsia="en-US"/>
              </w:rPr>
              <w:t>кинофра</w:t>
            </w:r>
            <w:r w:rsidRPr="00405149">
              <w:rPr>
                <w:rFonts w:eastAsiaTheme="minorHAnsi"/>
                <w:lang w:eastAsia="en-US"/>
              </w:rPr>
              <w:t>зы</w:t>
            </w:r>
            <w:proofErr w:type="spellEnd"/>
            <w:r w:rsidRPr="00405149">
              <w:rPr>
                <w:rFonts w:eastAsiaTheme="minorHAnsi"/>
                <w:lang w:eastAsia="en-US"/>
              </w:rPr>
              <w:t>».</w:t>
            </w:r>
          </w:p>
        </w:tc>
      </w:tr>
      <w:tr w:rsidR="00866FAC" w:rsidRPr="00405149" w:rsidTr="0067236A">
        <w:trPr>
          <w:trHeight w:val="288"/>
        </w:trPr>
        <w:tc>
          <w:tcPr>
            <w:tcW w:w="2552" w:type="dxa"/>
            <w:shd w:val="clear" w:color="auto" w:fill="auto"/>
          </w:tcPr>
          <w:p w:rsidR="00866FAC" w:rsidRPr="00405149" w:rsidRDefault="00866FAC" w:rsidP="0040514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Фильм — «рассказ в</w:t>
            </w:r>
            <w:r w:rsidRPr="00405149">
              <w:rPr>
                <w:rFonts w:eastAsiaTheme="minorHAnsi"/>
                <w:lang w:val="en-US"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картинках</w:t>
            </w:r>
          </w:p>
        </w:tc>
        <w:tc>
          <w:tcPr>
            <w:tcW w:w="4111" w:type="dxa"/>
            <w:vMerge/>
            <w:shd w:val="clear" w:color="auto" w:fill="auto"/>
          </w:tcPr>
          <w:p w:rsidR="00866FAC" w:rsidRPr="00405149" w:rsidRDefault="00866FAC" w:rsidP="00405149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866FAC" w:rsidRPr="00405149" w:rsidRDefault="00866FAC" w:rsidP="00405149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</w:p>
        </w:tc>
      </w:tr>
      <w:tr w:rsidR="00A16FF8" w:rsidRPr="00405149" w:rsidTr="0067236A">
        <w:trPr>
          <w:trHeight w:val="267"/>
        </w:trPr>
        <w:tc>
          <w:tcPr>
            <w:tcW w:w="2552" w:type="dxa"/>
            <w:shd w:val="clear" w:color="auto" w:fill="auto"/>
          </w:tcPr>
          <w:p w:rsidR="00A16FF8" w:rsidRPr="00405149" w:rsidRDefault="009D4B33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lastRenderedPageBreak/>
              <w:t>Воплощение замысла</w:t>
            </w:r>
          </w:p>
        </w:tc>
        <w:tc>
          <w:tcPr>
            <w:tcW w:w="4111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Художническая природа режиссёр</w:t>
            </w:r>
            <w:r w:rsidR="00E34367">
              <w:rPr>
                <w:rFonts w:eastAsiaTheme="minorHAnsi"/>
                <w:lang w:eastAsia="en-US"/>
              </w:rPr>
              <w:t xml:space="preserve">ско-операторской работы в создании </w:t>
            </w:r>
            <w:r w:rsidRPr="00405149">
              <w:rPr>
                <w:rFonts w:eastAsiaTheme="minorHAnsi"/>
                <w:lang w:eastAsia="en-US"/>
              </w:rPr>
              <w:t>фильма.</w:t>
            </w:r>
          </w:p>
          <w:p w:rsidR="009D4B33" w:rsidRPr="00E34367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Искусство 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видеть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="00E34367">
              <w:rPr>
                <w:rFonts w:eastAsiaTheme="minorHAnsi"/>
                <w:i/>
                <w:iCs/>
                <w:lang w:eastAsia="en-US"/>
              </w:rPr>
              <w:t>осознанно вы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ражать </w:t>
            </w:r>
            <w:r w:rsidRPr="00405149">
              <w:rPr>
                <w:rFonts w:eastAsiaTheme="minorHAnsi"/>
                <w:lang w:eastAsia="en-US"/>
              </w:rPr>
              <w:t>свою мысль на киноязыке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(или читать её на экране) — основа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зри</w:t>
            </w:r>
            <w:r w:rsidR="00E34367">
              <w:rPr>
                <w:rFonts w:eastAsiaTheme="minorHAnsi"/>
                <w:lang w:eastAsia="en-US"/>
              </w:rPr>
              <w:t xml:space="preserve">тельской и творческой </w:t>
            </w:r>
            <w:proofErr w:type="spellStart"/>
            <w:r w:rsidR="00E34367">
              <w:rPr>
                <w:rFonts w:eastAsiaTheme="minorHAnsi"/>
                <w:lang w:eastAsia="en-US"/>
              </w:rPr>
              <w:t>кинокуль</w:t>
            </w:r>
            <w:r w:rsidRPr="00405149">
              <w:rPr>
                <w:rFonts w:eastAsiaTheme="minorHAnsi"/>
                <w:lang w:eastAsia="en-US"/>
              </w:rPr>
              <w:t>туры</w:t>
            </w:r>
            <w:proofErr w:type="spellEnd"/>
            <w:r w:rsidRPr="00405149">
              <w:rPr>
                <w:rFonts w:eastAsiaTheme="minorHAnsi"/>
                <w:lang w:eastAsia="en-US"/>
              </w:rPr>
              <w:t>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Обр</w:t>
            </w:r>
            <w:r w:rsidR="00E34367">
              <w:rPr>
                <w:rFonts w:eastAsiaTheme="minorHAnsi"/>
                <w:lang w:eastAsia="en-US"/>
              </w:rPr>
              <w:t>аз как результат монтажного со</w:t>
            </w:r>
            <w:r w:rsidRPr="00405149">
              <w:rPr>
                <w:rFonts w:eastAsiaTheme="minorHAnsi"/>
                <w:lang w:eastAsia="en-US"/>
              </w:rPr>
              <w:t>еди</w:t>
            </w:r>
            <w:r w:rsidR="00E34367">
              <w:rPr>
                <w:rFonts w:eastAsiaTheme="minorHAnsi"/>
                <w:lang w:eastAsia="en-US"/>
              </w:rPr>
              <w:t xml:space="preserve">нения планов. Азбука композиции </w:t>
            </w:r>
            <w:proofErr w:type="spellStart"/>
            <w:r w:rsidRPr="00405149">
              <w:rPr>
                <w:rFonts w:eastAsiaTheme="minorHAnsi"/>
                <w:lang w:eastAsia="en-US"/>
              </w:rPr>
              <w:t>ки</w:t>
            </w:r>
            <w:r w:rsidR="00E34367">
              <w:rPr>
                <w:rFonts w:eastAsiaTheme="minorHAnsi"/>
                <w:lang w:eastAsia="en-US"/>
              </w:rPr>
              <w:t>нослова</w:t>
            </w:r>
            <w:proofErr w:type="spellEnd"/>
            <w:r w:rsidR="00E34367"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 w:rsidR="00E34367">
              <w:rPr>
                <w:rFonts w:eastAsiaTheme="minorHAnsi"/>
                <w:lang w:eastAsia="en-US"/>
              </w:rPr>
              <w:t>кинофразы</w:t>
            </w:r>
            <w:proofErr w:type="spellEnd"/>
            <w:r w:rsidR="00E34367">
              <w:rPr>
                <w:rFonts w:eastAsiaTheme="minorHAnsi"/>
                <w:lang w:eastAsia="en-US"/>
              </w:rPr>
              <w:t>. Последова</w:t>
            </w:r>
            <w:r w:rsidRPr="00405149">
              <w:rPr>
                <w:rFonts w:eastAsiaTheme="minorHAnsi"/>
                <w:lang w:eastAsia="en-US"/>
              </w:rPr>
              <w:t>тель</w:t>
            </w:r>
            <w:r w:rsidR="00E34367">
              <w:rPr>
                <w:rFonts w:eastAsiaTheme="minorHAnsi"/>
                <w:lang w:eastAsia="en-US"/>
              </w:rPr>
              <w:t>ный и параллельный монтаж собы</w:t>
            </w:r>
            <w:r w:rsidRPr="00405149">
              <w:rPr>
                <w:rFonts w:eastAsiaTheme="minorHAnsi"/>
                <w:lang w:eastAsia="en-US"/>
              </w:rPr>
              <w:t>тий. Организация де</w:t>
            </w:r>
            <w:r w:rsidR="00E34367">
              <w:rPr>
                <w:rFonts w:eastAsiaTheme="minorHAnsi"/>
                <w:lang w:eastAsia="en-US"/>
              </w:rPr>
              <w:t>йствия в кадре —</w:t>
            </w:r>
            <w:r w:rsidRPr="00405149">
              <w:rPr>
                <w:rFonts w:eastAsiaTheme="minorHAnsi"/>
                <w:lang w:eastAsia="en-US"/>
              </w:rPr>
              <w:t>главная задача режиссёра.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4367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C54EA2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разра</w:t>
            </w:r>
            <w:r w:rsidR="00C54EA2">
              <w:rPr>
                <w:rFonts w:eastAsiaTheme="minorHAnsi"/>
                <w:lang w:eastAsia="en-US"/>
              </w:rPr>
              <w:t>боток, исследующих смысл режис</w:t>
            </w:r>
            <w:r w:rsidRPr="00405149">
              <w:rPr>
                <w:rFonts w:eastAsiaTheme="minorHAnsi"/>
                <w:lang w:eastAsia="en-US"/>
              </w:rPr>
              <w:t>с</w:t>
            </w:r>
            <w:r w:rsidR="00C54EA2">
              <w:rPr>
                <w:rFonts w:eastAsiaTheme="minorHAnsi"/>
                <w:lang w:eastAsia="en-US"/>
              </w:rPr>
              <w:t xml:space="preserve">уры в кино и роль режиссёра при </w:t>
            </w:r>
            <w:r w:rsidRPr="00405149">
              <w:rPr>
                <w:rFonts w:eastAsiaTheme="minorHAnsi"/>
                <w:lang w:eastAsia="en-US"/>
              </w:rPr>
              <w:t>съ</w:t>
            </w:r>
            <w:r w:rsidR="00C54EA2">
              <w:rPr>
                <w:rFonts w:eastAsiaTheme="minorHAnsi"/>
                <w:lang w:eastAsia="en-US"/>
              </w:rPr>
              <w:t>ёмке домашнего видео; съёмочно-</w:t>
            </w:r>
            <w:r w:rsidRPr="00405149">
              <w:rPr>
                <w:rFonts w:eastAsiaTheme="minorHAnsi"/>
                <w:lang w:eastAsia="en-US"/>
              </w:rPr>
              <w:t>тв</w:t>
            </w:r>
            <w:r w:rsidR="00C54EA2">
              <w:rPr>
                <w:rFonts w:eastAsiaTheme="minorHAnsi"/>
                <w:lang w:eastAsia="en-US"/>
              </w:rPr>
              <w:t xml:space="preserve">орческие упражнения на тему «От </w:t>
            </w:r>
            <w:r w:rsidRPr="00405149">
              <w:rPr>
                <w:rFonts w:eastAsiaTheme="minorHAnsi"/>
                <w:lang w:eastAsia="en-US"/>
              </w:rPr>
              <w:t>большог</w:t>
            </w:r>
            <w:r w:rsidR="00C54EA2">
              <w:rPr>
                <w:rFonts w:eastAsiaTheme="minorHAnsi"/>
                <w:lang w:eastAsia="en-US"/>
              </w:rPr>
              <w:t>о кино к твоему видео» (практи</w:t>
            </w:r>
            <w:r w:rsidRPr="00405149">
              <w:rPr>
                <w:rFonts w:eastAsiaTheme="minorHAnsi"/>
                <w:lang w:eastAsia="en-US"/>
              </w:rPr>
              <w:t>ческо</w:t>
            </w:r>
            <w:r w:rsidR="00C54EA2">
              <w:rPr>
                <w:rFonts w:eastAsiaTheme="minorHAnsi"/>
                <w:lang w:eastAsia="en-US"/>
              </w:rPr>
              <w:t xml:space="preserve">е воплощение сценарного замысла </w:t>
            </w:r>
            <w:r w:rsidRPr="00405149">
              <w:rPr>
                <w:rFonts w:eastAsiaTheme="minorHAnsi"/>
                <w:lang w:eastAsia="en-US"/>
              </w:rPr>
              <w:t>в ходе съёмки и монтажа фильма).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A16FF8" w:rsidRPr="00C54EA2" w:rsidRDefault="009D4B33" w:rsidP="00C54EA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4EA2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C54EA2">
              <w:rPr>
                <w:rFonts w:eastAsiaTheme="minorHAnsi"/>
                <w:lang w:eastAsia="en-US"/>
              </w:rPr>
              <w:t>видеоматериалы, необ</w:t>
            </w:r>
            <w:r w:rsidRPr="00405149">
              <w:rPr>
                <w:rFonts w:eastAsiaTheme="minorHAnsi"/>
                <w:lang w:eastAsia="en-US"/>
              </w:rPr>
              <w:t>хо</w:t>
            </w:r>
            <w:r w:rsidR="00C54EA2">
              <w:rPr>
                <w:rFonts w:eastAsiaTheme="minorHAnsi"/>
                <w:lang w:eastAsia="en-US"/>
              </w:rPr>
              <w:t xml:space="preserve">димые для выполнения упражнений </w:t>
            </w:r>
            <w:r w:rsidRPr="00405149">
              <w:rPr>
                <w:rFonts w:eastAsiaTheme="minorHAnsi"/>
                <w:lang w:eastAsia="en-US"/>
              </w:rPr>
              <w:t>на данную тему (на компьютере).</w:t>
            </w:r>
          </w:p>
        </w:tc>
        <w:tc>
          <w:tcPr>
            <w:tcW w:w="4252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Pr="00405149">
              <w:rPr>
                <w:rFonts w:eastAsiaTheme="minorHAnsi"/>
                <w:lang w:eastAsia="en-US"/>
              </w:rPr>
              <w:t>о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творческой роли режиссёра в кино,</w:t>
            </w:r>
          </w:p>
          <w:p w:rsidR="00A16FF8" w:rsidRPr="00C54EA2" w:rsidRDefault="009D4B33" w:rsidP="00C54EA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овладевать азами </w:t>
            </w:r>
            <w:r w:rsidRPr="00405149">
              <w:rPr>
                <w:rFonts w:eastAsiaTheme="minorHAnsi"/>
                <w:lang w:eastAsia="en-US"/>
              </w:rPr>
              <w:t>режиссёрск</w:t>
            </w:r>
            <w:r w:rsidR="00C54EA2">
              <w:rPr>
                <w:rFonts w:eastAsiaTheme="minorHAnsi"/>
                <w:lang w:eastAsia="en-US"/>
              </w:rPr>
              <w:t>ой гра</w:t>
            </w:r>
            <w:r w:rsidRPr="00405149">
              <w:rPr>
                <w:rFonts w:eastAsiaTheme="minorHAnsi"/>
                <w:lang w:eastAsia="en-US"/>
              </w:rPr>
              <w:t xml:space="preserve">моты, чтобы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применять </w:t>
            </w:r>
            <w:r w:rsidR="00C54EA2">
              <w:rPr>
                <w:rFonts w:eastAsiaTheme="minorHAnsi"/>
                <w:lang w:eastAsia="en-US"/>
              </w:rPr>
              <w:t xml:space="preserve">их в работе </w:t>
            </w:r>
            <w:r w:rsidRPr="00405149">
              <w:rPr>
                <w:rFonts w:eastAsiaTheme="minorHAnsi"/>
                <w:lang w:eastAsia="en-US"/>
              </w:rPr>
              <w:t>над своими видеофильмами.</w:t>
            </w:r>
          </w:p>
        </w:tc>
      </w:tr>
      <w:tr w:rsidR="00A16FF8" w:rsidRPr="00405149" w:rsidTr="0067236A">
        <w:trPr>
          <w:trHeight w:val="4666"/>
        </w:trPr>
        <w:tc>
          <w:tcPr>
            <w:tcW w:w="2552" w:type="dxa"/>
            <w:shd w:val="clear" w:color="auto" w:fill="auto"/>
          </w:tcPr>
          <w:p w:rsidR="00A16FF8" w:rsidRPr="00405149" w:rsidRDefault="009D4B33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lastRenderedPageBreak/>
              <w:t>Чудо движения: увидеть и снять</w:t>
            </w:r>
          </w:p>
        </w:tc>
        <w:tc>
          <w:tcPr>
            <w:tcW w:w="4111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Азы операторского мастерства при</w:t>
            </w:r>
          </w:p>
          <w:p w:rsidR="009D4B33" w:rsidRPr="00405149" w:rsidRDefault="00C54EA2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съёмке </w:t>
            </w:r>
            <w:proofErr w:type="spellStart"/>
            <w:r>
              <w:rPr>
                <w:rFonts w:eastAsiaTheme="minorHAnsi"/>
                <w:lang w:eastAsia="en-US"/>
              </w:rPr>
              <w:t>кинофразы</w:t>
            </w:r>
            <w:proofErr w:type="spellEnd"/>
            <w:r>
              <w:rPr>
                <w:rFonts w:eastAsiaTheme="minorHAnsi"/>
                <w:lang w:eastAsia="en-US"/>
              </w:rPr>
              <w:t xml:space="preserve">. Умение оператора </w:t>
            </w:r>
            <w:r w:rsidR="009D4B33" w:rsidRPr="00405149">
              <w:rPr>
                <w:rFonts w:eastAsiaTheme="minorHAnsi"/>
                <w:lang w:eastAsia="en-US"/>
              </w:rPr>
              <w:t>«</w:t>
            </w:r>
            <w:proofErr w:type="spellStart"/>
            <w:r w:rsidR="009D4B33" w:rsidRPr="00405149">
              <w:rPr>
                <w:rFonts w:eastAsiaTheme="minorHAnsi"/>
                <w:lang w:eastAsia="en-US"/>
              </w:rPr>
              <w:t>мон</w:t>
            </w:r>
            <w:r>
              <w:rPr>
                <w:rFonts w:eastAsiaTheme="minorHAnsi"/>
                <w:lang w:eastAsia="en-US"/>
              </w:rPr>
              <w:t>тажно</w:t>
            </w:r>
            <w:proofErr w:type="spellEnd"/>
            <w:r>
              <w:rPr>
                <w:rFonts w:eastAsiaTheme="minorHAnsi"/>
                <w:lang w:eastAsia="en-US"/>
              </w:rPr>
              <w:t>» мыслить и снимать. Замы</w:t>
            </w:r>
            <w:r w:rsidR="009D4B33" w:rsidRPr="00405149">
              <w:rPr>
                <w:rFonts w:eastAsiaTheme="minorHAnsi"/>
                <w:lang w:eastAsia="en-US"/>
              </w:rPr>
              <w:t>сел и</w:t>
            </w:r>
            <w:r>
              <w:rPr>
                <w:rFonts w:eastAsiaTheme="minorHAnsi"/>
                <w:lang w:eastAsia="en-US"/>
              </w:rPr>
              <w:t xml:space="preserve"> съёмка. Опыт фотографии — фун</w:t>
            </w:r>
            <w:r w:rsidR="009D4B33" w:rsidRPr="00405149">
              <w:rPr>
                <w:rFonts w:eastAsiaTheme="minorHAnsi"/>
                <w:lang w:eastAsia="en-US"/>
              </w:rPr>
              <w:t>дамент работы к</w:t>
            </w:r>
            <w:r>
              <w:rPr>
                <w:rFonts w:eastAsiaTheme="minorHAnsi"/>
                <w:lang w:eastAsia="en-US"/>
              </w:rPr>
              <w:t xml:space="preserve">инооператора (точка </w:t>
            </w:r>
            <w:r w:rsidR="009D4B33" w:rsidRPr="00405149">
              <w:rPr>
                <w:rFonts w:eastAsiaTheme="minorHAnsi"/>
                <w:lang w:eastAsia="en-US"/>
              </w:rPr>
              <w:t>съёмки, ракурс, крупность плана, свет).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Техника съёмки камерой в статике и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в дв</w:t>
            </w:r>
            <w:r w:rsidR="00C54EA2">
              <w:rPr>
                <w:rFonts w:eastAsiaTheme="minorHAnsi"/>
                <w:lang w:eastAsia="en-US"/>
              </w:rPr>
              <w:t xml:space="preserve">ижении. Влияние хронометража на </w:t>
            </w:r>
            <w:r w:rsidRPr="00405149">
              <w:rPr>
                <w:rFonts w:eastAsiaTheme="minorHAnsi"/>
                <w:lang w:eastAsia="en-US"/>
              </w:rPr>
              <w:t>рит</w:t>
            </w:r>
            <w:r w:rsidR="00C54EA2">
              <w:rPr>
                <w:rFonts w:eastAsiaTheme="minorHAnsi"/>
                <w:lang w:eastAsia="en-US"/>
              </w:rPr>
              <w:t xml:space="preserve">м и восприятие происходящего на </w:t>
            </w:r>
            <w:r w:rsidRPr="00405149">
              <w:rPr>
                <w:rFonts w:eastAsiaTheme="minorHAnsi"/>
                <w:lang w:eastAsia="en-US"/>
              </w:rPr>
              <w:t>экране.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4EA2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раз</w:t>
            </w:r>
            <w:r w:rsidR="00C54EA2">
              <w:rPr>
                <w:rFonts w:eastAsiaTheme="minorHAnsi"/>
                <w:lang w:eastAsia="en-US"/>
              </w:rPr>
              <w:t>работок, исследующих художниче</w:t>
            </w:r>
            <w:r w:rsidRPr="00405149">
              <w:rPr>
                <w:rFonts w:eastAsiaTheme="minorHAnsi"/>
                <w:lang w:eastAsia="en-US"/>
              </w:rPr>
              <w:t>скую роль опе</w:t>
            </w:r>
            <w:r w:rsidR="00C54EA2">
              <w:rPr>
                <w:rFonts w:eastAsiaTheme="minorHAnsi"/>
                <w:lang w:eastAsia="en-US"/>
              </w:rPr>
              <w:t>ратора в визуальном решении фильма; съёмочно-творческие уп</w:t>
            </w:r>
            <w:r w:rsidRPr="00405149">
              <w:rPr>
                <w:rFonts w:eastAsiaTheme="minorHAnsi"/>
                <w:lang w:eastAsia="en-US"/>
              </w:rPr>
              <w:t>ражне</w:t>
            </w:r>
            <w:r w:rsidR="00C54EA2">
              <w:rPr>
                <w:rFonts w:eastAsiaTheme="minorHAnsi"/>
                <w:lang w:eastAsia="en-US"/>
              </w:rPr>
              <w:t xml:space="preserve">ния на тему «От большого кино к </w:t>
            </w:r>
            <w:r w:rsidRPr="00405149">
              <w:rPr>
                <w:rFonts w:eastAsiaTheme="minorHAnsi"/>
                <w:lang w:eastAsia="en-US"/>
              </w:rPr>
              <w:t>твоему видео» (освоение операторской</w:t>
            </w:r>
          </w:p>
          <w:p w:rsidR="009D4B33" w:rsidRPr="00C54EA2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гра</w:t>
            </w:r>
            <w:r w:rsidR="00C54EA2">
              <w:rPr>
                <w:rFonts w:eastAsiaTheme="minorHAnsi"/>
                <w:lang w:eastAsia="en-US"/>
              </w:rPr>
              <w:t xml:space="preserve">моты при съёмке и монтаже </w:t>
            </w:r>
            <w:proofErr w:type="spellStart"/>
            <w:r w:rsidR="00C54EA2">
              <w:rPr>
                <w:rFonts w:eastAsiaTheme="minorHAnsi"/>
                <w:lang w:eastAsia="en-US"/>
              </w:rPr>
              <w:t>кино</w:t>
            </w:r>
            <w:r w:rsidRPr="00405149">
              <w:rPr>
                <w:rFonts w:eastAsiaTheme="minorHAnsi"/>
                <w:lang w:eastAsia="en-US"/>
              </w:rPr>
              <w:t>фразы</w:t>
            </w:r>
            <w:proofErr w:type="spellEnd"/>
            <w:r w:rsidRPr="00405149">
              <w:rPr>
                <w:rFonts w:eastAsiaTheme="minorHAnsi"/>
                <w:lang w:eastAsia="en-US"/>
              </w:rPr>
              <w:t>).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A16FF8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4EA2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C54EA2">
              <w:rPr>
                <w:rFonts w:eastAsiaTheme="minorHAnsi"/>
                <w:lang w:eastAsia="en-US"/>
              </w:rPr>
              <w:t>съёмочная видеоаппа</w:t>
            </w:r>
            <w:r w:rsidRPr="00405149">
              <w:rPr>
                <w:rFonts w:eastAsiaTheme="minorHAnsi"/>
                <w:lang w:eastAsia="en-US"/>
              </w:rPr>
              <w:t>ратур</w:t>
            </w:r>
            <w:r w:rsidR="00C54EA2">
              <w:rPr>
                <w:rFonts w:eastAsiaTheme="minorHAnsi"/>
                <w:lang w:eastAsia="en-US"/>
              </w:rPr>
              <w:t>а и компьютерные программы, не</w:t>
            </w:r>
            <w:r w:rsidRPr="00405149">
              <w:rPr>
                <w:rFonts w:eastAsiaTheme="minorHAnsi"/>
                <w:lang w:eastAsia="en-US"/>
              </w:rPr>
              <w:t>обходимые для видеомонтажа.</w:t>
            </w:r>
          </w:p>
        </w:tc>
        <w:tc>
          <w:tcPr>
            <w:tcW w:w="4252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="00C54EA2">
              <w:rPr>
                <w:rFonts w:eastAsiaTheme="minorHAnsi"/>
                <w:lang w:eastAsia="en-US"/>
              </w:rPr>
              <w:t>о ху</w:t>
            </w:r>
            <w:r w:rsidRPr="00405149">
              <w:rPr>
                <w:rFonts w:eastAsiaTheme="minorHAnsi"/>
                <w:lang w:eastAsia="en-US"/>
              </w:rPr>
              <w:t>до</w:t>
            </w:r>
            <w:r w:rsidR="00C54EA2">
              <w:rPr>
                <w:rFonts w:eastAsiaTheme="minorHAnsi"/>
                <w:lang w:eastAsia="en-US"/>
              </w:rPr>
              <w:t xml:space="preserve">жнической природе операторского </w:t>
            </w:r>
            <w:r w:rsidRPr="00405149">
              <w:rPr>
                <w:rFonts w:eastAsiaTheme="minorHAnsi"/>
                <w:lang w:eastAsia="en-US"/>
              </w:rPr>
              <w:t xml:space="preserve">мастерства 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уметь применять </w:t>
            </w:r>
            <w:r w:rsidR="00C54EA2">
              <w:rPr>
                <w:rFonts w:eastAsiaTheme="minorHAnsi"/>
                <w:lang w:eastAsia="en-US"/>
              </w:rPr>
              <w:t>полу</w:t>
            </w:r>
            <w:r w:rsidRPr="00405149">
              <w:rPr>
                <w:rFonts w:eastAsiaTheme="minorHAnsi"/>
                <w:lang w:eastAsia="en-US"/>
              </w:rPr>
              <w:t>ченн</w:t>
            </w:r>
            <w:r w:rsidR="00C54EA2">
              <w:rPr>
                <w:rFonts w:eastAsiaTheme="minorHAnsi"/>
                <w:lang w:eastAsia="en-US"/>
              </w:rPr>
              <w:t xml:space="preserve">ые ранее знания по композиции и </w:t>
            </w:r>
            <w:r w:rsidRPr="00405149">
              <w:rPr>
                <w:rFonts w:eastAsiaTheme="minorHAnsi"/>
                <w:lang w:eastAsia="en-US"/>
              </w:rPr>
              <w:t>построению кадра.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Овладевать азами </w:t>
            </w:r>
            <w:r w:rsidRPr="00405149">
              <w:rPr>
                <w:rFonts w:eastAsiaTheme="minorHAnsi"/>
                <w:lang w:eastAsia="en-US"/>
              </w:rPr>
              <w:t>операторской</w:t>
            </w:r>
          </w:p>
          <w:p w:rsidR="009D4B33" w:rsidRPr="00405149" w:rsidRDefault="00C54EA2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грамоты, техники съёмки и компьютер</w:t>
            </w:r>
            <w:r w:rsidR="009D4B33" w:rsidRPr="00405149">
              <w:rPr>
                <w:rFonts w:eastAsiaTheme="minorHAnsi"/>
                <w:lang w:eastAsia="en-US"/>
              </w:rPr>
              <w:t>ного монтажа,</w:t>
            </w:r>
            <w:r>
              <w:rPr>
                <w:rFonts w:eastAsiaTheme="minorHAnsi"/>
                <w:lang w:eastAsia="en-US"/>
              </w:rPr>
              <w:t xml:space="preserve"> чтобы эффективно при</w:t>
            </w:r>
            <w:r w:rsidR="009D4B33" w:rsidRPr="00405149">
              <w:rPr>
                <w:rFonts w:eastAsiaTheme="minorHAnsi"/>
                <w:lang w:eastAsia="en-US"/>
              </w:rPr>
              <w:t>менять их в работе над своим видео.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Уметь смотреть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>анализировать</w:t>
            </w:r>
          </w:p>
          <w:p w:rsidR="00A16FF8" w:rsidRPr="00C54EA2" w:rsidRDefault="009D4B33" w:rsidP="00C54EA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с точк</w:t>
            </w:r>
            <w:r w:rsidR="00C54EA2">
              <w:rPr>
                <w:rFonts w:eastAsiaTheme="minorHAnsi"/>
                <w:lang w:eastAsia="en-US"/>
              </w:rPr>
              <w:t xml:space="preserve">и зрения режиссёрского, монтажно-операторского искусства фильмы </w:t>
            </w:r>
            <w:r w:rsidRPr="00405149">
              <w:rPr>
                <w:rFonts w:eastAsiaTheme="minorHAnsi"/>
                <w:lang w:eastAsia="en-US"/>
              </w:rPr>
              <w:t>масте</w:t>
            </w:r>
            <w:r w:rsidR="00C54EA2">
              <w:rPr>
                <w:rFonts w:eastAsiaTheme="minorHAnsi"/>
                <w:lang w:eastAsia="en-US"/>
              </w:rPr>
              <w:t xml:space="preserve">ров кино, чтобы пополнять багаж </w:t>
            </w:r>
            <w:r w:rsidRPr="00405149">
              <w:rPr>
                <w:rFonts w:eastAsiaTheme="minorHAnsi"/>
                <w:lang w:eastAsia="en-US"/>
              </w:rPr>
              <w:t>своих знаний и творческих умений.</w:t>
            </w:r>
          </w:p>
        </w:tc>
      </w:tr>
      <w:tr w:rsidR="00A16FF8" w:rsidRPr="00405149" w:rsidTr="0067236A">
        <w:trPr>
          <w:trHeight w:val="976"/>
        </w:trPr>
        <w:tc>
          <w:tcPr>
            <w:tcW w:w="2552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Бесконечный мир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кинематографа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Искусство анимации,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или Когда художник</w:t>
            </w:r>
          </w:p>
          <w:p w:rsidR="00A16FF8" w:rsidRPr="00405149" w:rsidRDefault="009D4B33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t>больше, чем художник</w:t>
            </w:r>
          </w:p>
          <w:p w:rsidR="00A16FF8" w:rsidRPr="00405149" w:rsidRDefault="00A16FF8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A16FF8" w:rsidRPr="00405149" w:rsidRDefault="00A16FF8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A16FF8" w:rsidRPr="00405149" w:rsidRDefault="00A16FF8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A16FF8" w:rsidRPr="00405149" w:rsidRDefault="00A16FF8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A16FF8" w:rsidRPr="00405149" w:rsidRDefault="00A16FF8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A16FF8" w:rsidRPr="00405149" w:rsidRDefault="00A16FF8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  <w:p w:rsidR="00A16FF8" w:rsidRPr="00405149" w:rsidRDefault="00A16FF8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М</w:t>
            </w:r>
            <w:r w:rsidR="00C54EA2">
              <w:rPr>
                <w:rFonts w:eastAsiaTheme="minorHAnsi"/>
                <w:lang w:eastAsia="en-US"/>
              </w:rPr>
              <w:t>ногообразие образного языка ки</w:t>
            </w:r>
            <w:r w:rsidRPr="00405149">
              <w:rPr>
                <w:rFonts w:eastAsiaTheme="minorHAnsi"/>
                <w:lang w:eastAsia="en-US"/>
              </w:rPr>
              <w:t xml:space="preserve">но, </w:t>
            </w:r>
            <w:r w:rsidR="00C54EA2">
              <w:rPr>
                <w:rFonts w:eastAsiaTheme="minorHAnsi"/>
                <w:lang w:eastAsia="en-US"/>
              </w:rPr>
              <w:t>вбирающего в себя поэзию и дра</w:t>
            </w:r>
            <w:r w:rsidRPr="00405149">
              <w:rPr>
                <w:rFonts w:eastAsiaTheme="minorHAnsi"/>
                <w:lang w:eastAsia="en-US"/>
              </w:rPr>
              <w:t>му, сухую информацию и безудержную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фантазию.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Многообразие жанровых </w:t>
            </w:r>
            <w:proofErr w:type="spellStart"/>
            <w:r w:rsidRPr="00405149">
              <w:rPr>
                <w:rFonts w:eastAsiaTheme="minorHAnsi"/>
                <w:lang w:eastAsia="en-US"/>
              </w:rPr>
              <w:t>киноформ</w:t>
            </w:r>
            <w:proofErr w:type="spellEnd"/>
            <w:r w:rsidRPr="00405149">
              <w:rPr>
                <w:rFonts w:eastAsiaTheme="minorHAnsi"/>
                <w:lang w:eastAsia="en-US"/>
              </w:rPr>
              <w:t>: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от большого «метра» игровых блокбастер</w:t>
            </w:r>
            <w:r w:rsidR="00C54EA2">
              <w:rPr>
                <w:rFonts w:eastAsiaTheme="minorHAnsi"/>
                <w:lang w:eastAsia="en-US"/>
              </w:rPr>
              <w:t>ов (популярный и успешный в фи</w:t>
            </w:r>
            <w:r w:rsidRPr="00405149">
              <w:rPr>
                <w:rFonts w:eastAsiaTheme="minorHAnsi"/>
                <w:lang w:eastAsia="en-US"/>
              </w:rPr>
              <w:t>нанс</w:t>
            </w:r>
            <w:r w:rsidR="00C54EA2">
              <w:rPr>
                <w:rFonts w:eastAsiaTheme="minorHAnsi"/>
                <w:lang w:eastAsia="en-US"/>
              </w:rPr>
              <w:t>овом смысле фильм) до мини-</w:t>
            </w:r>
            <w:proofErr w:type="spellStart"/>
            <w:r w:rsidR="00C54EA2">
              <w:rPr>
                <w:rFonts w:eastAsiaTheme="minorHAnsi"/>
                <w:lang w:eastAsia="en-US"/>
              </w:rPr>
              <w:t>ани</w:t>
            </w:r>
            <w:r w:rsidRPr="00405149">
              <w:rPr>
                <w:rFonts w:eastAsiaTheme="minorHAnsi"/>
                <w:lang w:eastAsia="en-US"/>
              </w:rPr>
              <w:t>маций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или видеоклипов.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История и специфика рисованного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фильма</w:t>
            </w:r>
            <w:r w:rsidR="00C54EA2">
              <w:rPr>
                <w:rFonts w:eastAsiaTheme="minorHAnsi"/>
                <w:lang w:eastAsia="en-US"/>
              </w:rPr>
              <w:t xml:space="preserve">, его эволюции от «мультика» до </w:t>
            </w:r>
            <w:r w:rsidRPr="00405149">
              <w:rPr>
                <w:rFonts w:eastAsiaTheme="minorHAnsi"/>
                <w:lang w:eastAsia="en-US"/>
              </w:rPr>
              <w:t>высок</w:t>
            </w:r>
            <w:r w:rsidR="00C54EA2">
              <w:rPr>
                <w:rFonts w:eastAsiaTheme="minorHAnsi"/>
                <w:lang w:eastAsia="en-US"/>
              </w:rPr>
              <w:t xml:space="preserve">ого искусства анимации, в котором роль художника соизмерима с </w:t>
            </w:r>
            <w:r w:rsidRPr="00405149">
              <w:rPr>
                <w:rFonts w:eastAsiaTheme="minorHAnsi"/>
                <w:lang w:eastAsia="en-US"/>
              </w:rPr>
              <w:t>ролью режиссёра.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4EA2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C54EA2">
              <w:rPr>
                <w:rFonts w:eastAsiaTheme="minorHAnsi"/>
                <w:lang w:eastAsia="en-US"/>
              </w:rPr>
              <w:t>выполнение аналитичес</w:t>
            </w:r>
            <w:r w:rsidRPr="00405149">
              <w:rPr>
                <w:rFonts w:eastAsiaTheme="minorHAnsi"/>
                <w:lang w:eastAsia="en-US"/>
              </w:rPr>
              <w:t>ких упражнений на темы жанрового и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видо</w:t>
            </w:r>
            <w:r w:rsidR="00C54EA2">
              <w:rPr>
                <w:rFonts w:eastAsiaTheme="minorHAnsi"/>
                <w:lang w:eastAsia="en-US"/>
              </w:rPr>
              <w:t>вого многообразия кино (на при</w:t>
            </w:r>
            <w:r w:rsidRPr="00405149">
              <w:rPr>
                <w:rFonts w:eastAsiaTheme="minorHAnsi"/>
                <w:lang w:eastAsia="en-US"/>
              </w:rPr>
              <w:t>мере</w:t>
            </w:r>
            <w:r w:rsidR="00C54EA2">
              <w:rPr>
                <w:rFonts w:eastAsiaTheme="minorHAnsi"/>
                <w:lang w:eastAsia="en-US"/>
              </w:rPr>
              <w:t xml:space="preserve"> анимации), а также роли художника в создании анимационного фильма; съёмочно-</w:t>
            </w:r>
            <w:r w:rsidRPr="00405149">
              <w:rPr>
                <w:rFonts w:eastAsiaTheme="minorHAnsi"/>
                <w:lang w:eastAsia="en-US"/>
              </w:rPr>
              <w:t>творческие работы на тему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«От большого кино к твоему видео»</w:t>
            </w:r>
          </w:p>
          <w:p w:rsidR="009D4B33" w:rsidRPr="00C54EA2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(создание ав</w:t>
            </w:r>
            <w:r w:rsidR="00C54EA2">
              <w:rPr>
                <w:rFonts w:eastAsiaTheme="minorHAnsi"/>
                <w:lang w:eastAsia="en-US"/>
              </w:rPr>
              <w:t>торского небольшого ани</w:t>
            </w:r>
            <w:r w:rsidRPr="00405149">
              <w:rPr>
                <w:rFonts w:eastAsiaTheme="minorHAnsi"/>
                <w:lang w:eastAsia="en-US"/>
              </w:rPr>
              <w:t>мационного этюда).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A16FF8" w:rsidRPr="00C54EA2" w:rsidRDefault="009D4B33" w:rsidP="00C54EA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4EA2">
              <w:rPr>
                <w:rFonts w:eastAsiaTheme="minorHAnsi"/>
                <w:b/>
                <w:i/>
                <w:iCs/>
                <w:lang w:eastAsia="en-US"/>
              </w:rPr>
              <w:t xml:space="preserve">Материалы: </w:t>
            </w:r>
            <w:r w:rsidR="00C54EA2">
              <w:rPr>
                <w:rFonts w:eastAsiaTheme="minorHAnsi"/>
                <w:lang w:eastAsia="en-US"/>
              </w:rPr>
              <w:t>весь комплекс необходимой съёмочной и монтажно-компью</w:t>
            </w:r>
            <w:r w:rsidRPr="00405149">
              <w:rPr>
                <w:rFonts w:eastAsiaTheme="minorHAnsi"/>
                <w:lang w:eastAsia="en-US"/>
              </w:rPr>
              <w:t>терной аппаратуры.</w:t>
            </w:r>
          </w:p>
        </w:tc>
        <w:tc>
          <w:tcPr>
            <w:tcW w:w="4252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Pr="00405149">
              <w:rPr>
                <w:rFonts w:eastAsiaTheme="minorHAnsi"/>
                <w:lang w:eastAsia="en-US"/>
              </w:rPr>
              <w:t>об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истории и художественной специфике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а</w:t>
            </w:r>
            <w:r w:rsidR="00C54EA2">
              <w:rPr>
                <w:rFonts w:eastAsiaTheme="minorHAnsi"/>
                <w:lang w:eastAsia="en-US"/>
              </w:rPr>
              <w:t>нимационного кино (мультиплика</w:t>
            </w:r>
            <w:r w:rsidRPr="00405149">
              <w:rPr>
                <w:rFonts w:eastAsiaTheme="minorHAnsi"/>
                <w:lang w:eastAsia="en-US"/>
              </w:rPr>
              <w:t>ции).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Учиться понимать </w:t>
            </w:r>
            <w:r w:rsidRPr="00405149">
              <w:rPr>
                <w:rFonts w:eastAsiaTheme="minorHAnsi"/>
                <w:lang w:eastAsia="en-US"/>
              </w:rPr>
              <w:t>роль и значение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художника в создании анимационного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фильма 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реализовывать </w:t>
            </w:r>
            <w:r w:rsidR="00C54EA2">
              <w:rPr>
                <w:rFonts w:eastAsiaTheme="minorHAnsi"/>
                <w:lang w:eastAsia="en-US"/>
              </w:rPr>
              <w:t>свои худож</w:t>
            </w:r>
            <w:r w:rsidRPr="00405149">
              <w:rPr>
                <w:rFonts w:eastAsiaTheme="minorHAnsi"/>
                <w:lang w:eastAsia="en-US"/>
              </w:rPr>
              <w:t>нические навыки и знания при съёмке.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Узнавать </w:t>
            </w:r>
            <w:r w:rsidR="00C54EA2">
              <w:rPr>
                <w:rFonts w:eastAsiaTheme="minorHAnsi"/>
                <w:lang w:eastAsia="en-US"/>
              </w:rPr>
              <w:t>технологический мини</w:t>
            </w:r>
            <w:r w:rsidRPr="00405149">
              <w:rPr>
                <w:rFonts w:eastAsiaTheme="minorHAnsi"/>
                <w:lang w:eastAsia="en-US"/>
              </w:rPr>
              <w:t>мум работы на компьютере в разных</w:t>
            </w:r>
          </w:p>
          <w:p w:rsidR="00A16FF8" w:rsidRPr="00C54EA2" w:rsidRDefault="009D4B33" w:rsidP="00C54EA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</w:t>
            </w:r>
            <w:r w:rsidR="00C54EA2">
              <w:rPr>
                <w:rFonts w:eastAsiaTheme="minorHAnsi"/>
                <w:lang w:eastAsia="en-US"/>
              </w:rPr>
              <w:t>граммах, необходимый для созда</w:t>
            </w:r>
            <w:r w:rsidRPr="00405149">
              <w:rPr>
                <w:rFonts w:eastAsiaTheme="minorHAnsi"/>
                <w:lang w:eastAsia="en-US"/>
              </w:rPr>
              <w:t xml:space="preserve">ния </w:t>
            </w:r>
            <w:proofErr w:type="spellStart"/>
            <w:r w:rsidRPr="00405149">
              <w:rPr>
                <w:rFonts w:eastAsiaTheme="minorHAnsi"/>
                <w:lang w:eastAsia="en-US"/>
              </w:rPr>
              <w:t>видеоанимации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и её монтажа.</w:t>
            </w:r>
          </w:p>
        </w:tc>
      </w:tr>
      <w:tr w:rsidR="00A16FF8" w:rsidRPr="00405149" w:rsidTr="0067236A">
        <w:trPr>
          <w:trHeight w:val="1975"/>
        </w:trPr>
        <w:tc>
          <w:tcPr>
            <w:tcW w:w="2552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lastRenderedPageBreak/>
              <w:t>Живые рисунки на</w:t>
            </w:r>
          </w:p>
          <w:p w:rsidR="00A16FF8" w:rsidRPr="00405149" w:rsidRDefault="009D4B33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405149">
              <w:rPr>
                <w:rFonts w:eastAsiaTheme="minorHAnsi"/>
                <w:lang w:eastAsia="en-US"/>
              </w:rPr>
              <w:t>твоём компьютере</w:t>
            </w:r>
          </w:p>
        </w:tc>
        <w:tc>
          <w:tcPr>
            <w:tcW w:w="4111" w:type="dxa"/>
            <w:shd w:val="clear" w:color="auto" w:fill="auto"/>
          </w:tcPr>
          <w:p w:rsidR="009D4B33" w:rsidRPr="00405149" w:rsidRDefault="00C54EA2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Возможности компьютерной анима</w:t>
            </w:r>
            <w:r w:rsidR="009D4B33" w:rsidRPr="00405149">
              <w:rPr>
                <w:rFonts w:eastAsiaTheme="minorHAnsi"/>
                <w:lang w:eastAsia="en-US"/>
              </w:rPr>
              <w:t xml:space="preserve">ции </w:t>
            </w:r>
            <w:r>
              <w:rPr>
                <w:rFonts w:eastAsiaTheme="minorHAnsi"/>
                <w:lang w:eastAsia="en-US"/>
              </w:rPr>
              <w:t xml:space="preserve">для большого экрана и школьного </w:t>
            </w:r>
            <w:r w:rsidR="009D4B33" w:rsidRPr="00405149">
              <w:rPr>
                <w:rFonts w:eastAsiaTheme="minorHAnsi"/>
                <w:lang w:eastAsia="en-US"/>
              </w:rPr>
              <w:t>телевидения или любительского видео.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Ра</w:t>
            </w:r>
            <w:r w:rsidR="00C54EA2">
              <w:rPr>
                <w:rFonts w:eastAsiaTheme="minorHAnsi"/>
                <w:lang w:eastAsia="en-US"/>
              </w:rPr>
              <w:t>зные типы компьютерных анимационных мини-фильмов, опыт их созда</w:t>
            </w:r>
            <w:r w:rsidRPr="00405149">
              <w:rPr>
                <w:rFonts w:eastAsiaTheme="minorHAnsi"/>
                <w:lang w:eastAsia="en-US"/>
              </w:rPr>
              <w:t xml:space="preserve">ния, </w:t>
            </w:r>
            <w:r w:rsidR="00C54EA2">
              <w:rPr>
                <w:rFonts w:eastAsiaTheme="minorHAnsi"/>
                <w:lang w:eastAsia="en-US"/>
              </w:rPr>
              <w:t>актуальный для школьной практи</w:t>
            </w:r>
            <w:r w:rsidRPr="00405149">
              <w:rPr>
                <w:rFonts w:eastAsiaTheme="minorHAnsi"/>
                <w:lang w:eastAsia="en-US"/>
              </w:rPr>
              <w:t>ки («перекладки», «коллажи» и др.).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Техно</w:t>
            </w:r>
            <w:r w:rsidR="00C54EA2">
              <w:rPr>
                <w:rFonts w:eastAsiaTheme="minorHAnsi"/>
                <w:lang w:eastAsia="en-US"/>
              </w:rPr>
              <w:t xml:space="preserve">логия создания и основные этапы </w:t>
            </w:r>
            <w:r w:rsidRPr="00405149">
              <w:rPr>
                <w:rFonts w:eastAsiaTheme="minorHAnsi"/>
                <w:lang w:eastAsia="en-US"/>
              </w:rPr>
              <w:t>т</w:t>
            </w:r>
            <w:r w:rsidR="00C54EA2">
              <w:rPr>
                <w:rFonts w:eastAsiaTheme="minorHAnsi"/>
                <w:lang w:eastAsia="en-US"/>
              </w:rPr>
              <w:t>ворческой работы над анимационными мини-</w:t>
            </w:r>
            <w:r w:rsidRPr="00405149">
              <w:rPr>
                <w:rFonts w:eastAsiaTheme="minorHAnsi"/>
                <w:lang w:eastAsia="en-US"/>
              </w:rPr>
              <w:t>фильмами.</w:t>
            </w:r>
          </w:p>
          <w:p w:rsidR="009D4B33" w:rsidRPr="00405149" w:rsidRDefault="00C54EA2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Значение сценарно-</w:t>
            </w:r>
            <w:r w:rsidR="009D4B33" w:rsidRPr="00405149">
              <w:rPr>
                <w:rFonts w:eastAsiaTheme="minorHAnsi"/>
                <w:lang w:eastAsia="en-US"/>
              </w:rPr>
              <w:t>режиссёрских и</w:t>
            </w:r>
          </w:p>
          <w:p w:rsidR="009D4B33" w:rsidRPr="00405149" w:rsidRDefault="00C54EA2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художнически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  <w:r w:rsidR="009D4B33" w:rsidRPr="00405149">
              <w:rPr>
                <w:rFonts w:eastAsiaTheme="minorHAnsi"/>
                <w:lang w:eastAsia="en-US"/>
              </w:rPr>
              <w:t>операторских знаний</w:t>
            </w:r>
          </w:p>
          <w:p w:rsidR="009D4B33" w:rsidRPr="00C54EA2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для п</w:t>
            </w:r>
            <w:r w:rsidR="00C54EA2">
              <w:rPr>
                <w:rFonts w:eastAsiaTheme="minorHAnsi"/>
                <w:lang w:eastAsia="en-US"/>
              </w:rPr>
              <w:t>остроения сюжета и монтажа ани</w:t>
            </w:r>
            <w:r w:rsidRPr="00405149">
              <w:rPr>
                <w:rFonts w:eastAsiaTheme="minorHAnsi"/>
                <w:lang w:eastAsia="en-US"/>
              </w:rPr>
              <w:t>маци</w:t>
            </w:r>
            <w:r w:rsidR="00C54EA2">
              <w:rPr>
                <w:rFonts w:eastAsiaTheme="minorHAnsi"/>
                <w:lang w:eastAsia="en-US"/>
              </w:rPr>
              <w:t xml:space="preserve">онной </w:t>
            </w:r>
            <w:proofErr w:type="spellStart"/>
            <w:r w:rsidR="00C54EA2">
              <w:rPr>
                <w:rFonts w:eastAsiaTheme="minorHAnsi"/>
                <w:lang w:eastAsia="en-US"/>
              </w:rPr>
              <w:t>кинофразы</w:t>
            </w:r>
            <w:proofErr w:type="spellEnd"/>
            <w:r w:rsidR="00C54EA2">
              <w:rPr>
                <w:rFonts w:eastAsiaTheme="minorHAnsi"/>
                <w:lang w:eastAsia="en-US"/>
              </w:rPr>
              <w:t xml:space="preserve">. Роль звукового </w:t>
            </w:r>
            <w:r w:rsidRPr="00405149">
              <w:rPr>
                <w:rFonts w:eastAsiaTheme="minorHAnsi"/>
                <w:lang w:eastAsia="en-US"/>
              </w:rPr>
              <w:t>оформл</w:t>
            </w:r>
            <w:r w:rsidR="00C54EA2">
              <w:rPr>
                <w:rFonts w:eastAsiaTheme="minorHAnsi"/>
                <w:lang w:eastAsia="en-US"/>
              </w:rPr>
              <w:t xml:space="preserve">ения и типичные ошибки при </w:t>
            </w:r>
            <w:r w:rsidRPr="00405149">
              <w:rPr>
                <w:rFonts w:eastAsiaTheme="minorHAnsi"/>
                <w:lang w:eastAsia="en-US"/>
              </w:rPr>
              <w:t>со</w:t>
            </w:r>
            <w:r w:rsidR="00C54EA2">
              <w:rPr>
                <w:rFonts w:eastAsiaTheme="minorHAnsi"/>
                <w:lang w:eastAsia="en-US"/>
              </w:rPr>
              <w:t xml:space="preserve">здании звукоряда в любительской </w:t>
            </w:r>
            <w:r w:rsidRPr="00405149">
              <w:rPr>
                <w:rFonts w:eastAsiaTheme="minorHAnsi"/>
                <w:lang w:eastAsia="en-US"/>
              </w:rPr>
              <w:t>анимации.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4EA2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C54EA2">
              <w:rPr>
                <w:rFonts w:eastAsiaTheme="minorHAnsi"/>
                <w:lang w:eastAsia="en-US"/>
              </w:rPr>
              <w:t>анализ художественных дос</w:t>
            </w:r>
            <w:r w:rsidRPr="00405149">
              <w:rPr>
                <w:rFonts w:eastAsiaTheme="minorHAnsi"/>
                <w:lang w:eastAsia="en-US"/>
              </w:rPr>
              <w:t>тои</w:t>
            </w:r>
            <w:r w:rsidR="00C54EA2">
              <w:rPr>
                <w:rFonts w:eastAsiaTheme="minorHAnsi"/>
                <w:lang w:eastAsia="en-US"/>
              </w:rPr>
              <w:t xml:space="preserve">нств </w:t>
            </w:r>
            <w:proofErr w:type="spellStart"/>
            <w:r w:rsidR="00C54EA2">
              <w:rPr>
                <w:rFonts w:eastAsiaTheme="minorHAnsi"/>
                <w:lang w:eastAsia="en-US"/>
              </w:rPr>
              <w:t>анимаций</w:t>
            </w:r>
            <w:proofErr w:type="spellEnd"/>
            <w:r w:rsidR="00C54EA2">
              <w:rPr>
                <w:rFonts w:eastAsiaTheme="minorHAnsi"/>
                <w:lang w:eastAsia="en-US"/>
              </w:rPr>
              <w:t>, сделанных учащи</w:t>
            </w:r>
            <w:r w:rsidRPr="00405149">
              <w:rPr>
                <w:rFonts w:eastAsiaTheme="minorHAnsi"/>
                <w:lang w:eastAsia="en-US"/>
              </w:rPr>
              <w:t>мися</w:t>
            </w:r>
            <w:r w:rsidR="00C54EA2">
              <w:rPr>
                <w:rFonts w:eastAsiaTheme="minorHAnsi"/>
                <w:lang w:eastAsia="en-US"/>
              </w:rPr>
              <w:t>; заключительный этап проектно-</w:t>
            </w:r>
            <w:r w:rsidRPr="00405149">
              <w:rPr>
                <w:rFonts w:eastAsiaTheme="minorHAnsi"/>
                <w:lang w:eastAsia="en-US"/>
              </w:rPr>
              <w:t>съё</w:t>
            </w:r>
            <w:r w:rsidR="00C54EA2">
              <w:rPr>
                <w:rFonts w:eastAsiaTheme="minorHAnsi"/>
                <w:lang w:eastAsia="en-US"/>
              </w:rPr>
              <w:t xml:space="preserve">мочной работы над авторской мини-анимацией; участие в итоговом </w:t>
            </w:r>
            <w:r w:rsidRPr="00405149">
              <w:rPr>
                <w:rFonts w:eastAsiaTheme="minorHAnsi"/>
                <w:lang w:eastAsia="en-US"/>
              </w:rPr>
              <w:t>просмотре творческих работ по теме.</w:t>
            </w:r>
          </w:p>
          <w:p w:rsidR="00A16FF8" w:rsidRPr="00C54EA2" w:rsidRDefault="009D4B33" w:rsidP="00C54EA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4EA2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C54EA2">
              <w:rPr>
                <w:rFonts w:eastAsiaTheme="minorHAnsi"/>
                <w:lang w:eastAsia="en-US"/>
              </w:rPr>
              <w:t>весь комплекс необходимой съёмочной и монтажно-компью</w:t>
            </w:r>
            <w:r w:rsidRPr="00405149">
              <w:rPr>
                <w:rFonts w:eastAsiaTheme="minorHAnsi"/>
                <w:lang w:eastAsia="en-US"/>
              </w:rPr>
              <w:t>терной аппаратуры</w:t>
            </w:r>
          </w:p>
        </w:tc>
        <w:tc>
          <w:tcPr>
            <w:tcW w:w="4252" w:type="dxa"/>
            <w:shd w:val="clear" w:color="auto" w:fill="auto"/>
          </w:tcPr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Pr="00405149">
              <w:rPr>
                <w:rFonts w:eastAsiaTheme="minorHAnsi"/>
                <w:lang w:eastAsia="en-US"/>
              </w:rPr>
              <w:t>о раз_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личных видах анимационных фильмов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 этапах работы над ними.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Уметь применять </w:t>
            </w:r>
            <w:r w:rsidR="00C54EA2">
              <w:rPr>
                <w:rFonts w:eastAsiaTheme="minorHAnsi"/>
                <w:lang w:eastAsia="en-US"/>
              </w:rPr>
              <w:t>сценарно-режис</w:t>
            </w:r>
            <w:r w:rsidRPr="00405149">
              <w:rPr>
                <w:rFonts w:eastAsiaTheme="minorHAnsi"/>
                <w:lang w:eastAsia="en-US"/>
              </w:rPr>
              <w:t>сёрские навыки при</w:t>
            </w:r>
            <w:r w:rsidR="00C54EA2">
              <w:rPr>
                <w:rFonts w:eastAsiaTheme="minorHAnsi"/>
                <w:lang w:eastAsia="en-US"/>
              </w:rPr>
              <w:t xml:space="preserve"> построении текс</w:t>
            </w:r>
            <w:r w:rsidRPr="00405149">
              <w:rPr>
                <w:rFonts w:eastAsiaTheme="minorHAnsi"/>
                <w:lang w:eastAsia="en-US"/>
              </w:rPr>
              <w:t>тово</w:t>
            </w:r>
            <w:r w:rsidR="00C54EA2">
              <w:rPr>
                <w:rFonts w:eastAsiaTheme="minorHAnsi"/>
                <w:lang w:eastAsia="en-US"/>
              </w:rPr>
              <w:t xml:space="preserve">го и изобразительного сюжета, а </w:t>
            </w:r>
            <w:r w:rsidRPr="00405149">
              <w:rPr>
                <w:rFonts w:eastAsiaTheme="minorHAnsi"/>
                <w:lang w:eastAsia="en-US"/>
              </w:rPr>
              <w:t xml:space="preserve">также </w:t>
            </w:r>
            <w:r w:rsidR="00C54EA2">
              <w:rPr>
                <w:rFonts w:eastAsiaTheme="minorHAnsi"/>
                <w:lang w:eastAsia="en-US"/>
              </w:rPr>
              <w:t>звукового ряда своей компьютер</w:t>
            </w:r>
            <w:r w:rsidRPr="00405149">
              <w:rPr>
                <w:rFonts w:eastAsiaTheme="minorHAnsi"/>
                <w:lang w:eastAsia="en-US"/>
              </w:rPr>
              <w:t>ной анимации.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Давать оценку </w:t>
            </w:r>
            <w:r w:rsidRPr="00405149">
              <w:rPr>
                <w:rFonts w:eastAsiaTheme="minorHAnsi"/>
                <w:lang w:eastAsia="en-US"/>
              </w:rPr>
              <w:t>своим творческим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работам и работам одноклассников в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процессе их коллективного просмотра</w:t>
            </w:r>
          </w:p>
          <w:p w:rsidR="00A16FF8" w:rsidRPr="00405149" w:rsidRDefault="009D4B33" w:rsidP="00405149">
            <w:pPr>
              <w:suppressAutoHyphens w:val="0"/>
              <w:jc w:val="both"/>
              <w:rPr>
                <w:lang w:val="ru" w:eastAsia="ru-RU"/>
              </w:rPr>
            </w:pPr>
            <w:r w:rsidRPr="00405149">
              <w:rPr>
                <w:rFonts w:eastAsiaTheme="minorHAnsi"/>
                <w:lang w:eastAsia="en-US"/>
              </w:rPr>
              <w:t>и обсуждения.</w:t>
            </w:r>
          </w:p>
        </w:tc>
      </w:tr>
      <w:tr w:rsidR="00A16FF8" w:rsidRPr="00405149" w:rsidTr="0067236A">
        <w:trPr>
          <w:trHeight w:val="976"/>
        </w:trPr>
        <w:tc>
          <w:tcPr>
            <w:tcW w:w="10915" w:type="dxa"/>
            <w:gridSpan w:val="3"/>
            <w:shd w:val="clear" w:color="auto" w:fill="auto"/>
          </w:tcPr>
          <w:p w:rsidR="009D4B33" w:rsidRPr="00405149" w:rsidRDefault="009D4B33" w:rsidP="00C54E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Телевидение — пространство культуры?</w:t>
            </w:r>
          </w:p>
          <w:p w:rsidR="009D4B33" w:rsidRPr="00405149" w:rsidRDefault="009D4B33" w:rsidP="00C54E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Экран — искусство — зритель </w:t>
            </w:r>
            <w:r w:rsidR="00433ABB" w:rsidRPr="00405149">
              <w:rPr>
                <w:rFonts w:eastAsiaTheme="minorHAnsi"/>
                <w:b/>
                <w:bCs/>
                <w:lang w:eastAsia="en-US"/>
              </w:rPr>
              <w:t>(6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 ч)</w:t>
            </w:r>
          </w:p>
          <w:p w:rsidR="009D4B33" w:rsidRPr="00405149" w:rsidRDefault="005C437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="009D4B33" w:rsidRPr="00405149">
              <w:rPr>
                <w:rFonts w:eastAsiaTheme="minorHAnsi"/>
                <w:lang w:eastAsia="en-US"/>
              </w:rPr>
              <w:t>Феномен телевидения и роль, которую играют СМИ, и в частности</w:t>
            </w:r>
            <w:r w:rsidR="00C54EA2">
              <w:rPr>
                <w:rFonts w:eastAsiaTheme="minorHAnsi"/>
                <w:lang w:eastAsia="en-US"/>
              </w:rPr>
              <w:t xml:space="preserve"> телевидение как главное комму</w:t>
            </w:r>
            <w:r w:rsidR="009D4B33" w:rsidRPr="00405149">
              <w:rPr>
                <w:rFonts w:eastAsiaTheme="minorHAnsi"/>
                <w:lang w:eastAsia="en-US"/>
              </w:rPr>
              <w:t>никативное средство для формирования культурного пространства совр</w:t>
            </w:r>
            <w:r w:rsidR="00C54EA2">
              <w:rPr>
                <w:rFonts w:eastAsiaTheme="minorHAnsi"/>
                <w:lang w:eastAsia="en-US"/>
              </w:rPr>
              <w:t>еменного общества и каждого че</w:t>
            </w:r>
            <w:r w:rsidR="009D4B33" w:rsidRPr="00405149">
              <w:rPr>
                <w:rFonts w:eastAsiaTheme="minorHAnsi"/>
                <w:lang w:eastAsia="en-US"/>
              </w:rPr>
              <w:t>ловека.</w:t>
            </w:r>
          </w:p>
          <w:p w:rsidR="009D4B33" w:rsidRPr="00405149" w:rsidRDefault="005B1054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Сущностью</w:t>
            </w:r>
            <w:r w:rsidR="009D4B33" w:rsidRPr="00405149">
              <w:rPr>
                <w:rFonts w:eastAsiaTheme="minorHAnsi"/>
                <w:lang w:eastAsia="en-US"/>
              </w:rPr>
              <w:t xml:space="preserve"> этот раздел программы связан с предыдущим настолько, насколько телевидение связано с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кинематографом, в особенности с документальным. Взяв на вооружение</w:t>
            </w:r>
            <w:r w:rsidR="005B1054">
              <w:rPr>
                <w:rFonts w:eastAsiaTheme="minorHAnsi"/>
                <w:lang w:eastAsia="en-US"/>
              </w:rPr>
              <w:t xml:space="preserve"> опыт театра, журналистики, тем </w:t>
            </w:r>
            <w:r w:rsidRPr="00405149">
              <w:rPr>
                <w:rFonts w:eastAsiaTheme="minorHAnsi"/>
                <w:lang w:eastAsia="en-US"/>
              </w:rPr>
              <w:t>не менее телевидение более всего развивает наработки кино, ибо говорит с ним на о</w:t>
            </w:r>
            <w:r w:rsidR="005B1054">
              <w:rPr>
                <w:rFonts w:eastAsiaTheme="minorHAnsi"/>
                <w:lang w:eastAsia="en-US"/>
              </w:rPr>
              <w:t>дном языке экранно-</w:t>
            </w:r>
            <w:r w:rsidRPr="00405149">
              <w:rPr>
                <w:rFonts w:eastAsiaTheme="minorHAnsi"/>
                <w:lang w:eastAsia="en-US"/>
              </w:rPr>
              <w:t>визуальных изображений и образов.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Практическое освоение грамоты киноязыка через систему творческих упражнений и заданий.</w:t>
            </w:r>
          </w:p>
          <w:p w:rsidR="009D4B33" w:rsidRPr="00405149" w:rsidRDefault="005B1054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Визуально-</w:t>
            </w:r>
            <w:r w:rsidR="009D4B33" w:rsidRPr="00405149">
              <w:rPr>
                <w:rFonts w:eastAsiaTheme="minorHAnsi"/>
                <w:lang w:eastAsia="en-US"/>
              </w:rPr>
              <w:t>коммуникативная природа телевизионного зрелища и множество функций телевидения —</w:t>
            </w:r>
          </w:p>
          <w:p w:rsidR="009D4B33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просветительская, развлекательная, художественная, но прежде все</w:t>
            </w:r>
            <w:r w:rsidR="005B1054">
              <w:rPr>
                <w:rFonts w:eastAsiaTheme="minorHAnsi"/>
                <w:lang w:eastAsia="en-US"/>
              </w:rPr>
              <w:t>го информационная. Телевидение-</w:t>
            </w:r>
          </w:p>
          <w:p w:rsidR="00433ABB" w:rsidRPr="00405149" w:rsidRDefault="009D4B33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мощнейшее средство массовой коммуникации, транслятор самых различн</w:t>
            </w:r>
            <w:r w:rsidR="005B1054">
              <w:rPr>
                <w:rFonts w:eastAsiaTheme="minorHAnsi"/>
                <w:lang w:eastAsia="en-US"/>
              </w:rPr>
              <w:t>ых зрелищ, в том числе и произ</w:t>
            </w:r>
            <w:r w:rsidRPr="00405149">
              <w:rPr>
                <w:rFonts w:eastAsiaTheme="minorHAnsi"/>
                <w:lang w:eastAsia="en-US"/>
              </w:rPr>
              <w:t>ведений искусства, но при этом само оно является новым видом искусства.</w:t>
            </w:r>
            <w:r w:rsidR="005B1054">
              <w:rPr>
                <w:b/>
                <w:i/>
                <w:lang w:eastAsia="ru-RU"/>
              </w:rPr>
              <w:t xml:space="preserve"> </w:t>
            </w:r>
            <w:r w:rsidR="00433ABB" w:rsidRPr="00405149">
              <w:rPr>
                <w:rFonts w:eastAsiaTheme="minorHAnsi"/>
                <w:lang w:eastAsia="en-US"/>
              </w:rPr>
              <w:t>Специфика телевидения — это сиюминутность происходящего на экране</w:t>
            </w:r>
            <w:r w:rsidR="005B1054">
              <w:rPr>
                <w:rFonts w:eastAsiaTheme="minorHAnsi"/>
                <w:lang w:eastAsia="en-US"/>
              </w:rPr>
              <w:t>, транслируемая в реальном вре</w:t>
            </w:r>
            <w:r w:rsidR="00433ABB" w:rsidRPr="00405149">
              <w:rPr>
                <w:rFonts w:eastAsiaTheme="minorHAnsi"/>
                <w:lang w:eastAsia="en-US"/>
              </w:rPr>
              <w:t>мени, т. е. прямой эфир. Опыт документального репортажа — основа телеинформации.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Принципиальная общность творческого процесса при создании телевизионного и любительског</w:t>
            </w:r>
            <w:r w:rsidR="005B1054">
              <w:rPr>
                <w:rFonts w:eastAsiaTheme="minorHAnsi"/>
                <w:lang w:eastAsia="en-US"/>
              </w:rPr>
              <w:t>о видео</w:t>
            </w:r>
            <w:r w:rsidRPr="00405149">
              <w:rPr>
                <w:rFonts w:eastAsiaTheme="minorHAnsi"/>
                <w:lang w:eastAsia="en-US"/>
              </w:rPr>
              <w:t>сюжета: от этюда до репортажа. Способы и природа правдивого изображе</w:t>
            </w:r>
            <w:r w:rsidR="005B1054">
              <w:rPr>
                <w:rFonts w:eastAsiaTheme="minorHAnsi"/>
                <w:lang w:eastAsia="en-US"/>
              </w:rPr>
              <w:t>ния на экране события и челове</w:t>
            </w:r>
            <w:r w:rsidRPr="00405149">
              <w:rPr>
                <w:rFonts w:eastAsiaTheme="minorHAnsi"/>
                <w:lang w:eastAsia="en-US"/>
              </w:rPr>
              <w:t>ка. Правда жизни и естественность поведения человека в кадре достигаютс</w:t>
            </w:r>
            <w:r w:rsidR="005B1054">
              <w:rPr>
                <w:rFonts w:eastAsiaTheme="minorHAnsi"/>
                <w:lang w:eastAsia="en-US"/>
              </w:rPr>
              <w:t>я наблюдением, стремлением фик</w:t>
            </w:r>
            <w:r w:rsidRPr="00405149">
              <w:rPr>
                <w:rFonts w:eastAsiaTheme="minorHAnsi"/>
                <w:lang w:eastAsia="en-US"/>
              </w:rPr>
              <w:t>сировать реальный факт, а не его инсценировку или фальсификацию.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Сила художественного воздействия документальной тележурналистики,</w:t>
            </w:r>
            <w:r w:rsidR="005B1054">
              <w:rPr>
                <w:rFonts w:eastAsiaTheme="minorHAnsi"/>
                <w:lang w:eastAsia="en-US"/>
              </w:rPr>
              <w:t xml:space="preserve"> природа образности в репортаже </w:t>
            </w:r>
            <w:r w:rsidRPr="00405149">
              <w:rPr>
                <w:rFonts w:eastAsiaTheme="minorHAnsi"/>
                <w:lang w:eastAsia="en-US"/>
              </w:rPr>
              <w:t>и очерке. Современные формы экранного языка не являются застывшими и неизменными. Сильный толчок</w:t>
            </w:r>
            <w:r w:rsidR="005B1054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 xml:space="preserve">для авторского </w:t>
            </w:r>
            <w:proofErr w:type="spellStart"/>
            <w:r w:rsidRPr="00405149">
              <w:rPr>
                <w:rFonts w:eastAsiaTheme="minorHAnsi"/>
                <w:lang w:eastAsia="en-US"/>
              </w:rPr>
              <w:t>видеовыражения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дал Интернет. Необходимость овладения молодёжью </w:t>
            </w:r>
            <w:r w:rsidR="005B1054">
              <w:rPr>
                <w:rFonts w:eastAsiaTheme="minorHAnsi"/>
                <w:lang w:eastAsia="en-US"/>
              </w:rPr>
              <w:lastRenderedPageBreak/>
              <w:t xml:space="preserve">основами </w:t>
            </w:r>
            <w:proofErr w:type="spellStart"/>
            <w:r w:rsidR="005B1054">
              <w:rPr>
                <w:rFonts w:eastAsiaTheme="minorHAnsi"/>
                <w:lang w:eastAsia="en-US"/>
              </w:rPr>
              <w:t>кинокульту</w:t>
            </w:r>
            <w:r w:rsidRPr="00405149">
              <w:rPr>
                <w:rFonts w:eastAsiaTheme="minorHAnsi"/>
                <w:lang w:eastAsia="en-US"/>
              </w:rPr>
              <w:t>ры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при создании любого экранного сообщения — от информационной зар</w:t>
            </w:r>
            <w:r w:rsidR="005B1054">
              <w:rPr>
                <w:rFonts w:eastAsiaTheme="minorHAnsi"/>
                <w:lang w:eastAsia="en-US"/>
              </w:rPr>
              <w:t>исовки из своей жизни до видео</w:t>
            </w:r>
            <w:r w:rsidRPr="00405149">
              <w:rPr>
                <w:rFonts w:eastAsiaTheme="minorHAnsi"/>
                <w:lang w:eastAsia="en-US"/>
              </w:rPr>
              <w:t>клипа любимой песни.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Позитивная и негативная роль телевидения в формировании сознания и культуры общ</w:t>
            </w:r>
            <w:r w:rsidR="005B1054">
              <w:rPr>
                <w:rFonts w:eastAsiaTheme="minorHAnsi"/>
                <w:lang w:eastAsia="en-US"/>
              </w:rPr>
              <w:t>ества. Телевидение — мощнейший социально-</w:t>
            </w:r>
            <w:r w:rsidRPr="00405149">
              <w:rPr>
                <w:rFonts w:eastAsiaTheme="minorHAnsi"/>
                <w:lang w:eastAsia="en-US"/>
              </w:rPr>
              <w:t>политический манипулятор и регулятор ин</w:t>
            </w:r>
            <w:r w:rsidR="005B1054">
              <w:rPr>
                <w:rFonts w:eastAsiaTheme="minorHAnsi"/>
                <w:lang w:eastAsia="en-US"/>
              </w:rPr>
              <w:t>тересов и запросов общества по</w:t>
            </w:r>
            <w:r w:rsidRPr="00405149">
              <w:rPr>
                <w:rFonts w:eastAsiaTheme="minorHAnsi"/>
                <w:lang w:eastAsia="en-US"/>
              </w:rPr>
              <w:t xml:space="preserve">требления, внедряющий моду и стандарты </w:t>
            </w:r>
            <w:proofErr w:type="spellStart"/>
            <w:r w:rsidRPr="00405149">
              <w:rPr>
                <w:rFonts w:eastAsiaTheme="minorHAnsi"/>
                <w:lang w:eastAsia="en-US"/>
              </w:rPr>
              <w:t>масскультуры</w:t>
            </w:r>
            <w:proofErr w:type="spellEnd"/>
            <w:r w:rsidRPr="00405149">
              <w:rPr>
                <w:rFonts w:eastAsiaTheme="minorHAnsi"/>
                <w:lang w:eastAsia="en-US"/>
              </w:rPr>
              <w:t>. Экран в этом слу</w:t>
            </w:r>
            <w:r w:rsidR="005B1054">
              <w:rPr>
                <w:rFonts w:eastAsiaTheme="minorHAnsi"/>
                <w:lang w:eastAsia="en-US"/>
              </w:rPr>
              <w:t xml:space="preserve">чае становится не пространством </w:t>
            </w:r>
            <w:r w:rsidRPr="00405149">
              <w:rPr>
                <w:rFonts w:eastAsiaTheme="minorHAnsi"/>
                <w:lang w:eastAsia="en-US"/>
              </w:rPr>
              <w:t>культуры, а зоной пошлости и попсы. Воспитание художественного вкуса</w:t>
            </w:r>
            <w:r w:rsidR="005B1054">
              <w:rPr>
                <w:rFonts w:eastAsiaTheme="minorHAnsi"/>
                <w:lang w:eastAsia="en-US"/>
              </w:rPr>
              <w:t xml:space="preserve"> и повышение уровня собственной </w:t>
            </w:r>
            <w:r w:rsidRPr="00405149">
              <w:rPr>
                <w:rFonts w:eastAsiaTheme="minorHAnsi"/>
                <w:lang w:eastAsia="en-US"/>
              </w:rPr>
              <w:t>культуры — важнейшее средство фильтрации и защиты от пошлости, льющейся с телеэкрана.</w:t>
            </w:r>
          </w:p>
          <w:p w:rsidR="00A16FF8" w:rsidRPr="005B1054" w:rsidRDefault="00433ABB" w:rsidP="005B105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Обретение себя и понимание мира и человека посредством лучших </w:t>
            </w:r>
            <w:r w:rsidR="005B1054">
              <w:rPr>
                <w:rFonts w:eastAsiaTheme="minorHAnsi"/>
                <w:lang w:eastAsia="en-US"/>
              </w:rPr>
              <w:t>— глубоких и талантливых — про</w:t>
            </w:r>
            <w:r w:rsidRPr="00405149">
              <w:rPr>
                <w:rFonts w:eastAsiaTheme="minorHAnsi"/>
                <w:lang w:eastAsia="en-US"/>
              </w:rPr>
              <w:t>светительских телепередач.</w:t>
            </w:r>
          </w:p>
        </w:tc>
      </w:tr>
      <w:tr w:rsidR="00A16FF8" w:rsidRPr="00405149" w:rsidTr="0067236A">
        <w:trPr>
          <w:trHeight w:val="409"/>
        </w:trPr>
        <w:tc>
          <w:tcPr>
            <w:tcW w:w="2552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>Мир на экране: здесь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и сейчас.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Информационная и</w:t>
            </w:r>
          </w:p>
          <w:p w:rsidR="00433ABB" w:rsidRPr="00405149" w:rsidRDefault="005B1054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художественная приро</w:t>
            </w:r>
            <w:r w:rsidR="00433ABB" w:rsidRPr="00405149">
              <w:rPr>
                <w:rFonts w:eastAsiaTheme="minorHAnsi"/>
                <w:lang w:eastAsia="en-US"/>
              </w:rPr>
              <w:t>да телевизионного</w:t>
            </w:r>
          </w:p>
          <w:p w:rsidR="00A16FF8" w:rsidRPr="00405149" w:rsidRDefault="00433ABB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405149">
              <w:rPr>
                <w:rFonts w:eastAsiaTheme="minorHAnsi"/>
                <w:lang w:eastAsia="en-US"/>
              </w:rPr>
              <w:t>изображения</w:t>
            </w:r>
          </w:p>
        </w:tc>
        <w:tc>
          <w:tcPr>
            <w:tcW w:w="4111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Телевидение — новая визуальная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технол</w:t>
            </w:r>
            <w:r w:rsidR="005B1054">
              <w:rPr>
                <w:rFonts w:eastAsiaTheme="minorHAnsi"/>
                <w:lang w:eastAsia="en-US"/>
              </w:rPr>
              <w:t>огия или новая муза? Визуально-</w:t>
            </w:r>
            <w:r w:rsidRPr="00405149">
              <w:rPr>
                <w:rFonts w:eastAsiaTheme="minorHAnsi"/>
                <w:lang w:eastAsia="en-US"/>
              </w:rPr>
              <w:t>комм</w:t>
            </w:r>
            <w:r w:rsidR="005B1054">
              <w:rPr>
                <w:rFonts w:eastAsiaTheme="minorHAnsi"/>
                <w:lang w:eastAsia="en-US"/>
              </w:rPr>
              <w:t>уникативная природа телевизион</w:t>
            </w:r>
            <w:r w:rsidRPr="00405149">
              <w:rPr>
                <w:rFonts w:eastAsiaTheme="minorHAnsi"/>
                <w:lang w:eastAsia="en-US"/>
              </w:rPr>
              <w:t>но</w:t>
            </w:r>
            <w:r w:rsidR="005B1054">
              <w:rPr>
                <w:rFonts w:eastAsiaTheme="minorHAnsi"/>
                <w:lang w:eastAsia="en-US"/>
              </w:rPr>
              <w:t xml:space="preserve">го зрелища. При множественности </w:t>
            </w:r>
            <w:r w:rsidRPr="00405149">
              <w:rPr>
                <w:rFonts w:eastAsiaTheme="minorHAnsi"/>
                <w:lang w:eastAsia="en-US"/>
              </w:rPr>
              <w:t>функций современного телевидения —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просвет</w:t>
            </w:r>
            <w:r w:rsidR="005B1054">
              <w:rPr>
                <w:rFonts w:eastAsiaTheme="minorHAnsi"/>
                <w:lang w:eastAsia="en-US"/>
              </w:rPr>
              <w:t>ительской, развлекательной, ху</w:t>
            </w:r>
            <w:r w:rsidRPr="00405149">
              <w:rPr>
                <w:rFonts w:eastAsiaTheme="minorHAnsi"/>
                <w:lang w:eastAsia="en-US"/>
              </w:rPr>
              <w:t>дожес</w:t>
            </w:r>
            <w:r w:rsidR="005B1054">
              <w:rPr>
                <w:rFonts w:eastAsiaTheme="minorHAnsi"/>
                <w:lang w:eastAsia="en-US"/>
              </w:rPr>
              <w:t xml:space="preserve">твенной — его доминанту составляет информация. Телевидение —мощнейший социально-политический </w:t>
            </w:r>
            <w:r w:rsidRPr="00405149">
              <w:rPr>
                <w:rFonts w:eastAsiaTheme="minorHAnsi"/>
                <w:lang w:eastAsia="en-US"/>
              </w:rPr>
              <w:t>ман</w:t>
            </w:r>
            <w:r w:rsidR="005B1054">
              <w:rPr>
                <w:rFonts w:eastAsiaTheme="minorHAnsi"/>
                <w:lang w:eastAsia="en-US"/>
              </w:rPr>
              <w:t xml:space="preserve">ипулятор. Художественный вкус и </w:t>
            </w:r>
            <w:r w:rsidRPr="00405149">
              <w:rPr>
                <w:rFonts w:eastAsiaTheme="minorHAnsi"/>
                <w:lang w:eastAsia="en-US"/>
              </w:rPr>
              <w:t>культ</w:t>
            </w:r>
            <w:r w:rsidR="005B1054">
              <w:rPr>
                <w:rFonts w:eastAsiaTheme="minorHAnsi"/>
                <w:lang w:eastAsia="en-US"/>
              </w:rPr>
              <w:t>ура — средство фильтрации и за</w:t>
            </w:r>
            <w:r w:rsidRPr="00405149">
              <w:rPr>
                <w:rFonts w:eastAsiaTheme="minorHAnsi"/>
                <w:lang w:eastAsia="en-US"/>
              </w:rPr>
              <w:t>щиты от пошлост</w:t>
            </w:r>
            <w:r w:rsidR="005B1054">
              <w:rPr>
                <w:rFonts w:eastAsiaTheme="minorHAnsi"/>
                <w:lang w:eastAsia="en-US"/>
              </w:rPr>
              <w:t>и, льющейся с теле</w:t>
            </w:r>
            <w:r w:rsidRPr="00405149">
              <w:rPr>
                <w:rFonts w:eastAsiaTheme="minorHAnsi"/>
                <w:lang w:eastAsia="en-US"/>
              </w:rPr>
              <w:t>экрана.</w:t>
            </w:r>
          </w:p>
          <w:p w:rsidR="00433ABB" w:rsidRPr="00405149" w:rsidRDefault="005B1054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Интернет — новейшее коммуника</w:t>
            </w:r>
            <w:r w:rsidR="00433ABB" w:rsidRPr="00405149">
              <w:rPr>
                <w:rFonts w:eastAsiaTheme="minorHAnsi"/>
                <w:lang w:eastAsia="en-US"/>
              </w:rPr>
              <w:t>тивн</w:t>
            </w:r>
            <w:r>
              <w:rPr>
                <w:rFonts w:eastAsiaTheme="minorHAnsi"/>
                <w:lang w:eastAsia="en-US"/>
              </w:rPr>
              <w:t>ое средство, активизирующее социальное и художественно-</w:t>
            </w:r>
            <w:r w:rsidR="00433ABB" w:rsidRPr="00405149">
              <w:rPr>
                <w:rFonts w:eastAsiaTheme="minorHAnsi"/>
                <w:lang w:eastAsia="en-US"/>
              </w:rPr>
              <w:t>творческое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выраж</w:t>
            </w:r>
            <w:r w:rsidR="005B1054">
              <w:rPr>
                <w:rFonts w:eastAsiaTheme="minorHAnsi"/>
                <w:lang w:eastAsia="en-US"/>
              </w:rPr>
              <w:t>ение личности в процессе созда</w:t>
            </w:r>
            <w:r w:rsidRPr="00405149">
              <w:rPr>
                <w:rFonts w:eastAsiaTheme="minorHAnsi"/>
                <w:lang w:eastAsia="en-US"/>
              </w:rPr>
              <w:t>ния с</w:t>
            </w:r>
            <w:r w:rsidR="005B1054">
              <w:rPr>
                <w:rFonts w:eastAsiaTheme="minorHAnsi"/>
                <w:lang w:eastAsia="en-US"/>
              </w:rPr>
              <w:t>обственных видеосюжетов и визу</w:t>
            </w:r>
            <w:r w:rsidRPr="00405149">
              <w:rPr>
                <w:rFonts w:eastAsiaTheme="minorHAnsi"/>
                <w:lang w:eastAsia="en-US"/>
              </w:rPr>
              <w:t>ал</w:t>
            </w:r>
            <w:r w:rsidR="005B1054">
              <w:rPr>
                <w:rFonts w:eastAsiaTheme="minorHAnsi"/>
                <w:lang w:eastAsia="en-US"/>
              </w:rPr>
              <w:t xml:space="preserve">ьной информации. Актуальность и </w:t>
            </w:r>
            <w:r w:rsidRPr="00405149">
              <w:rPr>
                <w:rFonts w:eastAsiaTheme="minorHAnsi"/>
                <w:lang w:eastAsia="en-US"/>
              </w:rPr>
              <w:t>необходимость зри</w:t>
            </w:r>
            <w:r w:rsidR="005B1054">
              <w:rPr>
                <w:rFonts w:eastAsiaTheme="minorHAnsi"/>
                <w:lang w:eastAsia="en-US"/>
              </w:rPr>
              <w:t>тельской и творчес</w:t>
            </w:r>
            <w:r w:rsidRPr="00405149">
              <w:rPr>
                <w:rFonts w:eastAsiaTheme="minorHAnsi"/>
                <w:lang w:eastAsia="en-US"/>
              </w:rPr>
              <w:t xml:space="preserve">кой </w:t>
            </w:r>
            <w:proofErr w:type="spellStart"/>
            <w:r w:rsidRPr="00405149">
              <w:rPr>
                <w:rFonts w:eastAsiaTheme="minorHAnsi"/>
                <w:lang w:eastAsia="en-US"/>
              </w:rPr>
              <w:t>телеграмоты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для современных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школьников.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1054">
              <w:rPr>
                <w:rFonts w:eastAsiaTheme="minorHAnsi"/>
                <w:b/>
                <w:i/>
                <w:iCs/>
                <w:lang w:eastAsia="en-US"/>
              </w:rPr>
              <w:t xml:space="preserve">Задания: </w:t>
            </w:r>
            <w:r w:rsidR="005B1054">
              <w:rPr>
                <w:rFonts w:eastAsiaTheme="minorHAnsi"/>
                <w:lang w:eastAsia="en-US"/>
              </w:rPr>
              <w:t>выполнение обзорно-ана</w:t>
            </w:r>
            <w:r w:rsidRPr="00405149">
              <w:rPr>
                <w:rFonts w:eastAsiaTheme="minorHAnsi"/>
                <w:lang w:eastAsia="en-US"/>
              </w:rPr>
              <w:t>лит</w:t>
            </w:r>
            <w:r w:rsidR="005B1054">
              <w:rPr>
                <w:rFonts w:eastAsiaTheme="minorHAnsi"/>
                <w:lang w:eastAsia="en-US"/>
              </w:rPr>
              <w:t xml:space="preserve">ических разработок, исследующих </w:t>
            </w:r>
            <w:r w:rsidRPr="00405149">
              <w:rPr>
                <w:rFonts w:eastAsiaTheme="minorHAnsi"/>
                <w:lang w:eastAsia="en-US"/>
              </w:rPr>
              <w:t>информационную и художественную</w:t>
            </w:r>
            <w:r w:rsidR="005B1054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приро</w:t>
            </w:r>
            <w:r w:rsidR="005B1054">
              <w:rPr>
                <w:rFonts w:eastAsiaTheme="minorHAnsi"/>
                <w:lang w:eastAsia="en-US"/>
              </w:rPr>
              <w:t xml:space="preserve">ду телевидения, его </w:t>
            </w:r>
            <w:proofErr w:type="spellStart"/>
            <w:r w:rsidR="005B1054">
              <w:rPr>
                <w:rFonts w:eastAsiaTheme="minorHAnsi"/>
                <w:lang w:eastAsia="en-US"/>
              </w:rPr>
              <w:t>многожанро</w:t>
            </w:r>
            <w:r w:rsidRPr="00405149">
              <w:rPr>
                <w:rFonts w:eastAsiaTheme="minorHAnsi"/>
                <w:lang w:eastAsia="en-US"/>
              </w:rPr>
              <w:t>в</w:t>
            </w:r>
            <w:r w:rsidR="005B1054">
              <w:rPr>
                <w:rFonts w:eastAsiaTheme="minorHAnsi"/>
                <w:lang w:eastAsia="en-US"/>
              </w:rPr>
              <w:t>ость</w:t>
            </w:r>
            <w:proofErr w:type="spellEnd"/>
            <w:r w:rsidR="005B1054">
              <w:rPr>
                <w:rFonts w:eastAsiaTheme="minorHAnsi"/>
                <w:lang w:eastAsia="en-US"/>
              </w:rPr>
              <w:t xml:space="preserve"> и специфику прямого эфира, </w:t>
            </w:r>
            <w:r w:rsidRPr="00405149">
              <w:rPr>
                <w:rFonts w:eastAsiaTheme="minorHAnsi"/>
                <w:lang w:eastAsia="en-US"/>
              </w:rPr>
              <w:t>когда ТВ транслирует эк</w:t>
            </w:r>
            <w:r w:rsidR="005B1054">
              <w:rPr>
                <w:rFonts w:eastAsiaTheme="minorHAnsi"/>
                <w:lang w:eastAsia="en-US"/>
              </w:rPr>
              <w:t>ранное изо</w:t>
            </w:r>
            <w:r w:rsidRPr="00405149">
              <w:rPr>
                <w:rFonts w:eastAsiaTheme="minorHAnsi"/>
                <w:lang w:eastAsia="en-US"/>
              </w:rPr>
              <w:t>бражение в реальном времени; проект</w:t>
            </w:r>
            <w:r w:rsidR="005B1054">
              <w:rPr>
                <w:rFonts w:eastAsiaTheme="minorHAnsi"/>
                <w:lang w:eastAsia="en-US"/>
              </w:rPr>
              <w:t>но-</w:t>
            </w:r>
            <w:r w:rsidRPr="00405149">
              <w:rPr>
                <w:rFonts w:eastAsiaTheme="minorHAnsi"/>
                <w:lang w:eastAsia="en-US"/>
              </w:rPr>
              <w:t>творческие упражнения на тему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«Эк</w:t>
            </w:r>
            <w:r w:rsidR="005B1054">
              <w:rPr>
                <w:rFonts w:eastAsiaTheme="minorHAnsi"/>
                <w:lang w:eastAsia="en-US"/>
              </w:rPr>
              <w:t>ран — искусство — жизнь», моде</w:t>
            </w:r>
            <w:r w:rsidRPr="00405149">
              <w:rPr>
                <w:rFonts w:eastAsiaTheme="minorHAnsi"/>
                <w:lang w:eastAsia="en-US"/>
              </w:rPr>
              <w:t>лиру</w:t>
            </w:r>
            <w:r w:rsidR="005B1054">
              <w:rPr>
                <w:rFonts w:eastAsiaTheme="minorHAnsi"/>
                <w:lang w:eastAsia="en-US"/>
              </w:rPr>
              <w:t>ющие творческие задачи при соз</w:t>
            </w:r>
            <w:r w:rsidRPr="00405149">
              <w:rPr>
                <w:rFonts w:eastAsiaTheme="minorHAnsi"/>
                <w:lang w:eastAsia="en-US"/>
              </w:rPr>
              <w:t>дании телепередачи.</w:t>
            </w:r>
          </w:p>
          <w:p w:rsidR="00A16FF8" w:rsidRPr="005B1054" w:rsidRDefault="00433ABB" w:rsidP="005B105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1054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5B1054">
              <w:rPr>
                <w:rFonts w:eastAsiaTheme="minorHAnsi"/>
                <w:lang w:eastAsia="en-US"/>
              </w:rPr>
              <w:t>видеоматериалы, необ</w:t>
            </w:r>
            <w:r w:rsidRPr="00405149">
              <w:rPr>
                <w:rFonts w:eastAsiaTheme="minorHAnsi"/>
                <w:lang w:eastAsia="en-US"/>
              </w:rPr>
              <w:t>х</w:t>
            </w:r>
            <w:r w:rsidR="005B1054">
              <w:rPr>
                <w:rFonts w:eastAsiaTheme="minorHAnsi"/>
                <w:lang w:eastAsia="en-US"/>
              </w:rPr>
              <w:t xml:space="preserve">одимые для изучения данной темы </w:t>
            </w:r>
            <w:r w:rsidRPr="00405149">
              <w:rPr>
                <w:rFonts w:eastAsiaTheme="minorHAnsi"/>
                <w:lang w:eastAsia="en-US"/>
              </w:rPr>
              <w:t>при помощи компьютера.</w:t>
            </w:r>
          </w:p>
        </w:tc>
        <w:tc>
          <w:tcPr>
            <w:tcW w:w="4252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Узнавать</w:t>
            </w:r>
            <w:r w:rsidRPr="00405149">
              <w:rPr>
                <w:rFonts w:eastAsiaTheme="minorHAnsi"/>
                <w:lang w:eastAsia="en-US"/>
              </w:rPr>
              <w:t>, что телевидение прежде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всего </w:t>
            </w:r>
            <w:r w:rsidR="005B1054">
              <w:rPr>
                <w:rFonts w:eastAsiaTheme="minorHAnsi"/>
                <w:lang w:eastAsia="en-US"/>
              </w:rPr>
              <w:t>является средством массовой ин</w:t>
            </w:r>
            <w:r w:rsidRPr="00405149">
              <w:rPr>
                <w:rFonts w:eastAsiaTheme="minorHAnsi"/>
                <w:lang w:eastAsia="en-US"/>
              </w:rPr>
              <w:t>фо</w:t>
            </w:r>
            <w:r w:rsidR="005B1054">
              <w:rPr>
                <w:rFonts w:eastAsiaTheme="minorHAnsi"/>
                <w:lang w:eastAsia="en-US"/>
              </w:rPr>
              <w:t>рмации, транслятором самых раз</w:t>
            </w:r>
            <w:r w:rsidRPr="00405149">
              <w:rPr>
                <w:rFonts w:eastAsiaTheme="minorHAnsi"/>
                <w:lang w:eastAsia="en-US"/>
              </w:rPr>
              <w:t>личн</w:t>
            </w:r>
            <w:r w:rsidR="005B1054">
              <w:rPr>
                <w:rFonts w:eastAsiaTheme="minorHAnsi"/>
                <w:lang w:eastAsia="en-US"/>
              </w:rPr>
              <w:t>ых событий и зрелищ, в том чис</w:t>
            </w:r>
            <w:r w:rsidRPr="00405149">
              <w:rPr>
                <w:rFonts w:eastAsiaTheme="minorHAnsi"/>
                <w:lang w:eastAsia="en-US"/>
              </w:rPr>
              <w:t>ле и п</w:t>
            </w:r>
            <w:r w:rsidR="005B1054">
              <w:rPr>
                <w:rFonts w:eastAsiaTheme="minorHAnsi"/>
                <w:lang w:eastAsia="en-US"/>
              </w:rPr>
              <w:t>роизведений искусства, не буду</w:t>
            </w:r>
            <w:r w:rsidRPr="00405149">
              <w:rPr>
                <w:rFonts w:eastAsiaTheme="minorHAnsi"/>
                <w:lang w:eastAsia="en-US"/>
              </w:rPr>
              <w:t>чи при этом новым видом искусства.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>многофункциональное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назначение телевидения как средства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не только информации, но и культуры,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просвещения, развлечения и т. д.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Узнавать</w:t>
            </w:r>
            <w:r w:rsidR="005B1054">
              <w:rPr>
                <w:rFonts w:eastAsiaTheme="minorHAnsi"/>
                <w:lang w:eastAsia="en-US"/>
              </w:rPr>
              <w:t>, что неповторимую спе</w:t>
            </w:r>
            <w:r w:rsidRPr="00405149">
              <w:rPr>
                <w:rFonts w:eastAsiaTheme="minorHAnsi"/>
                <w:lang w:eastAsia="en-US"/>
              </w:rPr>
              <w:t>цифик</w:t>
            </w:r>
            <w:r w:rsidR="005B1054">
              <w:rPr>
                <w:rFonts w:eastAsiaTheme="minorHAnsi"/>
                <w:lang w:eastAsia="en-US"/>
              </w:rPr>
              <w:t xml:space="preserve">у телевидения составляет прямой </w:t>
            </w:r>
            <w:r w:rsidRPr="00405149">
              <w:rPr>
                <w:rFonts w:eastAsiaTheme="minorHAnsi"/>
                <w:lang w:eastAsia="en-US"/>
              </w:rPr>
              <w:t>эфир</w:t>
            </w:r>
            <w:r w:rsidR="005B1054">
              <w:rPr>
                <w:rFonts w:eastAsiaTheme="minorHAnsi"/>
                <w:lang w:eastAsia="en-US"/>
              </w:rPr>
              <w:t xml:space="preserve">, т. е. сиюминутное изображение </w:t>
            </w:r>
            <w:r w:rsidRPr="00405149">
              <w:rPr>
                <w:rFonts w:eastAsiaTheme="minorHAnsi"/>
                <w:lang w:eastAsia="en-US"/>
              </w:rPr>
              <w:t>на экр</w:t>
            </w:r>
            <w:r w:rsidR="005B1054">
              <w:rPr>
                <w:rFonts w:eastAsiaTheme="minorHAnsi"/>
                <w:lang w:eastAsia="en-US"/>
              </w:rPr>
              <w:t>ане реального события, соверша</w:t>
            </w:r>
            <w:r w:rsidRPr="00405149">
              <w:rPr>
                <w:rFonts w:eastAsiaTheme="minorHAnsi"/>
                <w:lang w:eastAsia="en-US"/>
              </w:rPr>
              <w:t>ющегося на наш</w:t>
            </w:r>
            <w:r w:rsidR="005B1054">
              <w:rPr>
                <w:rFonts w:eastAsiaTheme="minorHAnsi"/>
                <w:lang w:eastAsia="en-US"/>
              </w:rPr>
              <w:t xml:space="preserve">их глазах в реальном </w:t>
            </w:r>
            <w:r w:rsidRPr="00405149">
              <w:rPr>
                <w:rFonts w:eastAsiaTheme="minorHAnsi"/>
                <w:lang w:eastAsia="en-US"/>
              </w:rPr>
              <w:t>времени.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Получать представление </w:t>
            </w:r>
            <w:r w:rsidR="005B1054">
              <w:rPr>
                <w:rFonts w:eastAsiaTheme="minorHAnsi"/>
                <w:lang w:eastAsia="en-US"/>
              </w:rPr>
              <w:t>о разно</w:t>
            </w:r>
            <w:r w:rsidRPr="00405149">
              <w:rPr>
                <w:rFonts w:eastAsiaTheme="minorHAnsi"/>
                <w:lang w:eastAsia="en-US"/>
              </w:rPr>
              <w:t>обра</w:t>
            </w:r>
            <w:r w:rsidR="005B1054">
              <w:rPr>
                <w:rFonts w:eastAsiaTheme="minorHAnsi"/>
                <w:lang w:eastAsia="en-US"/>
              </w:rPr>
              <w:t>зном жанровом спектре телевизи</w:t>
            </w:r>
            <w:r w:rsidRPr="00405149">
              <w:rPr>
                <w:rFonts w:eastAsiaTheme="minorHAnsi"/>
                <w:lang w:eastAsia="en-US"/>
              </w:rPr>
              <w:t xml:space="preserve">онных передач 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>уметь формировать</w:t>
            </w:r>
            <w:r w:rsidR="005B1054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собственную программу телепросмотра,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выбирая самое важное и интересное, а</w:t>
            </w:r>
          </w:p>
          <w:p w:rsidR="00A16FF8" w:rsidRPr="00405149" w:rsidRDefault="00433ABB" w:rsidP="00405149">
            <w:pPr>
              <w:suppressAutoHyphens w:val="0"/>
              <w:jc w:val="both"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lang w:eastAsia="en-US"/>
              </w:rPr>
              <w:t>не проводить всё время перед экраном.</w:t>
            </w:r>
          </w:p>
        </w:tc>
      </w:tr>
      <w:tr w:rsidR="00A16FF8" w:rsidRPr="00405149" w:rsidTr="0067236A">
        <w:trPr>
          <w:trHeight w:val="1975"/>
        </w:trPr>
        <w:tc>
          <w:tcPr>
            <w:tcW w:w="2552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>Телевидение</w:t>
            </w:r>
            <w:r w:rsidR="005B1054">
              <w:rPr>
                <w:rFonts w:eastAsiaTheme="minorHAnsi"/>
                <w:b/>
                <w:bCs/>
                <w:lang w:eastAsia="en-US"/>
              </w:rPr>
              <w:t xml:space="preserve"> и доку</w:t>
            </w:r>
            <w:r w:rsidRPr="00405149">
              <w:rPr>
                <w:rFonts w:eastAsiaTheme="minorHAnsi"/>
                <w:b/>
                <w:bCs/>
                <w:lang w:eastAsia="en-US"/>
              </w:rPr>
              <w:t>ментальное кино.</w:t>
            </w:r>
          </w:p>
          <w:p w:rsidR="00A16FF8" w:rsidRPr="005B1054" w:rsidRDefault="005B1054" w:rsidP="005B105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Телевизионная </w:t>
            </w:r>
            <w:proofErr w:type="spellStart"/>
            <w:r>
              <w:rPr>
                <w:rFonts w:eastAsiaTheme="minorHAnsi"/>
                <w:lang w:eastAsia="en-US"/>
              </w:rPr>
              <w:t>документалистика</w:t>
            </w:r>
            <w:proofErr w:type="spellEnd"/>
            <w:r>
              <w:rPr>
                <w:rFonts w:eastAsiaTheme="minorHAnsi"/>
                <w:lang w:eastAsia="en-US"/>
              </w:rPr>
              <w:t>: от видеосюжета до телерепор</w:t>
            </w:r>
            <w:r w:rsidR="00433ABB" w:rsidRPr="00405149">
              <w:rPr>
                <w:rFonts w:eastAsiaTheme="minorHAnsi"/>
                <w:lang w:eastAsia="en-US"/>
              </w:rPr>
              <w:t>тажа и очерка</w:t>
            </w:r>
          </w:p>
        </w:tc>
        <w:tc>
          <w:tcPr>
            <w:tcW w:w="4111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С</w:t>
            </w:r>
            <w:r w:rsidR="005B1054">
              <w:rPr>
                <w:rFonts w:eastAsiaTheme="minorHAnsi"/>
                <w:lang w:eastAsia="en-US"/>
              </w:rPr>
              <w:t>пецифика телевидения — это сию</w:t>
            </w:r>
            <w:r w:rsidRPr="00405149">
              <w:rPr>
                <w:rFonts w:eastAsiaTheme="minorHAnsi"/>
                <w:lang w:eastAsia="en-US"/>
              </w:rPr>
              <w:t>мину</w:t>
            </w:r>
            <w:r w:rsidR="005B1054">
              <w:rPr>
                <w:rFonts w:eastAsiaTheme="minorHAnsi"/>
                <w:lang w:eastAsia="en-US"/>
              </w:rPr>
              <w:t xml:space="preserve">тность происходящего на экране, </w:t>
            </w:r>
            <w:r w:rsidRPr="00405149">
              <w:rPr>
                <w:rFonts w:eastAsiaTheme="minorHAnsi"/>
                <w:lang w:eastAsia="en-US"/>
              </w:rPr>
              <w:t>транслир</w:t>
            </w:r>
            <w:r w:rsidR="005B1054">
              <w:rPr>
                <w:rFonts w:eastAsiaTheme="minorHAnsi"/>
                <w:lang w:eastAsia="en-US"/>
              </w:rPr>
              <w:t xml:space="preserve">уемая в реальном времени, т. е. </w:t>
            </w:r>
            <w:r w:rsidRPr="00405149">
              <w:rPr>
                <w:rFonts w:eastAsiaTheme="minorHAnsi"/>
                <w:lang w:eastAsia="en-US"/>
              </w:rPr>
              <w:t>пр</w:t>
            </w:r>
            <w:r w:rsidR="005B1054">
              <w:rPr>
                <w:rFonts w:eastAsiaTheme="minorHAnsi"/>
                <w:lang w:eastAsia="en-US"/>
              </w:rPr>
              <w:t xml:space="preserve">ямой эфир. Опыт документального </w:t>
            </w:r>
            <w:r w:rsidRPr="00405149">
              <w:rPr>
                <w:rFonts w:eastAsiaTheme="minorHAnsi"/>
                <w:lang w:eastAsia="en-US"/>
              </w:rPr>
              <w:t>репортажа — основа телеинформации.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При</w:t>
            </w:r>
            <w:r w:rsidR="005B1054">
              <w:rPr>
                <w:rFonts w:eastAsiaTheme="minorHAnsi"/>
                <w:lang w:eastAsia="en-US"/>
              </w:rPr>
              <w:t>нципиальная общность творческого процесса в любительском и телеви</w:t>
            </w:r>
            <w:r w:rsidRPr="00405149">
              <w:rPr>
                <w:rFonts w:eastAsiaTheme="minorHAnsi"/>
                <w:lang w:eastAsia="en-US"/>
              </w:rPr>
              <w:t>зионном видеосюжете или репортаже.</w:t>
            </w:r>
          </w:p>
          <w:p w:rsidR="005B1054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Основы школьной тележурналистики.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1054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5B1054">
              <w:rPr>
                <w:rFonts w:eastAsiaTheme="minorHAnsi"/>
                <w:lang w:eastAsia="en-US"/>
              </w:rPr>
              <w:t>выполнение аналитичес</w:t>
            </w:r>
            <w:r w:rsidRPr="00405149">
              <w:rPr>
                <w:rFonts w:eastAsiaTheme="minorHAnsi"/>
                <w:lang w:eastAsia="en-US"/>
              </w:rPr>
              <w:t xml:space="preserve">ких </w:t>
            </w:r>
            <w:r w:rsidR="005B1054">
              <w:rPr>
                <w:rFonts w:eastAsiaTheme="minorHAnsi"/>
                <w:lang w:eastAsia="en-US"/>
              </w:rPr>
              <w:t>разработок, рассматривающих ки</w:t>
            </w:r>
            <w:r w:rsidRPr="00405149">
              <w:rPr>
                <w:rFonts w:eastAsiaTheme="minorHAnsi"/>
                <w:lang w:eastAsia="en-US"/>
              </w:rPr>
              <w:t>нодокументалистику к</w:t>
            </w:r>
            <w:r w:rsidR="005B1054">
              <w:rPr>
                <w:rFonts w:eastAsiaTheme="minorHAnsi"/>
                <w:lang w:eastAsia="en-US"/>
              </w:rPr>
              <w:t>ак основу телепе</w:t>
            </w:r>
            <w:r w:rsidRPr="00405149">
              <w:rPr>
                <w:rFonts w:eastAsiaTheme="minorHAnsi"/>
                <w:lang w:eastAsia="en-US"/>
              </w:rPr>
              <w:t>реда</w:t>
            </w:r>
            <w:r w:rsidR="005B1054">
              <w:rPr>
                <w:rFonts w:eastAsiaTheme="minorHAnsi"/>
                <w:lang w:eastAsia="en-US"/>
              </w:rPr>
              <w:t xml:space="preserve">ч различных жанров (от видеосюжета до ток-шоу); проектно-творческие </w:t>
            </w:r>
            <w:r w:rsidRPr="00405149">
              <w:rPr>
                <w:rFonts w:eastAsiaTheme="minorHAnsi"/>
                <w:lang w:eastAsia="en-US"/>
              </w:rPr>
              <w:t>упр</w:t>
            </w:r>
            <w:r w:rsidR="005B1054">
              <w:rPr>
                <w:rFonts w:eastAsiaTheme="minorHAnsi"/>
                <w:lang w:eastAsia="en-US"/>
              </w:rPr>
              <w:t>ажнения на тему «Экран — искус</w:t>
            </w:r>
            <w:r w:rsidRPr="00405149">
              <w:rPr>
                <w:rFonts w:eastAsiaTheme="minorHAnsi"/>
                <w:lang w:eastAsia="en-US"/>
              </w:rPr>
              <w:t>ств</w:t>
            </w:r>
            <w:r w:rsidR="005B1054">
              <w:rPr>
                <w:rFonts w:eastAsiaTheme="minorHAnsi"/>
                <w:lang w:eastAsia="en-US"/>
              </w:rPr>
              <w:t xml:space="preserve">о — жизнь», моделирующие состав </w:t>
            </w:r>
            <w:r w:rsidRPr="00405149">
              <w:rPr>
                <w:rFonts w:eastAsiaTheme="minorHAnsi"/>
                <w:lang w:eastAsia="en-US"/>
              </w:rPr>
              <w:t>репор</w:t>
            </w:r>
            <w:r w:rsidR="005B1054">
              <w:rPr>
                <w:rFonts w:eastAsiaTheme="minorHAnsi"/>
                <w:lang w:eastAsia="en-US"/>
              </w:rPr>
              <w:t xml:space="preserve">тажной съёмочной телегруппы, её </w:t>
            </w:r>
            <w:r w:rsidRPr="00405149">
              <w:rPr>
                <w:rFonts w:eastAsiaTheme="minorHAnsi"/>
                <w:lang w:eastAsia="en-US"/>
              </w:rPr>
              <w:t>творч</w:t>
            </w:r>
            <w:r w:rsidR="005B1054">
              <w:rPr>
                <w:rFonts w:eastAsiaTheme="minorHAnsi"/>
                <w:lang w:eastAsia="en-US"/>
              </w:rPr>
              <w:t>еские задачи при создании теле</w:t>
            </w:r>
            <w:r w:rsidRPr="00405149">
              <w:rPr>
                <w:rFonts w:eastAsiaTheme="minorHAnsi"/>
                <w:lang w:eastAsia="en-US"/>
              </w:rPr>
              <w:t>передачи, условия работы и др.</w:t>
            </w:r>
          </w:p>
          <w:p w:rsidR="00A16FF8" w:rsidRPr="005B1054" w:rsidRDefault="00433ABB" w:rsidP="005B105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1054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5B1054">
              <w:rPr>
                <w:rFonts w:eastAsiaTheme="minorHAnsi"/>
                <w:lang w:eastAsia="en-US"/>
              </w:rPr>
              <w:t>видеоматериалы, необ</w:t>
            </w:r>
            <w:r w:rsidRPr="00405149">
              <w:rPr>
                <w:rFonts w:eastAsiaTheme="minorHAnsi"/>
                <w:lang w:eastAsia="en-US"/>
              </w:rPr>
              <w:t>х</w:t>
            </w:r>
            <w:r w:rsidR="005B1054">
              <w:rPr>
                <w:rFonts w:eastAsiaTheme="minorHAnsi"/>
                <w:lang w:eastAsia="en-US"/>
              </w:rPr>
              <w:t xml:space="preserve">одимые для изучения данной темы </w:t>
            </w:r>
            <w:r w:rsidRPr="00405149">
              <w:rPr>
                <w:rFonts w:eastAsiaTheme="minorHAnsi"/>
                <w:lang w:eastAsia="en-US"/>
              </w:rPr>
              <w:t>при помощи компьютера.</w:t>
            </w:r>
          </w:p>
        </w:tc>
        <w:tc>
          <w:tcPr>
            <w:tcW w:w="4252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Осознавать </w:t>
            </w:r>
            <w:r w:rsidRPr="00405149">
              <w:rPr>
                <w:rFonts w:eastAsiaTheme="minorHAnsi"/>
                <w:lang w:eastAsia="en-US"/>
              </w:rPr>
              <w:t>общность творческого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проц</w:t>
            </w:r>
            <w:r w:rsidR="005B1054">
              <w:rPr>
                <w:rFonts w:eastAsiaTheme="minorHAnsi"/>
                <w:lang w:eastAsia="en-US"/>
              </w:rPr>
              <w:t>есса при создании любой телеви</w:t>
            </w:r>
            <w:r w:rsidRPr="00405149">
              <w:rPr>
                <w:rFonts w:eastAsiaTheme="minorHAnsi"/>
                <w:lang w:eastAsia="en-US"/>
              </w:rPr>
              <w:t>зи</w:t>
            </w:r>
            <w:r w:rsidR="005B1054">
              <w:rPr>
                <w:rFonts w:eastAsiaTheme="minorHAnsi"/>
                <w:lang w:eastAsia="en-US"/>
              </w:rPr>
              <w:t>онной передачи и кинодокумента</w:t>
            </w:r>
            <w:r w:rsidRPr="00405149">
              <w:rPr>
                <w:rFonts w:eastAsiaTheme="minorHAnsi"/>
                <w:lang w:eastAsia="en-US"/>
              </w:rPr>
              <w:t>листики.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использовать </w:t>
            </w:r>
            <w:r w:rsidRPr="00405149">
              <w:rPr>
                <w:rFonts w:eastAsiaTheme="minorHAnsi"/>
                <w:lang w:eastAsia="en-US"/>
              </w:rPr>
              <w:t>опыт</w:t>
            </w:r>
          </w:p>
          <w:p w:rsidR="00A16FF8" w:rsidRPr="005B1054" w:rsidRDefault="00433ABB" w:rsidP="005B105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документально</w:t>
            </w:r>
            <w:r w:rsidR="005B1054">
              <w:rPr>
                <w:rFonts w:eastAsiaTheme="minorHAnsi"/>
                <w:lang w:eastAsia="en-US"/>
              </w:rPr>
              <w:t>й съёмки и тележурна</w:t>
            </w:r>
            <w:r w:rsidRPr="00405149">
              <w:rPr>
                <w:rFonts w:eastAsiaTheme="minorHAnsi"/>
                <w:lang w:eastAsia="en-US"/>
              </w:rPr>
              <w:t>лист</w:t>
            </w:r>
            <w:r w:rsidR="005B1054">
              <w:rPr>
                <w:rFonts w:eastAsiaTheme="minorHAnsi"/>
                <w:lang w:eastAsia="en-US"/>
              </w:rPr>
              <w:t xml:space="preserve">ики (интервью, репортаж, очерк) </w:t>
            </w:r>
            <w:r w:rsidRPr="00405149">
              <w:rPr>
                <w:rFonts w:eastAsiaTheme="minorHAnsi"/>
                <w:lang w:eastAsia="en-US"/>
              </w:rPr>
              <w:t>для</w:t>
            </w:r>
            <w:r w:rsidR="005B1054">
              <w:rPr>
                <w:rFonts w:eastAsiaTheme="minorHAnsi"/>
                <w:lang w:eastAsia="en-US"/>
              </w:rPr>
              <w:t xml:space="preserve"> формирования школьного телеви</w:t>
            </w:r>
            <w:r w:rsidRPr="00405149">
              <w:rPr>
                <w:rFonts w:eastAsiaTheme="minorHAnsi"/>
                <w:lang w:eastAsia="en-US"/>
              </w:rPr>
              <w:t>дения.</w:t>
            </w:r>
          </w:p>
        </w:tc>
      </w:tr>
      <w:tr w:rsidR="00A16FF8" w:rsidRPr="00405149" w:rsidTr="0067236A">
        <w:trPr>
          <w:trHeight w:val="1259"/>
        </w:trPr>
        <w:tc>
          <w:tcPr>
            <w:tcW w:w="2552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Жизнь врасплох, или</w:t>
            </w:r>
          </w:p>
          <w:p w:rsidR="00A16FF8" w:rsidRPr="00405149" w:rsidRDefault="00433ABB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proofErr w:type="spellStart"/>
            <w:r w:rsidRPr="00405149">
              <w:rPr>
                <w:rFonts w:eastAsiaTheme="minorHAnsi"/>
                <w:b/>
                <w:bCs/>
                <w:lang w:eastAsia="en-US"/>
              </w:rPr>
              <w:t>Киноглаз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433ABB" w:rsidRPr="00405149" w:rsidRDefault="005B1054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Кинонаблюдение</w:t>
            </w:r>
            <w:proofErr w:type="spellEnd"/>
            <w:r>
              <w:rPr>
                <w:rFonts w:eastAsiaTheme="minorHAnsi"/>
                <w:lang w:eastAsia="en-US"/>
              </w:rPr>
              <w:t xml:space="preserve"> — основа доку</w:t>
            </w:r>
            <w:r w:rsidR="00433ABB" w:rsidRPr="00405149">
              <w:rPr>
                <w:rFonts w:eastAsiaTheme="minorHAnsi"/>
                <w:lang w:eastAsia="en-US"/>
              </w:rPr>
              <w:t xml:space="preserve">ментального </w:t>
            </w:r>
            <w:proofErr w:type="spellStart"/>
            <w:r w:rsidR="00433ABB" w:rsidRPr="00405149">
              <w:rPr>
                <w:rFonts w:eastAsiaTheme="minorHAnsi"/>
                <w:lang w:eastAsia="en-US"/>
              </w:rPr>
              <w:t>видеотворчества</w:t>
            </w:r>
            <w:proofErr w:type="spellEnd"/>
            <w:r w:rsidR="00433ABB" w:rsidRPr="00405149">
              <w:rPr>
                <w:rFonts w:eastAsiaTheme="minorHAnsi"/>
                <w:lang w:eastAsia="en-US"/>
              </w:rPr>
              <w:t>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Метод </w:t>
            </w:r>
            <w:proofErr w:type="spellStart"/>
            <w:r w:rsidRPr="00405149">
              <w:rPr>
                <w:rFonts w:eastAsiaTheme="minorHAnsi"/>
                <w:lang w:eastAsia="en-US"/>
              </w:rPr>
              <w:t>кинонаблюдения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— основное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средство изображения события и человека </w:t>
            </w:r>
            <w:r w:rsidR="005B1054">
              <w:rPr>
                <w:rFonts w:eastAsiaTheme="minorHAnsi"/>
                <w:lang w:eastAsia="en-US"/>
              </w:rPr>
              <w:t>в документальном фильме и теле</w:t>
            </w:r>
            <w:r w:rsidRPr="00405149">
              <w:rPr>
                <w:rFonts w:eastAsiaTheme="minorHAnsi"/>
                <w:lang w:eastAsia="en-US"/>
              </w:rPr>
              <w:t>репорт</w:t>
            </w:r>
            <w:r w:rsidR="005B1054">
              <w:rPr>
                <w:rFonts w:eastAsiaTheme="minorHAnsi"/>
                <w:lang w:eastAsia="en-US"/>
              </w:rPr>
              <w:t>аже. Событие и человек в реали</w:t>
            </w:r>
            <w:r w:rsidRPr="00405149">
              <w:rPr>
                <w:rFonts w:eastAsiaTheme="minorHAnsi"/>
                <w:lang w:eastAsia="en-US"/>
              </w:rPr>
              <w:t>ях н</w:t>
            </w:r>
            <w:r w:rsidR="005B1054">
              <w:rPr>
                <w:rFonts w:eastAsiaTheme="minorHAnsi"/>
                <w:lang w:eastAsia="en-US"/>
              </w:rPr>
              <w:t xml:space="preserve">ашей действительности — главное содержание телеинформации. Правда </w:t>
            </w:r>
            <w:r w:rsidRPr="00405149">
              <w:rPr>
                <w:rFonts w:eastAsiaTheme="minorHAnsi"/>
                <w:lang w:eastAsia="en-US"/>
              </w:rPr>
              <w:t>жизни</w:t>
            </w:r>
            <w:r w:rsidR="005B1054">
              <w:rPr>
                <w:rFonts w:eastAsiaTheme="minorHAnsi"/>
                <w:lang w:eastAsia="en-US"/>
              </w:rPr>
              <w:t xml:space="preserve"> и естественность поведения че</w:t>
            </w:r>
            <w:r w:rsidRPr="00405149">
              <w:rPr>
                <w:rFonts w:eastAsiaTheme="minorHAnsi"/>
                <w:lang w:eastAsia="en-US"/>
              </w:rPr>
              <w:t>ловек</w:t>
            </w:r>
            <w:r w:rsidR="00BB6C1F">
              <w:rPr>
                <w:rFonts w:eastAsiaTheme="minorHAnsi"/>
                <w:lang w:eastAsia="en-US"/>
              </w:rPr>
              <w:t xml:space="preserve">а в кадре — основная задача авторов-документалистов. Средства </w:t>
            </w:r>
            <w:r w:rsidRPr="00405149">
              <w:rPr>
                <w:rFonts w:eastAsiaTheme="minorHAnsi"/>
                <w:lang w:eastAsia="en-US"/>
              </w:rPr>
              <w:t>дос</w:t>
            </w:r>
            <w:r w:rsidR="00BB6C1F">
              <w:rPr>
                <w:rFonts w:eastAsiaTheme="minorHAnsi"/>
                <w:lang w:eastAsia="en-US"/>
              </w:rPr>
              <w:t>тижения правды на те</w:t>
            </w:r>
            <w:r w:rsidRPr="00405149">
              <w:rPr>
                <w:rFonts w:eastAsiaTheme="minorHAnsi"/>
                <w:lang w:eastAsia="en-US"/>
              </w:rPr>
              <w:t>леэкране и в собственных видеосюжетах.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Фиксаци</w:t>
            </w:r>
            <w:r w:rsidR="00BB6C1F">
              <w:rPr>
                <w:rFonts w:eastAsiaTheme="minorHAnsi"/>
                <w:lang w:eastAsia="en-US"/>
              </w:rPr>
              <w:t>я события — пусть долгая и кро</w:t>
            </w:r>
            <w:r w:rsidRPr="00405149">
              <w:rPr>
                <w:rFonts w:eastAsiaTheme="minorHAnsi"/>
                <w:lang w:eastAsia="en-US"/>
              </w:rPr>
              <w:t>потливая съёмка, но не инсценировка.</w:t>
            </w:r>
          </w:p>
          <w:p w:rsidR="00433ABB" w:rsidRPr="00405149" w:rsidRDefault="00BB6C1F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Режиссёрско-</w:t>
            </w:r>
            <w:r w:rsidR="00433ABB" w:rsidRPr="00405149">
              <w:rPr>
                <w:rFonts w:eastAsiaTheme="minorHAnsi"/>
                <w:lang w:eastAsia="en-US"/>
              </w:rPr>
              <w:t>операторская грамота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рассматривается на примере создания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405149">
              <w:rPr>
                <w:rFonts w:eastAsiaTheme="minorHAnsi"/>
                <w:lang w:eastAsia="en-US"/>
              </w:rPr>
              <w:t>видеоэтюда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и видеосюжета.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· </w:t>
            </w:r>
            <w:proofErr w:type="spellStart"/>
            <w:r w:rsidRPr="00405149">
              <w:rPr>
                <w:rFonts w:eastAsiaTheme="minorHAnsi"/>
                <w:lang w:eastAsia="en-US"/>
              </w:rPr>
              <w:t>Видеоэтюд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в пейзаже и портрете.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Дальнейший этап освоения кино_</w:t>
            </w:r>
          </w:p>
          <w:p w:rsidR="00433ABB" w:rsidRPr="00405149" w:rsidRDefault="00BB6C1F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грамоты: от </w:t>
            </w:r>
            <w:proofErr w:type="spellStart"/>
            <w:r>
              <w:rPr>
                <w:rFonts w:eastAsiaTheme="minorHAnsi"/>
                <w:lang w:eastAsia="en-US"/>
              </w:rPr>
              <w:t>видеофразы</w:t>
            </w:r>
            <w:proofErr w:type="spellEnd"/>
            <w:r>
              <w:rPr>
                <w:rFonts w:eastAsiaTheme="minorHAnsi"/>
                <w:lang w:eastAsia="en-US"/>
              </w:rPr>
              <w:t xml:space="preserve"> к </w:t>
            </w:r>
            <w:proofErr w:type="spellStart"/>
            <w:r w:rsidR="00433ABB" w:rsidRPr="00405149">
              <w:rPr>
                <w:rFonts w:eastAsiaTheme="minorHAnsi"/>
                <w:lang w:eastAsia="en-US"/>
              </w:rPr>
              <w:t>видеоэтюду</w:t>
            </w:r>
            <w:proofErr w:type="spellEnd"/>
            <w:r w:rsidR="00433ABB" w:rsidRPr="00405149">
              <w:rPr>
                <w:rFonts w:eastAsiaTheme="minorHAnsi"/>
                <w:lang w:eastAsia="en-US"/>
              </w:rPr>
              <w:t>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Анализ драматургического построения</w:t>
            </w:r>
            <w:r w:rsidR="00BB6C1F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 xml:space="preserve">экранного действия на </w:t>
            </w:r>
            <w:r w:rsidR="00BB6C1F">
              <w:rPr>
                <w:rFonts w:eastAsiaTheme="minorHAnsi"/>
                <w:lang w:eastAsia="en-US"/>
              </w:rPr>
              <w:lastRenderedPageBreak/>
              <w:t>примере фраг</w:t>
            </w:r>
            <w:r w:rsidRPr="00405149">
              <w:rPr>
                <w:rFonts w:eastAsiaTheme="minorHAnsi"/>
                <w:lang w:eastAsia="en-US"/>
              </w:rPr>
              <w:t>ментов документальных телефильмов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(3—5 фрагментов).</w:t>
            </w:r>
          </w:p>
          <w:p w:rsidR="00433ABB" w:rsidRPr="00405149" w:rsidRDefault="00BB6C1F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Видеоэтюды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 передачу настрое</w:t>
            </w:r>
            <w:r w:rsidR="00433ABB" w:rsidRPr="00405149">
              <w:rPr>
                <w:rFonts w:eastAsiaTheme="minorHAnsi"/>
                <w:lang w:eastAsia="en-US"/>
              </w:rPr>
              <w:t>ния; пейзажные, архитектурные или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порт</w:t>
            </w:r>
            <w:r w:rsidR="00BB6C1F">
              <w:rPr>
                <w:rFonts w:eastAsiaTheme="minorHAnsi"/>
                <w:lang w:eastAsia="en-US"/>
              </w:rPr>
              <w:t>ретные зарисовки, в которых воплощается образно-поэтическое виде</w:t>
            </w:r>
            <w:r w:rsidRPr="00405149">
              <w:rPr>
                <w:rFonts w:eastAsiaTheme="minorHAnsi"/>
                <w:lang w:eastAsia="en-US"/>
              </w:rPr>
              <w:t>ние мира и человека.</w:t>
            </w:r>
          </w:p>
          <w:p w:rsidR="00BB6C1F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К</w:t>
            </w:r>
            <w:r w:rsidR="00BB6C1F">
              <w:rPr>
                <w:rFonts w:eastAsiaTheme="minorHAnsi"/>
                <w:lang w:eastAsia="en-US"/>
              </w:rPr>
              <w:t xml:space="preserve">омпозиция </w:t>
            </w:r>
            <w:proofErr w:type="spellStart"/>
            <w:r w:rsidR="00BB6C1F">
              <w:rPr>
                <w:rFonts w:eastAsiaTheme="minorHAnsi"/>
                <w:lang w:eastAsia="en-US"/>
              </w:rPr>
              <w:t>видеоэтюда</w:t>
            </w:r>
            <w:proofErr w:type="spellEnd"/>
            <w:r w:rsidR="00BB6C1F">
              <w:rPr>
                <w:rFonts w:eastAsiaTheme="minorHAnsi"/>
                <w:lang w:eastAsia="en-US"/>
              </w:rPr>
              <w:t>: драматур</w:t>
            </w:r>
            <w:r w:rsidRPr="00405149">
              <w:rPr>
                <w:rFonts w:eastAsiaTheme="minorHAnsi"/>
                <w:lang w:eastAsia="en-US"/>
              </w:rPr>
              <w:t>гиче</w:t>
            </w:r>
            <w:r w:rsidR="00BB6C1F">
              <w:rPr>
                <w:rFonts w:eastAsiaTheme="minorHAnsi"/>
                <w:lang w:eastAsia="en-US"/>
              </w:rPr>
              <w:t xml:space="preserve">ское взаимодействие изображения </w:t>
            </w:r>
            <w:r w:rsidRPr="00405149">
              <w:rPr>
                <w:rFonts w:eastAsiaTheme="minorHAnsi"/>
                <w:lang w:eastAsia="en-US"/>
              </w:rPr>
              <w:t>и звука.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6C1F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</w:t>
            </w:r>
            <w:r w:rsidR="00BB6C1F">
              <w:rPr>
                <w:rFonts w:eastAsiaTheme="minorHAnsi"/>
                <w:lang w:eastAsia="en-US"/>
              </w:rPr>
              <w:t>азработок, раскрывающих эмоцио</w:t>
            </w:r>
            <w:r w:rsidRPr="00405149">
              <w:rPr>
                <w:rFonts w:eastAsiaTheme="minorHAnsi"/>
                <w:lang w:eastAsia="en-US"/>
              </w:rPr>
              <w:t>нально</w:t>
            </w:r>
            <w:r w:rsidR="00BB6C1F">
              <w:rPr>
                <w:rFonts w:eastAsiaTheme="minorHAnsi"/>
                <w:lang w:eastAsia="en-US"/>
              </w:rPr>
              <w:t xml:space="preserve">-образную специфику жанра </w:t>
            </w:r>
            <w:proofErr w:type="spellStart"/>
            <w:r w:rsidR="00BB6C1F">
              <w:rPr>
                <w:rFonts w:eastAsiaTheme="minorHAnsi"/>
                <w:lang w:eastAsia="en-US"/>
              </w:rPr>
              <w:t>ви</w:t>
            </w:r>
            <w:r w:rsidRPr="00405149">
              <w:rPr>
                <w:rFonts w:eastAsiaTheme="minorHAnsi"/>
                <w:lang w:eastAsia="en-US"/>
              </w:rPr>
              <w:t>деоэт</w:t>
            </w:r>
            <w:r w:rsidR="00BB6C1F">
              <w:rPr>
                <w:rFonts w:eastAsiaTheme="minorHAnsi"/>
                <w:lang w:eastAsia="en-US"/>
              </w:rPr>
              <w:t>юда</w:t>
            </w:r>
            <w:proofErr w:type="spellEnd"/>
            <w:r w:rsidR="00BB6C1F">
              <w:rPr>
                <w:rFonts w:eastAsiaTheme="minorHAnsi"/>
                <w:lang w:eastAsia="en-US"/>
              </w:rPr>
              <w:t xml:space="preserve"> и особенности изображения в нём человека и природы; проектно-</w:t>
            </w:r>
            <w:r w:rsidRPr="00405149">
              <w:rPr>
                <w:rFonts w:eastAsiaTheme="minorHAnsi"/>
                <w:lang w:eastAsia="en-US"/>
              </w:rPr>
              <w:t>с</w:t>
            </w:r>
            <w:r w:rsidR="00BB6C1F">
              <w:rPr>
                <w:rFonts w:eastAsiaTheme="minorHAnsi"/>
                <w:lang w:eastAsia="en-US"/>
              </w:rPr>
              <w:t>ъёмочный практикум на тему «Эк</w:t>
            </w:r>
            <w:r w:rsidRPr="00405149">
              <w:rPr>
                <w:rFonts w:eastAsiaTheme="minorHAnsi"/>
                <w:lang w:eastAsia="en-US"/>
              </w:rPr>
              <w:t>ран — искусство — жизнь» (процесс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создания </w:t>
            </w:r>
            <w:proofErr w:type="spellStart"/>
            <w:r w:rsidRPr="00405149">
              <w:rPr>
                <w:rFonts w:eastAsiaTheme="minorHAnsi"/>
                <w:lang w:eastAsia="en-US"/>
              </w:rPr>
              <w:t>видеоэтюда</w:t>
            </w:r>
            <w:proofErr w:type="spellEnd"/>
            <w:r w:rsidRPr="00405149">
              <w:rPr>
                <w:rFonts w:eastAsiaTheme="minorHAnsi"/>
                <w:lang w:eastAsia="en-US"/>
              </w:rPr>
              <w:t>).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6C1F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BB6C1F">
              <w:rPr>
                <w:rFonts w:eastAsiaTheme="minorHAnsi"/>
                <w:lang w:eastAsia="en-US"/>
              </w:rPr>
              <w:t>видеоаппаратура, не</w:t>
            </w:r>
            <w:r w:rsidRPr="00405149">
              <w:rPr>
                <w:rFonts w:eastAsiaTheme="minorHAnsi"/>
                <w:lang w:eastAsia="en-US"/>
              </w:rPr>
              <w:t>обходимая для съёмки и компьютерн</w:t>
            </w:r>
            <w:r w:rsidR="00BB6C1F">
              <w:rPr>
                <w:rFonts w:eastAsiaTheme="minorHAnsi"/>
                <w:lang w:eastAsia="en-US"/>
              </w:rPr>
              <w:t>о</w:t>
            </w:r>
            <w:r w:rsidRPr="00405149">
              <w:rPr>
                <w:rFonts w:eastAsiaTheme="minorHAnsi"/>
                <w:lang w:eastAsia="en-US"/>
              </w:rPr>
              <w:t xml:space="preserve">го монтажа </w:t>
            </w:r>
            <w:proofErr w:type="spellStart"/>
            <w:r w:rsidRPr="00405149">
              <w:rPr>
                <w:rFonts w:eastAsiaTheme="minorHAnsi"/>
                <w:lang w:eastAsia="en-US"/>
              </w:rPr>
              <w:t>видеоэтюда</w:t>
            </w:r>
            <w:proofErr w:type="spellEnd"/>
            <w:r w:rsidRPr="00405149">
              <w:rPr>
                <w:rFonts w:eastAsiaTheme="minorHAnsi"/>
                <w:lang w:eastAsia="en-US"/>
              </w:rPr>
              <w:t>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· Видеосюжет в репортаже, очерке,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интервью</w:t>
            </w:r>
          </w:p>
          <w:p w:rsidR="00433ABB" w:rsidRPr="00405149" w:rsidRDefault="00BB6C1F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Художественно-</w:t>
            </w:r>
            <w:r w:rsidR="00433ABB" w:rsidRPr="00405149">
              <w:rPr>
                <w:rFonts w:eastAsiaTheme="minorHAnsi"/>
                <w:lang w:eastAsia="en-US"/>
              </w:rPr>
              <w:t>информационное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сооб</w:t>
            </w:r>
            <w:r w:rsidR="00BB6C1F">
              <w:rPr>
                <w:rFonts w:eastAsiaTheme="minorHAnsi"/>
                <w:lang w:eastAsia="en-US"/>
              </w:rPr>
              <w:t>щение о событии любой значимос</w:t>
            </w:r>
            <w:r w:rsidRPr="00405149">
              <w:rPr>
                <w:rFonts w:eastAsiaTheme="minorHAnsi"/>
                <w:lang w:eastAsia="en-US"/>
              </w:rPr>
              <w:t xml:space="preserve">ти — </w:t>
            </w:r>
            <w:r w:rsidR="00BB6C1F">
              <w:rPr>
                <w:rFonts w:eastAsiaTheme="minorHAnsi"/>
                <w:lang w:eastAsia="en-US"/>
              </w:rPr>
              <w:t xml:space="preserve">содержание видеосюжета, который </w:t>
            </w:r>
            <w:r w:rsidRPr="00405149">
              <w:rPr>
                <w:rFonts w:eastAsiaTheme="minorHAnsi"/>
                <w:lang w:eastAsia="en-US"/>
              </w:rPr>
              <w:t>может решаться как интервью, репортаж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с места </w:t>
            </w:r>
            <w:r w:rsidR="00BB6C1F">
              <w:rPr>
                <w:rFonts w:eastAsiaTheme="minorHAnsi"/>
                <w:lang w:eastAsia="en-US"/>
              </w:rPr>
              <w:t>события или очерк. В них, в от</w:t>
            </w:r>
            <w:r w:rsidRPr="00405149">
              <w:rPr>
                <w:rFonts w:eastAsiaTheme="minorHAnsi"/>
                <w:lang w:eastAsia="en-US"/>
              </w:rPr>
              <w:t>личие о</w:t>
            </w:r>
            <w:r w:rsidR="00BB6C1F">
              <w:rPr>
                <w:rFonts w:eastAsiaTheme="minorHAnsi"/>
                <w:lang w:eastAsia="en-US"/>
              </w:rPr>
              <w:t xml:space="preserve">т </w:t>
            </w:r>
            <w:proofErr w:type="spellStart"/>
            <w:r w:rsidR="00BB6C1F">
              <w:rPr>
                <w:rFonts w:eastAsiaTheme="minorHAnsi"/>
                <w:lang w:eastAsia="en-US"/>
              </w:rPr>
              <w:t>видеоэтюда</w:t>
            </w:r>
            <w:proofErr w:type="spellEnd"/>
            <w:r w:rsidR="00BB6C1F">
              <w:rPr>
                <w:rFonts w:eastAsiaTheme="minorHAnsi"/>
                <w:lang w:eastAsia="en-US"/>
              </w:rPr>
              <w:t>, главное — не эмоционально-поэтическое видение и отра</w:t>
            </w:r>
            <w:r w:rsidRPr="00405149">
              <w:rPr>
                <w:rFonts w:eastAsiaTheme="minorHAnsi"/>
                <w:lang w:eastAsia="en-US"/>
              </w:rPr>
              <w:t>жени</w:t>
            </w:r>
            <w:r w:rsidR="00BB6C1F">
              <w:rPr>
                <w:rFonts w:eastAsiaTheme="minorHAnsi"/>
                <w:lang w:eastAsia="en-US"/>
              </w:rPr>
              <w:t>е мира, а его осознание. Автор</w:t>
            </w:r>
            <w:r w:rsidRPr="00405149">
              <w:rPr>
                <w:rFonts w:eastAsiaTheme="minorHAnsi"/>
                <w:lang w:eastAsia="en-US"/>
              </w:rPr>
              <w:t>с</w:t>
            </w:r>
            <w:r w:rsidR="00BB6C1F">
              <w:rPr>
                <w:rFonts w:eastAsiaTheme="minorHAnsi"/>
                <w:lang w:eastAsia="en-US"/>
              </w:rPr>
              <w:t xml:space="preserve">кая подготовленность к выбору и </w:t>
            </w:r>
            <w:r w:rsidRPr="00405149">
              <w:rPr>
                <w:rFonts w:eastAsiaTheme="minorHAnsi"/>
                <w:lang w:eastAsia="en-US"/>
              </w:rPr>
              <w:t>освещ</w:t>
            </w:r>
            <w:r w:rsidR="00BB6C1F">
              <w:rPr>
                <w:rFonts w:eastAsiaTheme="minorHAnsi"/>
                <w:lang w:eastAsia="en-US"/>
              </w:rPr>
              <w:t>ению события, а также оператив</w:t>
            </w:r>
            <w:r w:rsidRPr="00405149">
              <w:rPr>
                <w:rFonts w:eastAsiaTheme="minorHAnsi"/>
                <w:lang w:eastAsia="en-US"/>
              </w:rPr>
              <w:t>ность в проведении съёмки.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Боль</w:t>
            </w:r>
            <w:r w:rsidR="00BB6C1F">
              <w:rPr>
                <w:rFonts w:eastAsiaTheme="minorHAnsi"/>
                <w:lang w:eastAsia="en-US"/>
              </w:rPr>
              <w:t>шая роль слова в сюжете: в кад</w:t>
            </w:r>
            <w:r w:rsidRPr="00405149">
              <w:rPr>
                <w:rFonts w:eastAsiaTheme="minorHAnsi"/>
                <w:lang w:eastAsia="en-US"/>
              </w:rPr>
              <w:t>ре и за кадром, в виде внутреннего</w:t>
            </w:r>
            <w:r w:rsidR="00BB6C1F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мон</w:t>
            </w:r>
            <w:r w:rsidR="00BB6C1F">
              <w:rPr>
                <w:rFonts w:eastAsiaTheme="minorHAnsi"/>
                <w:lang w:eastAsia="en-US"/>
              </w:rPr>
              <w:t xml:space="preserve">олога или комментария. Музыка и </w:t>
            </w:r>
            <w:r w:rsidRPr="00405149">
              <w:rPr>
                <w:rFonts w:eastAsiaTheme="minorHAnsi"/>
                <w:lang w:eastAsia="en-US"/>
              </w:rPr>
              <w:t>сло</w:t>
            </w:r>
            <w:r w:rsidR="00BB6C1F">
              <w:rPr>
                <w:rFonts w:eastAsiaTheme="minorHAnsi"/>
                <w:lang w:eastAsia="en-US"/>
              </w:rPr>
              <w:t>во преобразуют содержание «кар</w:t>
            </w:r>
            <w:r w:rsidRPr="00405149">
              <w:rPr>
                <w:rFonts w:eastAsiaTheme="minorHAnsi"/>
                <w:lang w:eastAsia="en-US"/>
              </w:rPr>
              <w:t>тинки» и создают новую смысловую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образность. Контрапункт в сочетании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изобр</w:t>
            </w:r>
            <w:r w:rsidR="00BB6C1F">
              <w:rPr>
                <w:rFonts w:eastAsiaTheme="minorHAnsi"/>
                <w:lang w:eastAsia="en-US"/>
              </w:rPr>
              <w:t>ажения и звука (слышу одно, ви</w:t>
            </w:r>
            <w:r w:rsidRPr="00405149">
              <w:rPr>
                <w:rFonts w:eastAsiaTheme="minorHAnsi"/>
                <w:lang w:eastAsia="en-US"/>
              </w:rPr>
              <w:t>жу д</w:t>
            </w:r>
            <w:r w:rsidR="00BB6C1F">
              <w:rPr>
                <w:rFonts w:eastAsiaTheme="minorHAnsi"/>
                <w:lang w:eastAsia="en-US"/>
              </w:rPr>
              <w:t>ругое), расширяющий эмоционально-</w:t>
            </w:r>
            <w:r w:rsidRPr="00405149">
              <w:rPr>
                <w:rFonts w:eastAsiaTheme="minorHAnsi"/>
                <w:lang w:eastAsia="en-US"/>
              </w:rPr>
              <w:t>смысловое содержание сюжета.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6C1F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выполнение аналитических</w:t>
            </w:r>
          </w:p>
          <w:p w:rsidR="00BB6C1F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раз</w:t>
            </w:r>
            <w:r w:rsidR="00BB6C1F">
              <w:rPr>
                <w:rFonts w:eastAsiaTheme="minorHAnsi"/>
                <w:lang w:eastAsia="en-US"/>
              </w:rPr>
              <w:t>работок, раскрывающих информационно-</w:t>
            </w:r>
            <w:r w:rsidRPr="00405149">
              <w:rPr>
                <w:rFonts w:eastAsiaTheme="minorHAnsi"/>
                <w:lang w:eastAsia="en-US"/>
              </w:rPr>
              <w:t xml:space="preserve">репортажную </w:t>
            </w:r>
            <w:r w:rsidR="00BB6C1F">
              <w:rPr>
                <w:rFonts w:eastAsiaTheme="minorHAnsi"/>
                <w:lang w:eastAsia="en-US"/>
              </w:rPr>
              <w:lastRenderedPageBreak/>
              <w:t xml:space="preserve">специфику жанра </w:t>
            </w:r>
            <w:r w:rsidRPr="00405149">
              <w:rPr>
                <w:rFonts w:eastAsiaTheme="minorHAnsi"/>
                <w:lang w:eastAsia="en-US"/>
              </w:rPr>
              <w:t>виде</w:t>
            </w:r>
            <w:r w:rsidR="00BB6C1F">
              <w:rPr>
                <w:rFonts w:eastAsiaTheme="minorHAnsi"/>
                <w:lang w:eastAsia="en-US"/>
              </w:rPr>
              <w:t>осюжета и особенности изображе</w:t>
            </w:r>
            <w:r w:rsidRPr="00405149">
              <w:rPr>
                <w:rFonts w:eastAsiaTheme="minorHAnsi"/>
                <w:lang w:eastAsia="en-US"/>
              </w:rPr>
              <w:t xml:space="preserve">ния в </w:t>
            </w:r>
            <w:r w:rsidR="00BB6C1F">
              <w:rPr>
                <w:rFonts w:eastAsiaTheme="minorHAnsi"/>
                <w:lang w:eastAsia="en-US"/>
              </w:rPr>
              <w:t>нём события и человека; проектно-</w:t>
            </w:r>
            <w:r w:rsidRPr="00405149">
              <w:rPr>
                <w:rFonts w:eastAsiaTheme="minorHAnsi"/>
                <w:lang w:eastAsia="en-US"/>
              </w:rPr>
              <w:t xml:space="preserve">съёмочный практикум на тему </w:t>
            </w:r>
          </w:p>
          <w:p w:rsidR="00433ABB" w:rsidRPr="00405149" w:rsidRDefault="00BB6C1F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«Эк</w:t>
            </w:r>
            <w:r w:rsidR="00433ABB" w:rsidRPr="00405149">
              <w:rPr>
                <w:rFonts w:eastAsiaTheme="minorHAnsi"/>
                <w:lang w:eastAsia="en-US"/>
              </w:rPr>
              <w:t>ра</w:t>
            </w:r>
            <w:r>
              <w:rPr>
                <w:rFonts w:eastAsiaTheme="minorHAnsi"/>
                <w:lang w:eastAsia="en-US"/>
              </w:rPr>
              <w:t xml:space="preserve">н — искусство — жизнь» (процесс </w:t>
            </w:r>
            <w:r w:rsidR="00433ABB" w:rsidRPr="00405149">
              <w:rPr>
                <w:rFonts w:eastAsiaTheme="minorHAnsi"/>
                <w:lang w:eastAsia="en-US"/>
              </w:rPr>
              <w:t>создания видеосюжета).</w:t>
            </w:r>
          </w:p>
          <w:p w:rsidR="00BB6C1F" w:rsidRPr="00BB6C1F" w:rsidRDefault="00433ABB" w:rsidP="00BB6C1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6C1F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BB6C1F">
              <w:rPr>
                <w:rFonts w:eastAsiaTheme="minorHAnsi"/>
                <w:lang w:eastAsia="en-US"/>
              </w:rPr>
              <w:t>видеоаппаратура, не</w:t>
            </w:r>
            <w:r w:rsidRPr="00405149">
              <w:rPr>
                <w:rFonts w:eastAsiaTheme="minorHAnsi"/>
                <w:lang w:eastAsia="en-US"/>
              </w:rPr>
              <w:t>обхо</w:t>
            </w:r>
            <w:r w:rsidR="00BB6C1F">
              <w:rPr>
                <w:rFonts w:eastAsiaTheme="minorHAnsi"/>
                <w:lang w:eastAsia="en-US"/>
              </w:rPr>
              <w:t>димая для съёмки и компьютерно</w:t>
            </w:r>
            <w:r w:rsidRPr="00405149">
              <w:rPr>
                <w:rFonts w:eastAsiaTheme="minorHAnsi"/>
                <w:lang w:eastAsia="en-US"/>
              </w:rPr>
              <w:t>го монтажа видеосюжета.</w:t>
            </w:r>
          </w:p>
        </w:tc>
        <w:tc>
          <w:tcPr>
            <w:tcW w:w="4252" w:type="dxa"/>
            <w:shd w:val="clear" w:color="auto" w:fill="auto"/>
          </w:tcPr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>Понимать</w:t>
            </w:r>
            <w:r w:rsidRPr="00405149">
              <w:rPr>
                <w:rFonts w:eastAsiaTheme="minorHAnsi"/>
                <w:lang w:eastAsia="en-US"/>
              </w:rPr>
              <w:t xml:space="preserve">, что </w:t>
            </w:r>
            <w:proofErr w:type="spellStart"/>
            <w:r w:rsidRPr="00405149">
              <w:rPr>
                <w:rFonts w:eastAsiaTheme="minorHAnsi"/>
                <w:lang w:eastAsia="en-US"/>
              </w:rPr>
              <w:t>кинонаблюдение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—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это ос</w:t>
            </w:r>
            <w:r w:rsidR="00BB6C1F">
              <w:rPr>
                <w:rFonts w:eastAsiaTheme="minorHAnsi"/>
                <w:lang w:eastAsia="en-US"/>
              </w:rPr>
              <w:t xml:space="preserve">нова документального </w:t>
            </w:r>
            <w:proofErr w:type="spellStart"/>
            <w:r w:rsidR="00BB6C1F">
              <w:rPr>
                <w:rFonts w:eastAsiaTheme="minorHAnsi"/>
                <w:lang w:eastAsia="en-US"/>
              </w:rPr>
              <w:t>видеотвор</w:t>
            </w:r>
            <w:r w:rsidRPr="00405149">
              <w:rPr>
                <w:rFonts w:eastAsiaTheme="minorHAnsi"/>
                <w:lang w:eastAsia="en-US"/>
              </w:rPr>
              <w:t>чества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</w:t>
            </w:r>
            <w:r w:rsidR="00BB6C1F">
              <w:rPr>
                <w:rFonts w:eastAsiaTheme="minorHAnsi"/>
                <w:lang w:eastAsia="en-US"/>
              </w:rPr>
              <w:t>как на телевидении, так и в лю</w:t>
            </w:r>
            <w:r w:rsidRPr="00405149">
              <w:rPr>
                <w:rFonts w:eastAsiaTheme="minorHAnsi"/>
                <w:lang w:eastAsia="en-US"/>
              </w:rPr>
              <w:t>бительском видео.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Приобретать представление </w:t>
            </w:r>
            <w:r w:rsidRPr="00405149">
              <w:rPr>
                <w:rFonts w:eastAsiaTheme="minorHAnsi"/>
                <w:lang w:eastAsia="en-US"/>
              </w:rPr>
              <w:t>о раз_</w:t>
            </w:r>
          </w:p>
          <w:p w:rsidR="00433ABB" w:rsidRPr="00BB6C1F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ли</w:t>
            </w:r>
            <w:r w:rsidR="00BB6C1F">
              <w:rPr>
                <w:rFonts w:eastAsiaTheme="minorHAnsi"/>
                <w:lang w:eastAsia="en-US"/>
              </w:rPr>
              <w:t xml:space="preserve">чных формах операторского </w:t>
            </w:r>
            <w:proofErr w:type="spellStart"/>
            <w:r w:rsidR="00BB6C1F">
              <w:rPr>
                <w:rFonts w:eastAsiaTheme="minorHAnsi"/>
                <w:lang w:eastAsia="en-US"/>
              </w:rPr>
              <w:t>кино</w:t>
            </w:r>
            <w:r w:rsidRPr="00405149">
              <w:rPr>
                <w:rFonts w:eastAsiaTheme="minorHAnsi"/>
                <w:lang w:eastAsia="en-US"/>
              </w:rPr>
              <w:t>наб</w:t>
            </w:r>
            <w:r w:rsidR="00BB6C1F">
              <w:rPr>
                <w:rFonts w:eastAsiaTheme="minorHAnsi"/>
                <w:lang w:eastAsia="en-US"/>
              </w:rPr>
              <w:t>людения</w:t>
            </w:r>
            <w:proofErr w:type="spellEnd"/>
            <w:r w:rsidR="00BB6C1F">
              <w:rPr>
                <w:rFonts w:eastAsiaTheme="minorHAnsi"/>
                <w:lang w:eastAsia="en-US"/>
              </w:rPr>
              <w:t xml:space="preserve"> в стремлении зафиксиро</w:t>
            </w:r>
            <w:r w:rsidRPr="00405149">
              <w:rPr>
                <w:rFonts w:eastAsiaTheme="minorHAnsi"/>
                <w:lang w:eastAsia="en-US"/>
              </w:rPr>
              <w:t xml:space="preserve">вать </w:t>
            </w:r>
            <w:r w:rsidR="00BB6C1F">
              <w:rPr>
                <w:rFonts w:eastAsiaTheme="minorHAnsi"/>
                <w:lang w:eastAsia="en-US"/>
              </w:rPr>
              <w:t xml:space="preserve">жизнь как можно более правдиво, </w:t>
            </w:r>
            <w:r w:rsidRPr="00405149">
              <w:rPr>
                <w:rFonts w:eastAsiaTheme="minorHAnsi"/>
                <w:lang w:eastAsia="en-US"/>
              </w:rPr>
              <w:t>без сп</w:t>
            </w:r>
            <w:r w:rsidR="00BB6C1F">
              <w:rPr>
                <w:rFonts w:eastAsiaTheme="minorHAnsi"/>
                <w:lang w:eastAsia="en-US"/>
              </w:rPr>
              <w:t xml:space="preserve">ециальной подготовки человека к </w:t>
            </w:r>
            <w:r w:rsidRPr="00405149">
              <w:rPr>
                <w:rFonts w:eastAsiaTheme="minorHAnsi"/>
                <w:lang w:eastAsia="en-US"/>
              </w:rPr>
              <w:t>съёмке.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="00BB6C1F">
              <w:rPr>
                <w:rFonts w:eastAsiaTheme="minorHAnsi"/>
                <w:lang w:eastAsia="en-US"/>
              </w:rPr>
              <w:t>эмоционально-</w:t>
            </w:r>
            <w:r w:rsidRPr="00405149">
              <w:rPr>
                <w:rFonts w:eastAsiaTheme="minorHAnsi"/>
                <w:lang w:eastAsia="en-US"/>
              </w:rPr>
              <w:t>образную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сп</w:t>
            </w:r>
            <w:r w:rsidR="00BB6C1F">
              <w:rPr>
                <w:rFonts w:eastAsiaTheme="minorHAnsi"/>
                <w:lang w:eastAsia="en-US"/>
              </w:rPr>
              <w:t xml:space="preserve">ецифику жанра </w:t>
            </w:r>
            <w:proofErr w:type="spellStart"/>
            <w:r w:rsidR="00BB6C1F">
              <w:rPr>
                <w:rFonts w:eastAsiaTheme="minorHAnsi"/>
                <w:lang w:eastAsia="en-US"/>
              </w:rPr>
              <w:t>видеоэтюда</w:t>
            </w:r>
            <w:proofErr w:type="spellEnd"/>
            <w:r w:rsidR="00BB6C1F">
              <w:rPr>
                <w:rFonts w:eastAsiaTheme="minorHAnsi"/>
                <w:lang w:eastAsia="en-US"/>
              </w:rPr>
              <w:t xml:space="preserve"> и осо</w:t>
            </w:r>
            <w:r w:rsidRPr="00405149">
              <w:rPr>
                <w:rFonts w:eastAsiaTheme="minorHAnsi"/>
                <w:lang w:eastAsia="en-US"/>
              </w:rPr>
              <w:t>бенности изображения в н</w:t>
            </w:r>
            <w:r w:rsidR="00BB6C1F">
              <w:rPr>
                <w:rFonts w:eastAsiaTheme="minorHAnsi"/>
                <w:lang w:eastAsia="en-US"/>
              </w:rPr>
              <w:t xml:space="preserve">ём человека </w:t>
            </w:r>
            <w:r w:rsidRPr="00405149">
              <w:rPr>
                <w:rFonts w:eastAsiaTheme="minorHAnsi"/>
                <w:lang w:eastAsia="en-US"/>
              </w:rPr>
              <w:t>и природы.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Учиться реализовывать </w:t>
            </w:r>
            <w:r w:rsidR="00BB6C1F">
              <w:rPr>
                <w:rFonts w:eastAsiaTheme="minorHAnsi"/>
                <w:lang w:eastAsia="en-US"/>
              </w:rPr>
              <w:t>сценарно-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режи</w:t>
            </w:r>
            <w:r w:rsidR="00BB6C1F">
              <w:rPr>
                <w:rFonts w:eastAsiaTheme="minorHAnsi"/>
                <w:lang w:eastAsia="en-US"/>
              </w:rPr>
              <w:t xml:space="preserve">ссёрскую и операторскую грамоту </w:t>
            </w:r>
            <w:r w:rsidRPr="00405149">
              <w:rPr>
                <w:rFonts w:eastAsiaTheme="minorHAnsi"/>
                <w:lang w:eastAsia="en-US"/>
              </w:rPr>
              <w:t>творче</w:t>
            </w:r>
            <w:r w:rsidR="00BB6C1F">
              <w:rPr>
                <w:rFonts w:eastAsiaTheme="minorHAnsi"/>
                <w:lang w:eastAsia="en-US"/>
              </w:rPr>
              <w:t xml:space="preserve">ства в практике создания </w:t>
            </w:r>
            <w:proofErr w:type="spellStart"/>
            <w:r w:rsidR="00BB6C1F">
              <w:rPr>
                <w:rFonts w:eastAsiaTheme="minorHAnsi"/>
                <w:lang w:eastAsia="en-US"/>
              </w:rPr>
              <w:t>видео</w:t>
            </w:r>
            <w:r w:rsidRPr="00405149">
              <w:rPr>
                <w:rFonts w:eastAsiaTheme="minorHAnsi"/>
                <w:lang w:eastAsia="en-US"/>
              </w:rPr>
              <w:t>этюда</w:t>
            </w:r>
            <w:proofErr w:type="spellEnd"/>
            <w:r w:rsidRPr="00405149">
              <w:rPr>
                <w:rFonts w:eastAsiaTheme="minorHAnsi"/>
                <w:lang w:eastAsia="en-US"/>
              </w:rPr>
              <w:t>.</w:t>
            </w:r>
          </w:p>
          <w:p w:rsidR="00A16FF8" w:rsidRPr="00405149" w:rsidRDefault="00433ABB" w:rsidP="00BB6C1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Представлять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="00BB6C1F">
              <w:rPr>
                <w:rFonts w:eastAsiaTheme="minorHAnsi"/>
                <w:lang w:eastAsia="en-US"/>
              </w:rPr>
              <w:t>художе</w:t>
            </w:r>
            <w:r w:rsidRPr="00405149">
              <w:rPr>
                <w:rFonts w:eastAsiaTheme="minorHAnsi"/>
                <w:lang w:eastAsia="en-US"/>
              </w:rPr>
              <w:t>ствен</w:t>
            </w:r>
            <w:r w:rsidR="00BB6C1F">
              <w:rPr>
                <w:rFonts w:eastAsiaTheme="minorHAnsi"/>
                <w:lang w:eastAsia="en-US"/>
              </w:rPr>
              <w:t>ные различия живописного пейза</w:t>
            </w:r>
            <w:r w:rsidRPr="00405149">
              <w:rPr>
                <w:rFonts w:eastAsiaTheme="minorHAnsi"/>
                <w:lang w:eastAsia="en-US"/>
              </w:rPr>
              <w:t>жа, по</w:t>
            </w:r>
            <w:r w:rsidR="00BB6C1F">
              <w:rPr>
                <w:rFonts w:eastAsiaTheme="minorHAnsi"/>
                <w:lang w:eastAsia="en-US"/>
              </w:rPr>
              <w:t xml:space="preserve">ртрета и их </w:t>
            </w:r>
            <w:proofErr w:type="spellStart"/>
            <w:r w:rsidR="00BB6C1F">
              <w:rPr>
                <w:rFonts w:eastAsiaTheme="minorHAnsi"/>
                <w:lang w:eastAsia="en-US"/>
              </w:rPr>
              <w:t>киноаналогов</w:t>
            </w:r>
            <w:proofErr w:type="spellEnd"/>
            <w:r w:rsidR="00BB6C1F">
              <w:rPr>
                <w:rFonts w:eastAsiaTheme="minorHAnsi"/>
                <w:lang w:eastAsia="en-US"/>
              </w:rPr>
              <w:t xml:space="preserve">, чтобы </w:t>
            </w:r>
            <w:r w:rsidRPr="00405149">
              <w:rPr>
                <w:rFonts w:eastAsiaTheme="minorHAnsi"/>
                <w:lang w:eastAsia="en-US"/>
              </w:rPr>
              <w:t>при создании</w:t>
            </w:r>
            <w:r w:rsidR="00BB6C1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BB6C1F">
              <w:rPr>
                <w:rFonts w:eastAsiaTheme="minorHAnsi"/>
                <w:lang w:eastAsia="en-US"/>
              </w:rPr>
              <w:t>видеоэтюдов</w:t>
            </w:r>
            <w:proofErr w:type="spellEnd"/>
            <w:r w:rsidR="00BB6C1F">
              <w:rPr>
                <w:rFonts w:eastAsiaTheme="minorHAnsi"/>
                <w:lang w:eastAsia="en-US"/>
              </w:rPr>
              <w:t xml:space="preserve"> с наиболь</w:t>
            </w:r>
            <w:r w:rsidRPr="00405149">
              <w:rPr>
                <w:rFonts w:eastAsiaTheme="minorHAnsi"/>
                <w:lang w:eastAsia="en-US"/>
              </w:rPr>
              <w:t xml:space="preserve">шей </w:t>
            </w:r>
            <w:r w:rsidR="00BB6C1F">
              <w:rPr>
                <w:rFonts w:eastAsiaTheme="minorHAnsi"/>
                <w:lang w:eastAsia="en-US"/>
              </w:rPr>
              <w:t>полнотой передать специфику ки</w:t>
            </w:r>
            <w:r w:rsidRPr="00405149">
              <w:rPr>
                <w:rFonts w:eastAsiaTheme="minorHAnsi"/>
                <w:lang w:eastAsia="en-US"/>
              </w:rPr>
              <w:t>ноизображения.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="00BB6C1F">
              <w:rPr>
                <w:rFonts w:eastAsiaTheme="minorHAnsi"/>
                <w:lang w:eastAsia="en-US"/>
              </w:rPr>
              <w:t>информационно-репор</w:t>
            </w:r>
            <w:r w:rsidRPr="00405149">
              <w:rPr>
                <w:rFonts w:eastAsiaTheme="minorHAnsi"/>
                <w:lang w:eastAsia="en-US"/>
              </w:rPr>
              <w:t>таж</w:t>
            </w:r>
            <w:r w:rsidR="00BB6C1F">
              <w:rPr>
                <w:rFonts w:eastAsiaTheme="minorHAnsi"/>
                <w:lang w:eastAsia="en-US"/>
              </w:rPr>
              <w:t xml:space="preserve">ную специфику жанра </w:t>
            </w:r>
            <w:r w:rsidR="00BB6C1F">
              <w:rPr>
                <w:rFonts w:eastAsiaTheme="minorHAnsi"/>
                <w:lang w:eastAsia="en-US"/>
              </w:rPr>
              <w:lastRenderedPageBreak/>
              <w:t xml:space="preserve">видеосюжета </w:t>
            </w:r>
            <w:r w:rsidRPr="00405149">
              <w:rPr>
                <w:rFonts w:eastAsiaTheme="minorHAnsi"/>
                <w:lang w:eastAsia="en-US"/>
              </w:rPr>
              <w:t>и ос</w:t>
            </w:r>
            <w:r w:rsidR="00BB6C1F">
              <w:rPr>
                <w:rFonts w:eastAsiaTheme="minorHAnsi"/>
                <w:lang w:eastAsia="en-US"/>
              </w:rPr>
              <w:t>обенности изображения в нём со</w:t>
            </w:r>
            <w:r w:rsidRPr="00405149">
              <w:rPr>
                <w:rFonts w:eastAsiaTheme="minorHAnsi"/>
                <w:lang w:eastAsia="en-US"/>
              </w:rPr>
              <w:t>бытия и человека.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Уметь реализовывать </w:t>
            </w:r>
            <w:r w:rsidR="00BB6C1F">
              <w:rPr>
                <w:rFonts w:eastAsiaTheme="minorHAnsi"/>
                <w:lang w:eastAsia="en-US"/>
              </w:rPr>
              <w:t>режиссёрско-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операторские навыки и знания </w:t>
            </w:r>
            <w:r w:rsidR="00BB6C1F">
              <w:rPr>
                <w:rFonts w:eastAsiaTheme="minorHAnsi"/>
                <w:lang w:eastAsia="en-US"/>
              </w:rPr>
              <w:t>в усло</w:t>
            </w:r>
            <w:r w:rsidRPr="00405149">
              <w:rPr>
                <w:rFonts w:eastAsiaTheme="minorHAnsi"/>
                <w:lang w:eastAsia="en-US"/>
              </w:rPr>
              <w:t>виях оперативной съёмки видеосюжета.</w:t>
            </w:r>
          </w:p>
          <w:p w:rsidR="00433ABB" w:rsidRPr="00405149" w:rsidRDefault="00433ABB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>уметь осуществлять</w:t>
            </w:r>
          </w:p>
          <w:p w:rsidR="00433ABB" w:rsidRPr="00405149" w:rsidRDefault="00433ABB" w:rsidP="00BB6C1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предв</w:t>
            </w:r>
            <w:r w:rsidR="00BB6C1F">
              <w:rPr>
                <w:rFonts w:eastAsiaTheme="minorHAnsi"/>
                <w:lang w:eastAsia="en-US"/>
              </w:rPr>
              <w:t>арительную творческую и органи</w:t>
            </w:r>
            <w:r w:rsidRPr="00405149">
              <w:rPr>
                <w:rFonts w:eastAsiaTheme="minorHAnsi"/>
                <w:lang w:eastAsia="en-US"/>
              </w:rPr>
              <w:t>з</w:t>
            </w:r>
            <w:r w:rsidR="00BB6C1F">
              <w:rPr>
                <w:rFonts w:eastAsiaTheme="minorHAnsi"/>
                <w:lang w:eastAsia="en-US"/>
              </w:rPr>
              <w:t xml:space="preserve">ационную работу по подготовке к </w:t>
            </w:r>
            <w:r w:rsidRPr="00405149">
              <w:rPr>
                <w:rFonts w:eastAsiaTheme="minorHAnsi"/>
                <w:lang w:eastAsia="en-US"/>
              </w:rPr>
              <w:t xml:space="preserve">съёмке сюжета,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добиваться </w:t>
            </w:r>
            <w:r w:rsidR="00BB6C1F">
              <w:rPr>
                <w:rFonts w:eastAsiaTheme="minorHAnsi"/>
                <w:lang w:eastAsia="en-US"/>
              </w:rPr>
              <w:t>естествен</w:t>
            </w:r>
            <w:r w:rsidRPr="00405149">
              <w:rPr>
                <w:rFonts w:eastAsiaTheme="minorHAnsi"/>
                <w:lang w:eastAsia="en-US"/>
              </w:rPr>
              <w:t>ност</w:t>
            </w:r>
            <w:r w:rsidR="00BB6C1F">
              <w:rPr>
                <w:rFonts w:eastAsiaTheme="minorHAnsi"/>
                <w:lang w:eastAsia="en-US"/>
              </w:rPr>
              <w:t xml:space="preserve">и и правды поведения человека в </w:t>
            </w:r>
            <w:r w:rsidRPr="00405149">
              <w:rPr>
                <w:rFonts w:eastAsiaTheme="minorHAnsi"/>
                <w:lang w:eastAsia="en-US"/>
              </w:rPr>
              <w:t>ка</w:t>
            </w:r>
            <w:r w:rsidR="00BB6C1F">
              <w:rPr>
                <w:rFonts w:eastAsiaTheme="minorHAnsi"/>
                <w:lang w:eastAsia="en-US"/>
              </w:rPr>
              <w:t xml:space="preserve">дре не инсценировкой события, а </w:t>
            </w:r>
            <w:r w:rsidRPr="00405149">
              <w:rPr>
                <w:rFonts w:eastAsiaTheme="minorHAnsi"/>
                <w:lang w:eastAsia="en-US"/>
              </w:rPr>
              <w:t>набл</w:t>
            </w:r>
            <w:r w:rsidR="00BB6C1F">
              <w:rPr>
                <w:rFonts w:eastAsiaTheme="minorHAnsi"/>
                <w:lang w:eastAsia="en-US"/>
              </w:rPr>
              <w:t>юдением и «</w:t>
            </w:r>
            <w:proofErr w:type="spellStart"/>
            <w:r w:rsidR="00BB6C1F">
              <w:rPr>
                <w:rFonts w:eastAsiaTheme="minorHAnsi"/>
                <w:lang w:eastAsia="en-US"/>
              </w:rPr>
              <w:t>видеоохотой</w:t>
            </w:r>
            <w:proofErr w:type="spellEnd"/>
            <w:r w:rsidR="00BB6C1F">
              <w:rPr>
                <w:rFonts w:eastAsiaTheme="minorHAnsi"/>
                <w:lang w:eastAsia="en-US"/>
              </w:rPr>
              <w:t>» за фак</w:t>
            </w:r>
            <w:r w:rsidRPr="00405149">
              <w:rPr>
                <w:rFonts w:eastAsiaTheme="minorHAnsi"/>
                <w:lang w:eastAsia="en-US"/>
              </w:rPr>
              <w:t>том.</w:t>
            </w:r>
          </w:p>
          <w:p w:rsidR="00433ABB" w:rsidRPr="00BB6C1F" w:rsidRDefault="00433ABB" w:rsidP="00BB6C1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Уметь пользоваться </w:t>
            </w:r>
            <w:r w:rsidR="00BB6C1F">
              <w:rPr>
                <w:rFonts w:eastAsiaTheme="minorHAnsi"/>
                <w:lang w:eastAsia="en-US"/>
              </w:rPr>
              <w:t xml:space="preserve">опытом создания видеосюжета при презентации </w:t>
            </w:r>
            <w:r w:rsidRPr="00405149">
              <w:rPr>
                <w:rFonts w:eastAsiaTheme="minorHAnsi"/>
                <w:lang w:eastAsia="en-US"/>
              </w:rPr>
              <w:t>своих сообщений в Интернете.</w:t>
            </w:r>
          </w:p>
        </w:tc>
      </w:tr>
      <w:tr w:rsidR="00A16FF8" w:rsidRPr="00405149" w:rsidTr="00A348D6">
        <w:trPr>
          <w:trHeight w:val="8070"/>
        </w:trPr>
        <w:tc>
          <w:tcPr>
            <w:tcW w:w="2552" w:type="dxa"/>
            <w:shd w:val="clear" w:color="auto" w:fill="auto"/>
          </w:tcPr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>Телевидение, видео,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Интернет…</w:t>
            </w:r>
          </w:p>
          <w:p w:rsidR="00A16FF8" w:rsidRPr="00405149" w:rsidRDefault="00405149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Что дальше?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Современные формы</w:t>
            </w:r>
          </w:p>
          <w:p w:rsidR="00A16FF8" w:rsidRPr="00405149" w:rsidRDefault="00405149" w:rsidP="00405149">
            <w:pPr>
              <w:shd w:val="clear" w:color="auto" w:fill="FFFFFF"/>
              <w:autoSpaceDE w:val="0"/>
              <w:autoSpaceDN w:val="0"/>
              <w:adjustRightInd w:val="0"/>
              <w:rPr>
                <w:rFonts w:eastAsia="Courier New"/>
                <w:color w:val="000000"/>
                <w:lang w:val="ru" w:eastAsia="ru-RU"/>
              </w:rPr>
            </w:pPr>
            <w:r w:rsidRPr="00405149">
              <w:rPr>
                <w:rFonts w:eastAsiaTheme="minorHAnsi"/>
                <w:lang w:eastAsia="en-US"/>
              </w:rPr>
              <w:t>экранного языка</w:t>
            </w:r>
          </w:p>
        </w:tc>
        <w:tc>
          <w:tcPr>
            <w:tcW w:w="4111" w:type="dxa"/>
            <w:shd w:val="clear" w:color="auto" w:fill="auto"/>
          </w:tcPr>
          <w:p w:rsidR="00405149" w:rsidRPr="00405149" w:rsidRDefault="00BB6C1F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Киноязык и </w:t>
            </w:r>
            <w:proofErr w:type="spellStart"/>
            <w:r>
              <w:rPr>
                <w:rFonts w:eastAsiaTheme="minorHAnsi"/>
                <w:lang w:eastAsia="en-US"/>
              </w:rPr>
              <w:t>киноформы</w:t>
            </w:r>
            <w:proofErr w:type="spellEnd"/>
            <w:r>
              <w:rPr>
                <w:rFonts w:eastAsiaTheme="minorHAnsi"/>
                <w:lang w:eastAsia="en-US"/>
              </w:rPr>
              <w:t xml:space="preserve"> не являются чем-</w:t>
            </w:r>
            <w:r w:rsidR="00405149" w:rsidRPr="00405149">
              <w:rPr>
                <w:rFonts w:eastAsiaTheme="minorHAnsi"/>
                <w:lang w:eastAsia="en-US"/>
              </w:rPr>
              <w:t>то застывшим и неизменным. Анализ эволюции выразительных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сред</w:t>
            </w:r>
            <w:r w:rsidR="00A348D6">
              <w:rPr>
                <w:rFonts w:eastAsiaTheme="minorHAnsi"/>
                <w:lang w:eastAsia="en-US"/>
              </w:rPr>
              <w:t>ств и жанровых форм современного телевидения: от реалити-шоу до ви</w:t>
            </w:r>
            <w:r w:rsidRPr="00405149">
              <w:rPr>
                <w:rFonts w:eastAsiaTheme="minorHAnsi"/>
                <w:lang w:eastAsia="en-US"/>
              </w:rPr>
              <w:t>деок</w:t>
            </w:r>
            <w:r w:rsidR="00A348D6">
              <w:rPr>
                <w:rFonts w:eastAsiaTheme="minorHAnsi"/>
                <w:lang w:eastAsia="en-US"/>
              </w:rPr>
              <w:t xml:space="preserve">липа и </w:t>
            </w:r>
            <w:proofErr w:type="spellStart"/>
            <w:r w:rsidR="00A348D6">
              <w:rPr>
                <w:rFonts w:eastAsiaTheme="minorHAnsi"/>
                <w:lang w:eastAsia="en-US"/>
              </w:rPr>
              <w:t>видеоарта</w:t>
            </w:r>
            <w:proofErr w:type="spellEnd"/>
            <w:r w:rsidR="00A348D6">
              <w:rPr>
                <w:rFonts w:eastAsiaTheme="minorHAnsi"/>
                <w:lang w:eastAsia="en-US"/>
              </w:rPr>
              <w:t>. Анализ специфики сюжетно-изобразительного по</w:t>
            </w:r>
            <w:r w:rsidRPr="00405149">
              <w:rPr>
                <w:rFonts w:eastAsiaTheme="minorHAnsi"/>
                <w:lang w:eastAsia="en-US"/>
              </w:rPr>
              <w:t>строения и монтажа видеоклипа, а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такж</w:t>
            </w:r>
            <w:r w:rsidR="00A348D6">
              <w:rPr>
                <w:rFonts w:eastAsiaTheme="minorHAnsi"/>
                <w:lang w:eastAsia="en-US"/>
              </w:rPr>
              <w:t xml:space="preserve">е зависимость ритма и стилистики «картинки» от </w:t>
            </w:r>
            <w:r w:rsidRPr="00405149">
              <w:rPr>
                <w:rFonts w:eastAsiaTheme="minorHAnsi"/>
                <w:lang w:eastAsia="en-US"/>
              </w:rPr>
              <w:t>музыкаль</w:t>
            </w:r>
            <w:r w:rsidR="00A348D6">
              <w:rPr>
                <w:rFonts w:eastAsiaTheme="minorHAnsi"/>
                <w:lang w:eastAsia="en-US"/>
              </w:rPr>
              <w:t xml:space="preserve">ной или </w:t>
            </w:r>
            <w:r w:rsidRPr="00405149">
              <w:rPr>
                <w:rFonts w:eastAsiaTheme="minorHAnsi"/>
                <w:lang w:eastAsia="en-US"/>
              </w:rPr>
              <w:t>текстовой фабулы.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Роль и возможности экранных</w:t>
            </w:r>
          </w:p>
          <w:p w:rsidR="00405149" w:rsidRPr="00405149" w:rsidRDefault="00A348D6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форм в активизации художественного </w:t>
            </w:r>
            <w:r w:rsidR="00405149" w:rsidRPr="00405149">
              <w:rPr>
                <w:rFonts w:eastAsiaTheme="minorHAnsi"/>
                <w:lang w:eastAsia="en-US"/>
              </w:rPr>
              <w:t>созн</w:t>
            </w:r>
            <w:r>
              <w:rPr>
                <w:rFonts w:eastAsiaTheme="minorHAnsi"/>
                <w:lang w:eastAsia="en-US"/>
              </w:rPr>
              <w:t>ания и творческой видеодеятельности молодёжи в интернет-простран</w:t>
            </w:r>
            <w:r w:rsidR="00405149" w:rsidRPr="00405149">
              <w:rPr>
                <w:rFonts w:eastAsiaTheme="minorHAnsi"/>
                <w:lang w:eastAsia="en-US"/>
              </w:rPr>
              <w:t>стве.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348D6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A348D6">
              <w:rPr>
                <w:rFonts w:eastAsiaTheme="minorHAnsi"/>
                <w:lang w:eastAsia="en-US"/>
              </w:rPr>
              <w:t>выполнение аналитичес</w:t>
            </w:r>
            <w:r w:rsidRPr="00405149">
              <w:rPr>
                <w:rFonts w:eastAsiaTheme="minorHAnsi"/>
                <w:lang w:eastAsia="en-US"/>
              </w:rPr>
              <w:t xml:space="preserve">ких </w:t>
            </w:r>
            <w:r w:rsidR="00A348D6">
              <w:rPr>
                <w:rFonts w:eastAsiaTheme="minorHAnsi"/>
                <w:lang w:eastAsia="en-US"/>
              </w:rPr>
              <w:t>разработок, исследующих измене</w:t>
            </w:r>
            <w:r w:rsidRPr="00405149">
              <w:rPr>
                <w:rFonts w:eastAsiaTheme="minorHAnsi"/>
                <w:lang w:eastAsia="en-US"/>
              </w:rPr>
              <w:t>ния формы киноязыка современных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экранных произведений на примере</w:t>
            </w:r>
          </w:p>
          <w:p w:rsidR="00405149" w:rsidRPr="00405149" w:rsidRDefault="00A348D6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видеоклипа и т. п.; проектно-творче</w:t>
            </w:r>
            <w:r w:rsidR="00405149" w:rsidRPr="00405149">
              <w:rPr>
                <w:rFonts w:eastAsiaTheme="minorHAnsi"/>
                <w:lang w:eastAsia="en-US"/>
              </w:rPr>
              <w:t>ские</w:t>
            </w:r>
            <w:r>
              <w:rPr>
                <w:rFonts w:eastAsiaTheme="minorHAnsi"/>
                <w:lang w:eastAsia="en-US"/>
              </w:rPr>
              <w:t xml:space="preserve"> работы на тему «Экран — искус</w:t>
            </w:r>
            <w:r w:rsidR="00405149" w:rsidRPr="00405149">
              <w:rPr>
                <w:rFonts w:eastAsiaTheme="minorHAnsi"/>
                <w:lang w:eastAsia="en-US"/>
              </w:rPr>
              <w:t>ст</w:t>
            </w:r>
            <w:r>
              <w:rPr>
                <w:rFonts w:eastAsiaTheme="minorHAnsi"/>
                <w:lang w:eastAsia="en-US"/>
              </w:rPr>
              <w:t xml:space="preserve">во — жизнь» (овладение экранной </w:t>
            </w:r>
            <w:r w:rsidR="00405149" w:rsidRPr="00405149">
              <w:rPr>
                <w:rFonts w:eastAsiaTheme="minorHAnsi"/>
                <w:lang w:eastAsia="en-US"/>
              </w:rPr>
              <w:t>с</w:t>
            </w:r>
            <w:r>
              <w:rPr>
                <w:rFonts w:eastAsiaTheme="minorHAnsi"/>
                <w:lang w:eastAsia="en-US"/>
              </w:rPr>
              <w:t xml:space="preserve">пецификой видеоклипа в процессе </w:t>
            </w:r>
            <w:r w:rsidR="00405149" w:rsidRPr="00405149">
              <w:rPr>
                <w:rFonts w:eastAsiaTheme="minorHAnsi"/>
                <w:lang w:eastAsia="en-US"/>
              </w:rPr>
              <w:t>его создания).</w:t>
            </w:r>
          </w:p>
          <w:p w:rsidR="00A16FF8" w:rsidRPr="00A348D6" w:rsidRDefault="00405149" w:rsidP="00A348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348D6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A348D6">
              <w:rPr>
                <w:rFonts w:eastAsiaTheme="minorHAnsi"/>
                <w:lang w:eastAsia="en-US"/>
              </w:rPr>
              <w:t>видеоаппаратура, не</w:t>
            </w:r>
            <w:r w:rsidRPr="00405149">
              <w:rPr>
                <w:rFonts w:eastAsiaTheme="minorHAnsi"/>
                <w:lang w:eastAsia="en-US"/>
              </w:rPr>
              <w:t>обходимая для съёмки и ко</w:t>
            </w:r>
            <w:r w:rsidR="00A348D6">
              <w:rPr>
                <w:rFonts w:eastAsiaTheme="minorHAnsi"/>
                <w:lang w:eastAsia="en-US"/>
              </w:rPr>
              <w:t>мпьютерно</w:t>
            </w:r>
            <w:r w:rsidRPr="00405149">
              <w:rPr>
                <w:rFonts w:eastAsiaTheme="minorHAnsi"/>
                <w:lang w:eastAsia="en-US"/>
              </w:rPr>
              <w:t>го монтажа видеоклипа.</w:t>
            </w:r>
          </w:p>
        </w:tc>
        <w:tc>
          <w:tcPr>
            <w:tcW w:w="4252" w:type="dxa"/>
            <w:shd w:val="clear" w:color="auto" w:fill="auto"/>
          </w:tcPr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Получать представление </w:t>
            </w:r>
            <w:r w:rsidR="00A348D6">
              <w:rPr>
                <w:rFonts w:eastAsiaTheme="minorHAnsi"/>
                <w:lang w:eastAsia="en-US"/>
              </w:rPr>
              <w:t>о разви</w:t>
            </w:r>
            <w:r w:rsidRPr="00405149">
              <w:rPr>
                <w:rFonts w:eastAsiaTheme="minorHAnsi"/>
                <w:lang w:eastAsia="en-US"/>
              </w:rPr>
              <w:t xml:space="preserve">тии </w:t>
            </w:r>
            <w:r w:rsidR="00A348D6">
              <w:rPr>
                <w:rFonts w:eastAsiaTheme="minorHAnsi"/>
                <w:lang w:eastAsia="en-US"/>
              </w:rPr>
              <w:t>форм и киноязыка современных эк</w:t>
            </w:r>
            <w:r w:rsidRPr="00405149">
              <w:rPr>
                <w:rFonts w:eastAsiaTheme="minorHAnsi"/>
                <w:lang w:eastAsia="en-US"/>
              </w:rPr>
              <w:t>ранн</w:t>
            </w:r>
            <w:r w:rsidR="00A348D6">
              <w:rPr>
                <w:rFonts w:eastAsiaTheme="minorHAnsi"/>
                <w:lang w:eastAsia="en-US"/>
              </w:rPr>
              <w:t>ых произведений на примере соз</w:t>
            </w:r>
            <w:r w:rsidRPr="00405149">
              <w:rPr>
                <w:rFonts w:eastAsiaTheme="minorHAnsi"/>
                <w:lang w:eastAsia="en-US"/>
              </w:rPr>
              <w:t>дания авторского видеоклипа и т. п.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405149">
              <w:rPr>
                <w:rFonts w:eastAsiaTheme="minorHAnsi"/>
                <w:lang w:eastAsia="en-US"/>
              </w:rPr>
              <w:t>специфику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 взаимосвязь звукоряда, экранного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изобр</w:t>
            </w:r>
            <w:r w:rsidR="00A348D6">
              <w:rPr>
                <w:rFonts w:eastAsiaTheme="minorHAnsi"/>
                <w:lang w:eastAsia="en-US"/>
              </w:rPr>
              <w:t>ажения в видеоклипе, его ритмически-</w:t>
            </w:r>
            <w:r w:rsidRPr="00405149">
              <w:rPr>
                <w:rFonts w:eastAsiaTheme="minorHAnsi"/>
                <w:lang w:eastAsia="en-US"/>
              </w:rPr>
              <w:t>монтажном построении.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В полной мере </w:t>
            </w:r>
            <w:r w:rsidRPr="00405149">
              <w:rPr>
                <w:rFonts w:eastAsiaTheme="minorHAnsi"/>
                <w:b/>
                <w:bCs/>
                <w:lang w:eastAsia="en-US"/>
              </w:rPr>
              <w:t>уметь пользоваться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во</w:t>
            </w:r>
            <w:r w:rsidR="00A348D6">
              <w:rPr>
                <w:rFonts w:eastAsiaTheme="minorHAnsi"/>
                <w:lang w:eastAsia="en-US"/>
              </w:rPr>
              <w:t>зможностями Интернета и спецэф</w:t>
            </w:r>
            <w:r w:rsidRPr="00405149">
              <w:rPr>
                <w:rFonts w:eastAsiaTheme="minorHAnsi"/>
                <w:lang w:eastAsia="en-US"/>
              </w:rPr>
              <w:t>фектами компьютерных программ при</w:t>
            </w:r>
            <w:r w:rsidR="00A348D6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создани</w:t>
            </w:r>
            <w:r w:rsidR="00A348D6">
              <w:rPr>
                <w:rFonts w:eastAsiaTheme="minorHAnsi"/>
                <w:lang w:eastAsia="en-US"/>
              </w:rPr>
              <w:t xml:space="preserve">и, обработке, монтаже и </w:t>
            </w:r>
            <w:proofErr w:type="spellStart"/>
            <w:r w:rsidR="00A348D6">
              <w:rPr>
                <w:rFonts w:eastAsiaTheme="minorHAnsi"/>
                <w:lang w:eastAsia="en-US"/>
              </w:rPr>
              <w:t>озвуча</w:t>
            </w:r>
            <w:r w:rsidRPr="00405149">
              <w:rPr>
                <w:rFonts w:eastAsiaTheme="minorHAnsi"/>
                <w:lang w:eastAsia="en-US"/>
              </w:rPr>
              <w:t>нии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 видеоклипа.</w:t>
            </w:r>
          </w:p>
          <w:p w:rsidR="00A16FF8" w:rsidRPr="00A348D6" w:rsidRDefault="00405149" w:rsidP="00A348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Уметь использовать </w:t>
            </w:r>
            <w:r w:rsidR="00A348D6">
              <w:rPr>
                <w:rFonts w:eastAsiaTheme="minorHAnsi"/>
                <w:lang w:eastAsia="en-US"/>
              </w:rPr>
              <w:t>грамоту кино</w:t>
            </w:r>
            <w:r w:rsidRPr="00405149">
              <w:rPr>
                <w:rFonts w:eastAsiaTheme="minorHAnsi"/>
                <w:lang w:eastAsia="en-US"/>
              </w:rPr>
              <w:t>язык</w:t>
            </w:r>
            <w:r w:rsidR="00A348D6">
              <w:rPr>
                <w:rFonts w:eastAsiaTheme="minorHAnsi"/>
                <w:lang w:eastAsia="en-US"/>
              </w:rPr>
              <w:t>а при создании интернет-сообще</w:t>
            </w:r>
            <w:r w:rsidRPr="00405149">
              <w:rPr>
                <w:rFonts w:eastAsiaTheme="minorHAnsi"/>
                <w:lang w:eastAsia="en-US"/>
              </w:rPr>
              <w:t>ний.</w:t>
            </w:r>
          </w:p>
        </w:tc>
      </w:tr>
      <w:tr w:rsidR="00A16FF8" w:rsidRPr="00405149" w:rsidTr="0067236A">
        <w:trPr>
          <w:trHeight w:val="1975"/>
        </w:trPr>
        <w:tc>
          <w:tcPr>
            <w:tcW w:w="2552" w:type="dxa"/>
            <w:shd w:val="clear" w:color="auto" w:fill="auto"/>
          </w:tcPr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В царстве кривых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зеркал, или Вечные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истины искусства</w:t>
            </w:r>
          </w:p>
          <w:p w:rsidR="00A16FF8" w:rsidRPr="00405149" w:rsidRDefault="00405149" w:rsidP="0040514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ourier New"/>
                <w:color w:val="000000"/>
                <w:lang w:eastAsia="ru-RU"/>
              </w:rPr>
            </w:pPr>
            <w:r w:rsidRPr="00405149">
              <w:rPr>
                <w:rFonts w:eastAsiaTheme="minorHAnsi"/>
                <w:i/>
                <w:iCs/>
                <w:lang w:eastAsia="en-US"/>
              </w:rPr>
              <w:t>(обобщение темы)</w:t>
            </w:r>
          </w:p>
        </w:tc>
        <w:tc>
          <w:tcPr>
            <w:tcW w:w="4111" w:type="dxa"/>
            <w:shd w:val="clear" w:color="auto" w:fill="auto"/>
          </w:tcPr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· </w:t>
            </w:r>
            <w:r w:rsidR="00A348D6">
              <w:rPr>
                <w:rFonts w:eastAsiaTheme="minorHAnsi"/>
                <w:lang w:eastAsia="en-US"/>
              </w:rPr>
              <w:t xml:space="preserve">Роль визуально-зрелищных искусств в жизни человека и </w:t>
            </w:r>
            <w:r w:rsidRPr="00405149">
              <w:rPr>
                <w:rFonts w:eastAsiaTheme="minorHAnsi"/>
                <w:lang w:eastAsia="en-US"/>
              </w:rPr>
              <w:t>общества.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Позитивная и негативная роль СМИ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в ф</w:t>
            </w:r>
            <w:r w:rsidR="00A348D6">
              <w:rPr>
                <w:rFonts w:eastAsiaTheme="minorHAnsi"/>
                <w:lang w:eastAsia="en-US"/>
              </w:rPr>
              <w:t xml:space="preserve">ормировании сознания и культуры </w:t>
            </w:r>
            <w:r w:rsidRPr="00405149">
              <w:rPr>
                <w:rFonts w:eastAsiaTheme="minorHAnsi"/>
                <w:lang w:eastAsia="en-US"/>
              </w:rPr>
              <w:t>общест</w:t>
            </w:r>
            <w:r w:rsidR="00A348D6">
              <w:rPr>
                <w:rFonts w:eastAsiaTheme="minorHAnsi"/>
                <w:lang w:eastAsia="en-US"/>
              </w:rPr>
              <w:t>ва. Телевидение — регулятор ин</w:t>
            </w:r>
            <w:r w:rsidRPr="00405149">
              <w:rPr>
                <w:rFonts w:eastAsiaTheme="minorHAnsi"/>
                <w:lang w:eastAsia="en-US"/>
              </w:rPr>
              <w:t>тересо</w:t>
            </w:r>
            <w:r w:rsidR="00A348D6">
              <w:rPr>
                <w:rFonts w:eastAsiaTheme="minorHAnsi"/>
                <w:lang w:eastAsia="en-US"/>
              </w:rPr>
              <w:t>в и запросов общества потребле</w:t>
            </w:r>
            <w:r w:rsidRPr="00405149">
              <w:rPr>
                <w:rFonts w:eastAsiaTheme="minorHAnsi"/>
                <w:lang w:eastAsia="en-US"/>
              </w:rPr>
              <w:t>н</w:t>
            </w:r>
            <w:r w:rsidR="00A348D6">
              <w:rPr>
                <w:rFonts w:eastAsiaTheme="minorHAnsi"/>
                <w:lang w:eastAsia="en-US"/>
              </w:rPr>
              <w:t xml:space="preserve">ия, внедряющий моду и стандарты </w:t>
            </w:r>
            <w:proofErr w:type="spellStart"/>
            <w:r w:rsidRPr="00405149">
              <w:rPr>
                <w:rFonts w:eastAsiaTheme="minorHAnsi"/>
                <w:lang w:eastAsia="en-US"/>
              </w:rPr>
              <w:t>масскультуры</w:t>
            </w:r>
            <w:proofErr w:type="spellEnd"/>
            <w:r w:rsidRPr="00405149">
              <w:rPr>
                <w:rFonts w:eastAsiaTheme="minorHAnsi"/>
                <w:lang w:eastAsia="en-US"/>
              </w:rPr>
              <w:t>. Экран — не пространство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культур</w:t>
            </w:r>
            <w:r w:rsidR="00A348D6">
              <w:rPr>
                <w:rFonts w:eastAsiaTheme="minorHAnsi"/>
                <w:lang w:eastAsia="en-US"/>
              </w:rPr>
              <w:t xml:space="preserve">ы, а кривое зеркало, отражающее </w:t>
            </w:r>
            <w:r w:rsidRPr="00405149">
              <w:rPr>
                <w:rFonts w:eastAsiaTheme="minorHAnsi"/>
                <w:lang w:eastAsia="en-US"/>
              </w:rPr>
              <w:t xml:space="preserve">пошлость и </w:t>
            </w:r>
            <w:proofErr w:type="spellStart"/>
            <w:r w:rsidRPr="00405149">
              <w:rPr>
                <w:rFonts w:eastAsiaTheme="minorHAnsi"/>
                <w:lang w:eastAsia="en-US"/>
              </w:rPr>
              <w:t>бездуховность</w:t>
            </w:r>
            <w:proofErr w:type="spellEnd"/>
            <w:r w:rsidRPr="00405149">
              <w:rPr>
                <w:rFonts w:eastAsiaTheme="minorHAnsi"/>
                <w:lang w:eastAsia="en-US"/>
              </w:rPr>
              <w:t xml:space="preserve">. Развитие </w:t>
            </w:r>
            <w:r w:rsidR="00A348D6">
              <w:rPr>
                <w:rFonts w:eastAsiaTheme="minorHAnsi"/>
                <w:lang w:eastAsia="en-US"/>
              </w:rPr>
              <w:lastRenderedPageBreak/>
              <w:t>ху</w:t>
            </w:r>
            <w:r w:rsidRPr="00405149">
              <w:rPr>
                <w:rFonts w:eastAsiaTheme="minorHAnsi"/>
                <w:lang w:eastAsia="en-US"/>
              </w:rPr>
              <w:t>дожеств</w:t>
            </w:r>
            <w:r w:rsidR="00A348D6">
              <w:rPr>
                <w:rFonts w:eastAsiaTheme="minorHAnsi"/>
                <w:lang w:eastAsia="en-US"/>
              </w:rPr>
              <w:t>енного вкуса и овладение богатствами культуры — путь духовно-эстети</w:t>
            </w:r>
            <w:r w:rsidRPr="00405149">
              <w:rPr>
                <w:rFonts w:eastAsiaTheme="minorHAnsi"/>
                <w:lang w:eastAsia="en-US"/>
              </w:rPr>
              <w:t>ческого становления личности.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348D6">
              <w:rPr>
                <w:rFonts w:eastAsiaTheme="minorHAnsi"/>
                <w:b/>
                <w:i/>
                <w:iCs/>
                <w:lang w:eastAsia="en-US"/>
              </w:rPr>
              <w:t>Задания: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A348D6">
              <w:rPr>
                <w:rFonts w:eastAsiaTheme="minorHAnsi"/>
                <w:lang w:eastAsia="en-US"/>
              </w:rPr>
              <w:t>выполнение обзорно-ана</w:t>
            </w:r>
            <w:r w:rsidRPr="00405149">
              <w:rPr>
                <w:rFonts w:eastAsiaTheme="minorHAnsi"/>
                <w:lang w:eastAsia="en-US"/>
              </w:rPr>
              <w:t>литических ра</w:t>
            </w:r>
            <w:r w:rsidR="00A348D6">
              <w:rPr>
                <w:rFonts w:eastAsiaTheme="minorHAnsi"/>
                <w:lang w:eastAsia="en-US"/>
              </w:rPr>
              <w:t xml:space="preserve">зработок, исследующих позитивные и негативные стороны </w:t>
            </w:r>
            <w:r w:rsidRPr="00405149">
              <w:rPr>
                <w:rFonts w:eastAsiaTheme="minorHAnsi"/>
                <w:lang w:eastAsia="en-US"/>
              </w:rPr>
              <w:t>влияния телевидения на человека и</w:t>
            </w:r>
          </w:p>
          <w:p w:rsidR="00405149" w:rsidRPr="00405149" w:rsidRDefault="00A348D6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общество; проектно-творческие упраж</w:t>
            </w:r>
            <w:r w:rsidR="00405149" w:rsidRPr="00405149">
              <w:rPr>
                <w:rFonts w:eastAsiaTheme="minorHAnsi"/>
                <w:lang w:eastAsia="en-US"/>
              </w:rPr>
              <w:t>нен</w:t>
            </w:r>
            <w:r>
              <w:rPr>
                <w:rFonts w:eastAsiaTheme="minorHAnsi"/>
                <w:lang w:eastAsia="en-US"/>
              </w:rPr>
              <w:t>ия на тему «Экран — искусство —</w:t>
            </w:r>
            <w:r w:rsidR="00405149" w:rsidRPr="00405149">
              <w:rPr>
                <w:rFonts w:eastAsiaTheme="minorHAnsi"/>
                <w:lang w:eastAsia="en-US"/>
              </w:rPr>
              <w:t>жи</w:t>
            </w:r>
            <w:r>
              <w:rPr>
                <w:rFonts w:eastAsiaTheme="minorHAnsi"/>
                <w:lang w:eastAsia="en-US"/>
              </w:rPr>
              <w:t xml:space="preserve">знь» (создание </w:t>
            </w:r>
            <w:proofErr w:type="spellStart"/>
            <w:r>
              <w:rPr>
                <w:rFonts w:eastAsiaTheme="minorHAnsi"/>
                <w:lang w:eastAsia="en-US"/>
              </w:rPr>
              <w:t>видеодайджеста</w:t>
            </w:r>
            <w:proofErr w:type="spellEnd"/>
            <w:r>
              <w:rPr>
                <w:rFonts w:eastAsiaTheme="minorHAnsi"/>
                <w:lang w:eastAsia="en-US"/>
              </w:rPr>
              <w:t xml:space="preserve"> о </w:t>
            </w:r>
            <w:r w:rsidR="00405149" w:rsidRPr="00405149">
              <w:rPr>
                <w:rFonts w:eastAsiaTheme="minorHAnsi"/>
                <w:lang w:eastAsia="en-US"/>
              </w:rPr>
              <w:t>влиянии современного телевидения на</w:t>
            </w:r>
          </w:p>
          <w:p w:rsidR="00A348D6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искусство).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348D6">
              <w:rPr>
                <w:rFonts w:eastAsiaTheme="minorHAnsi"/>
                <w:b/>
                <w:i/>
                <w:iCs/>
                <w:lang w:eastAsia="en-US"/>
              </w:rPr>
              <w:t>Материалы: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A348D6">
              <w:rPr>
                <w:rFonts w:eastAsiaTheme="minorHAnsi"/>
                <w:lang w:eastAsia="en-US"/>
              </w:rPr>
              <w:t>видеоматериалы, необ</w:t>
            </w:r>
            <w:r w:rsidRPr="00405149">
              <w:rPr>
                <w:rFonts w:eastAsiaTheme="minorHAnsi"/>
                <w:lang w:eastAsia="en-US"/>
              </w:rPr>
              <w:t>х</w:t>
            </w:r>
            <w:r w:rsidR="00A348D6">
              <w:rPr>
                <w:rFonts w:eastAsiaTheme="minorHAnsi"/>
                <w:lang w:eastAsia="en-US"/>
              </w:rPr>
              <w:t xml:space="preserve">одимые для изучения данной темы </w:t>
            </w:r>
            <w:r w:rsidRPr="00405149">
              <w:rPr>
                <w:rFonts w:eastAsiaTheme="minorHAnsi"/>
                <w:lang w:eastAsia="en-US"/>
              </w:rPr>
              <w:t>при помощи компьютера.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· </w:t>
            </w:r>
            <w:r w:rsidR="00A348D6">
              <w:rPr>
                <w:rFonts w:eastAsiaTheme="minorHAnsi"/>
                <w:lang w:eastAsia="en-US"/>
              </w:rPr>
              <w:t>Искусство — зритель — современ</w:t>
            </w:r>
            <w:r w:rsidRPr="00405149">
              <w:rPr>
                <w:rFonts w:eastAsiaTheme="minorHAnsi"/>
                <w:lang w:eastAsia="en-US"/>
              </w:rPr>
              <w:t>ность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Прозрение и дар художника дают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нам </w:t>
            </w:r>
            <w:r w:rsidR="00A348D6">
              <w:rPr>
                <w:rFonts w:eastAsiaTheme="minorHAnsi"/>
                <w:lang w:eastAsia="en-US"/>
              </w:rPr>
              <w:t xml:space="preserve">истинное понимание мира и самих </w:t>
            </w:r>
            <w:r w:rsidRPr="00405149">
              <w:rPr>
                <w:rFonts w:eastAsiaTheme="minorHAnsi"/>
                <w:lang w:eastAsia="en-US"/>
              </w:rPr>
              <w:t>себя. Лучше ли модный фильм простого ри</w:t>
            </w:r>
            <w:r w:rsidR="00A348D6">
              <w:rPr>
                <w:rFonts w:eastAsiaTheme="minorHAnsi"/>
                <w:lang w:eastAsia="en-US"/>
              </w:rPr>
              <w:t xml:space="preserve">сунка оттого, что он создан при </w:t>
            </w:r>
            <w:r w:rsidRPr="00405149">
              <w:rPr>
                <w:rFonts w:eastAsiaTheme="minorHAnsi"/>
                <w:lang w:eastAsia="en-US"/>
              </w:rPr>
              <w:t>помощи компьютера? Никакая новая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технол</w:t>
            </w:r>
            <w:r w:rsidR="005C437C">
              <w:rPr>
                <w:rFonts w:eastAsiaTheme="minorHAnsi"/>
                <w:lang w:eastAsia="en-US"/>
              </w:rPr>
              <w:t>огия в искусстве не отменяет ху</w:t>
            </w:r>
            <w:r w:rsidRPr="00405149">
              <w:rPr>
                <w:rFonts w:eastAsiaTheme="minorHAnsi"/>
                <w:lang w:eastAsia="en-US"/>
              </w:rPr>
              <w:t>дожественные произведения своих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предшественников. Кино не отменяет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театр, </w:t>
            </w:r>
            <w:r w:rsidR="005C437C">
              <w:rPr>
                <w:rFonts w:eastAsiaTheme="minorHAnsi"/>
                <w:lang w:eastAsia="en-US"/>
              </w:rPr>
              <w:t>телевидение не отменяет художе</w:t>
            </w:r>
            <w:r w:rsidRPr="00405149">
              <w:rPr>
                <w:rFonts w:eastAsiaTheme="minorHAnsi"/>
                <w:lang w:eastAsia="en-US"/>
              </w:rPr>
              <w:t>ственные достижения кино, а все они</w:t>
            </w:r>
            <w:r w:rsidR="005C437C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вместе не отменяют живопись, музыку</w:t>
            </w:r>
            <w:r w:rsidR="005C437C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и</w:t>
            </w:r>
            <w:r w:rsidR="005C437C">
              <w:rPr>
                <w:rFonts w:eastAsiaTheme="minorHAnsi"/>
                <w:lang w:eastAsia="en-US"/>
              </w:rPr>
              <w:t xml:space="preserve"> поэзию. Истинное искусство бес</w:t>
            </w:r>
            <w:r w:rsidRPr="00405149">
              <w:rPr>
                <w:rFonts w:eastAsiaTheme="minorHAnsi"/>
                <w:lang w:eastAsia="en-US"/>
              </w:rPr>
              <w:t>сме</w:t>
            </w:r>
            <w:r w:rsidR="005C437C">
              <w:rPr>
                <w:rFonts w:eastAsiaTheme="minorHAnsi"/>
                <w:lang w:eastAsia="en-US"/>
              </w:rPr>
              <w:t>ртно. Оно — вечный спутник чело</w:t>
            </w:r>
            <w:r w:rsidRPr="00405149">
              <w:rPr>
                <w:rFonts w:eastAsiaTheme="minorHAnsi"/>
                <w:lang w:eastAsia="en-US"/>
              </w:rPr>
              <w:t>века на дороге длиною в жизнь.</w:t>
            </w:r>
          </w:p>
          <w:p w:rsidR="00A16FF8" w:rsidRPr="00613457" w:rsidRDefault="00405149" w:rsidP="0061345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C437C">
              <w:rPr>
                <w:rFonts w:eastAsiaTheme="minorHAnsi"/>
                <w:b/>
                <w:i/>
                <w:iCs/>
                <w:lang w:eastAsia="en-US"/>
              </w:rPr>
              <w:t>Задание:</w:t>
            </w:r>
            <w:r w:rsidRPr="00405149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итоговый просмотр учеб</w:t>
            </w:r>
            <w:r w:rsidR="00613457">
              <w:rPr>
                <w:rFonts w:eastAsiaTheme="minorHAnsi"/>
                <w:lang w:eastAsia="en-US"/>
              </w:rPr>
              <w:t>но-аналитических и проектно-творчес</w:t>
            </w:r>
            <w:r w:rsidRPr="00405149">
              <w:rPr>
                <w:rFonts w:eastAsiaTheme="minorHAnsi"/>
                <w:lang w:eastAsia="en-US"/>
              </w:rPr>
              <w:t>ких раб</w:t>
            </w:r>
            <w:r w:rsidR="00613457">
              <w:rPr>
                <w:rFonts w:eastAsiaTheme="minorHAnsi"/>
                <w:lang w:eastAsia="en-US"/>
              </w:rPr>
              <w:t xml:space="preserve">от по теме четверти и года и их </w:t>
            </w:r>
            <w:r w:rsidRPr="00405149">
              <w:rPr>
                <w:rFonts w:eastAsiaTheme="minorHAnsi"/>
                <w:lang w:eastAsia="en-US"/>
              </w:rPr>
              <w:t>коллективное обсуждение.</w:t>
            </w:r>
          </w:p>
        </w:tc>
        <w:tc>
          <w:tcPr>
            <w:tcW w:w="4252" w:type="dxa"/>
            <w:shd w:val="clear" w:color="auto" w:fill="auto"/>
          </w:tcPr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lastRenderedPageBreak/>
              <w:t>Узнавать</w:t>
            </w:r>
            <w:r w:rsidRPr="00405149">
              <w:rPr>
                <w:rFonts w:eastAsiaTheme="minorHAnsi"/>
                <w:lang w:eastAsia="en-US"/>
              </w:rPr>
              <w:t>, что телевидение прежде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всего </w:t>
            </w:r>
            <w:r w:rsidR="00A348D6">
              <w:rPr>
                <w:rFonts w:eastAsiaTheme="minorHAnsi"/>
                <w:lang w:eastAsia="en-US"/>
              </w:rPr>
              <w:t>является средством массовой ин</w:t>
            </w:r>
            <w:r w:rsidRPr="00405149">
              <w:rPr>
                <w:rFonts w:eastAsiaTheme="minorHAnsi"/>
                <w:lang w:eastAsia="en-US"/>
              </w:rPr>
              <w:t>фо</w:t>
            </w:r>
            <w:r w:rsidR="00A348D6">
              <w:rPr>
                <w:rFonts w:eastAsiaTheme="minorHAnsi"/>
                <w:lang w:eastAsia="en-US"/>
              </w:rPr>
              <w:t>рмации, транслятором самых раз</w:t>
            </w:r>
            <w:r w:rsidRPr="00405149">
              <w:rPr>
                <w:rFonts w:eastAsiaTheme="minorHAnsi"/>
                <w:lang w:eastAsia="en-US"/>
              </w:rPr>
              <w:t>личн</w:t>
            </w:r>
            <w:r w:rsidR="00A348D6">
              <w:rPr>
                <w:rFonts w:eastAsiaTheme="minorHAnsi"/>
                <w:lang w:eastAsia="en-US"/>
              </w:rPr>
              <w:t>ых событий и зрелищ, в том чис</w:t>
            </w:r>
            <w:r w:rsidRPr="00405149">
              <w:rPr>
                <w:rFonts w:eastAsiaTheme="minorHAnsi"/>
                <w:lang w:eastAsia="en-US"/>
              </w:rPr>
              <w:t>ле и п</w:t>
            </w:r>
            <w:r w:rsidR="00A348D6">
              <w:rPr>
                <w:rFonts w:eastAsiaTheme="minorHAnsi"/>
                <w:lang w:eastAsia="en-US"/>
              </w:rPr>
              <w:t>роизведений искусства, не буду</w:t>
            </w:r>
            <w:r w:rsidRPr="00405149">
              <w:rPr>
                <w:rFonts w:eastAsiaTheme="minorHAnsi"/>
                <w:lang w:eastAsia="en-US"/>
              </w:rPr>
              <w:t>чи при этом само новым видом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искусства.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>многофункциональное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назначение телевидения как средства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не только информации, но и культуры,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просвещения, развлечения и т. д.</w:t>
            </w:r>
          </w:p>
          <w:p w:rsidR="00A16FF8" w:rsidRPr="00405149" w:rsidRDefault="00405149" w:rsidP="00A348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>Узнавать</w:t>
            </w:r>
            <w:r w:rsidR="00A348D6">
              <w:rPr>
                <w:rFonts w:eastAsiaTheme="minorHAnsi"/>
                <w:lang w:eastAsia="en-US"/>
              </w:rPr>
              <w:t>, что неповторимую спе</w:t>
            </w:r>
            <w:r w:rsidRPr="00405149">
              <w:rPr>
                <w:rFonts w:eastAsiaTheme="minorHAnsi"/>
                <w:lang w:eastAsia="en-US"/>
              </w:rPr>
              <w:t>цифик</w:t>
            </w:r>
            <w:r w:rsidR="00A348D6">
              <w:rPr>
                <w:rFonts w:eastAsiaTheme="minorHAnsi"/>
                <w:lang w:eastAsia="en-US"/>
              </w:rPr>
              <w:t xml:space="preserve">у телевидения составляет </w:t>
            </w:r>
            <w:r w:rsidR="00A348D6">
              <w:rPr>
                <w:rFonts w:eastAsiaTheme="minorHAnsi"/>
                <w:lang w:eastAsia="en-US"/>
              </w:rPr>
              <w:lastRenderedPageBreak/>
              <w:t xml:space="preserve">прямой </w:t>
            </w:r>
            <w:r w:rsidRPr="00405149">
              <w:rPr>
                <w:rFonts w:eastAsiaTheme="minorHAnsi"/>
                <w:lang w:eastAsia="en-US"/>
              </w:rPr>
              <w:t>эфир</w:t>
            </w:r>
            <w:r w:rsidR="00A348D6">
              <w:rPr>
                <w:rFonts w:eastAsiaTheme="minorHAnsi"/>
                <w:lang w:eastAsia="en-US"/>
              </w:rPr>
              <w:t xml:space="preserve">, т. е. сиюминутное изображение </w:t>
            </w:r>
            <w:r w:rsidRPr="00405149">
              <w:rPr>
                <w:rFonts w:eastAsiaTheme="minorHAnsi"/>
                <w:lang w:eastAsia="en-US"/>
              </w:rPr>
              <w:t>на экр</w:t>
            </w:r>
            <w:r w:rsidR="00A348D6">
              <w:rPr>
                <w:rFonts w:eastAsiaTheme="minorHAnsi"/>
                <w:lang w:eastAsia="en-US"/>
              </w:rPr>
              <w:t>ане реального события, соверша</w:t>
            </w:r>
            <w:r w:rsidRPr="00405149">
              <w:rPr>
                <w:rFonts w:eastAsiaTheme="minorHAnsi"/>
                <w:lang w:eastAsia="en-US"/>
              </w:rPr>
              <w:t>юще</w:t>
            </w:r>
            <w:r w:rsidR="00A348D6">
              <w:rPr>
                <w:rFonts w:eastAsiaTheme="minorHAnsi"/>
                <w:lang w:eastAsia="en-US"/>
              </w:rPr>
              <w:t xml:space="preserve">гося на наших глазах в реально </w:t>
            </w:r>
            <w:r w:rsidRPr="00405149">
              <w:rPr>
                <w:rFonts w:eastAsiaTheme="minorHAnsi"/>
                <w:lang w:eastAsia="en-US"/>
              </w:rPr>
              <w:t>времени.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="00A348D6">
              <w:rPr>
                <w:rFonts w:eastAsiaTheme="minorHAnsi"/>
                <w:lang w:eastAsia="en-US"/>
              </w:rPr>
              <w:t>роль теле</w:t>
            </w:r>
            <w:r w:rsidRPr="00405149">
              <w:rPr>
                <w:rFonts w:eastAsiaTheme="minorHAnsi"/>
                <w:lang w:eastAsia="en-US"/>
              </w:rPr>
              <w:t>виде</w:t>
            </w:r>
            <w:r w:rsidR="00A348D6">
              <w:rPr>
                <w:rFonts w:eastAsiaTheme="minorHAnsi"/>
                <w:lang w:eastAsia="en-US"/>
              </w:rPr>
              <w:t>ния в современном мире, его по</w:t>
            </w:r>
            <w:r w:rsidRPr="00405149">
              <w:rPr>
                <w:rFonts w:eastAsiaTheme="minorHAnsi"/>
                <w:lang w:eastAsia="en-US"/>
              </w:rPr>
              <w:t>зитивн</w:t>
            </w:r>
            <w:r w:rsidR="00A348D6">
              <w:rPr>
                <w:rFonts w:eastAsiaTheme="minorHAnsi"/>
                <w:lang w:eastAsia="en-US"/>
              </w:rPr>
              <w:t>ое и негативное влияние на пси</w:t>
            </w:r>
            <w:r w:rsidRPr="00405149">
              <w:rPr>
                <w:rFonts w:eastAsiaTheme="minorHAnsi"/>
                <w:lang w:eastAsia="en-US"/>
              </w:rPr>
              <w:t>хол</w:t>
            </w:r>
            <w:r w:rsidR="00A348D6">
              <w:rPr>
                <w:rFonts w:eastAsiaTheme="minorHAnsi"/>
                <w:lang w:eastAsia="en-US"/>
              </w:rPr>
              <w:t xml:space="preserve">огию человека, культуру и жизнь </w:t>
            </w:r>
            <w:r w:rsidRPr="00405149">
              <w:rPr>
                <w:rFonts w:eastAsiaTheme="minorHAnsi"/>
                <w:lang w:eastAsia="en-US"/>
              </w:rPr>
              <w:t>общества.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Осознавать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405149">
              <w:rPr>
                <w:rFonts w:eastAsiaTheme="minorHAnsi"/>
                <w:lang w:eastAsia="en-US"/>
              </w:rPr>
              <w:t>значение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художественной культуры и искусства</w:t>
            </w:r>
          </w:p>
          <w:p w:rsidR="00405149" w:rsidRPr="00405149" w:rsidRDefault="00A348D6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для личностного духовно-нравственно</w:t>
            </w:r>
            <w:r w:rsidR="00405149" w:rsidRPr="00405149">
              <w:rPr>
                <w:rFonts w:eastAsiaTheme="minorHAnsi"/>
                <w:lang w:eastAsia="en-US"/>
              </w:rPr>
              <w:t>го раз</w:t>
            </w:r>
            <w:r>
              <w:rPr>
                <w:rFonts w:eastAsiaTheme="minorHAnsi"/>
                <w:lang w:eastAsia="en-US"/>
              </w:rPr>
              <w:t>вития и творческой самореализа</w:t>
            </w:r>
            <w:r w:rsidR="00405149" w:rsidRPr="00405149">
              <w:rPr>
                <w:rFonts w:eastAsiaTheme="minorHAnsi"/>
                <w:lang w:eastAsia="en-US"/>
              </w:rPr>
              <w:t>ции.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Развивать </w:t>
            </w:r>
            <w:r w:rsidRPr="00405149">
              <w:rPr>
                <w:rFonts w:eastAsiaTheme="minorHAnsi"/>
                <w:lang w:eastAsia="en-US"/>
              </w:rPr>
              <w:t>культуру восприятия</w:t>
            </w:r>
          </w:p>
          <w:p w:rsidR="00405149" w:rsidRPr="00A348D6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 xml:space="preserve">произведений искусства и </w:t>
            </w:r>
            <w:r w:rsidR="00A348D6">
              <w:rPr>
                <w:rFonts w:eastAsiaTheme="minorHAnsi"/>
                <w:b/>
                <w:bCs/>
                <w:lang w:eastAsia="en-US"/>
              </w:rPr>
              <w:t>уметь выра</w:t>
            </w:r>
            <w:r w:rsidRPr="00405149">
              <w:rPr>
                <w:rFonts w:eastAsiaTheme="minorHAnsi"/>
                <w:b/>
                <w:bCs/>
                <w:lang w:eastAsia="en-US"/>
              </w:rPr>
              <w:t xml:space="preserve">жать </w:t>
            </w:r>
            <w:r w:rsidR="00A348D6">
              <w:rPr>
                <w:rFonts w:eastAsiaTheme="minorHAnsi"/>
                <w:lang w:eastAsia="en-US"/>
              </w:rPr>
              <w:t>собственное мнение о просмот</w:t>
            </w:r>
            <w:r w:rsidRPr="00405149">
              <w:rPr>
                <w:rFonts w:eastAsiaTheme="minorHAnsi"/>
                <w:lang w:eastAsia="en-US"/>
              </w:rPr>
              <w:t>ренном и прочитанном.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405149">
              <w:rPr>
                <w:rFonts w:eastAsiaTheme="minorHAnsi"/>
                <w:lang w:eastAsia="en-US"/>
              </w:rPr>
              <w:t xml:space="preserve">и </w:t>
            </w:r>
            <w:r w:rsidRPr="00405149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Pr="00405149">
              <w:rPr>
                <w:rFonts w:eastAsiaTheme="minorHAnsi"/>
                <w:lang w:eastAsia="en-US"/>
              </w:rPr>
              <w:t>, что новое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 модное не значит лучшее и истинное.</w:t>
            </w:r>
          </w:p>
          <w:p w:rsidR="00405149" w:rsidRPr="005C437C" w:rsidRDefault="005C437C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Рассуждать, выражать своё мне</w:t>
            </w:r>
            <w:r w:rsidR="00405149" w:rsidRPr="00405149">
              <w:rPr>
                <w:rFonts w:eastAsiaTheme="minorHAnsi"/>
                <w:b/>
                <w:bCs/>
                <w:lang w:eastAsia="en-US"/>
              </w:rPr>
              <w:t xml:space="preserve">ние </w:t>
            </w:r>
            <w:r w:rsidR="00405149" w:rsidRPr="00405149">
              <w:rPr>
                <w:rFonts w:eastAsiaTheme="minorHAnsi"/>
                <w:lang w:eastAsia="en-US"/>
              </w:rPr>
              <w:t>по поводу своих творческих работ</w:t>
            </w:r>
          </w:p>
          <w:p w:rsidR="00405149" w:rsidRPr="00405149" w:rsidRDefault="00405149" w:rsidP="0040514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lang w:eastAsia="en-US"/>
              </w:rPr>
              <w:t>и работ одноклассников.</w:t>
            </w:r>
          </w:p>
          <w:p w:rsidR="00405149" w:rsidRPr="005C437C" w:rsidRDefault="00405149" w:rsidP="005C43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5149">
              <w:rPr>
                <w:rFonts w:eastAsiaTheme="minorHAnsi"/>
                <w:b/>
                <w:bCs/>
                <w:lang w:eastAsia="en-US"/>
              </w:rPr>
              <w:t xml:space="preserve">Оценивать </w:t>
            </w:r>
            <w:r w:rsidR="005C437C">
              <w:rPr>
                <w:rFonts w:eastAsiaTheme="minorHAnsi"/>
                <w:lang w:eastAsia="en-US"/>
              </w:rPr>
              <w:t>содержательное напол</w:t>
            </w:r>
            <w:r w:rsidRPr="00405149">
              <w:rPr>
                <w:rFonts w:eastAsiaTheme="minorHAnsi"/>
                <w:lang w:eastAsia="en-US"/>
              </w:rPr>
              <w:t>нение и художественные достоинства</w:t>
            </w:r>
            <w:r w:rsidR="005C437C">
              <w:rPr>
                <w:rFonts w:eastAsiaTheme="minorHAnsi"/>
                <w:lang w:eastAsia="en-US"/>
              </w:rPr>
              <w:t xml:space="preserve"> </w:t>
            </w:r>
            <w:r w:rsidRPr="00405149">
              <w:rPr>
                <w:rFonts w:eastAsiaTheme="minorHAnsi"/>
                <w:lang w:eastAsia="en-US"/>
              </w:rPr>
              <w:t>произведений экранного искусства.</w:t>
            </w:r>
          </w:p>
        </w:tc>
      </w:tr>
    </w:tbl>
    <w:p w:rsidR="00A16FF8" w:rsidRPr="00405149" w:rsidRDefault="00A16FF8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405149" w:rsidRPr="00405149" w:rsidRDefault="00405149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405149" w:rsidRPr="00405149" w:rsidRDefault="00405149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405149" w:rsidRPr="00405149" w:rsidRDefault="00405149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405149" w:rsidRPr="00405149" w:rsidRDefault="00405149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405149" w:rsidRPr="00405149" w:rsidRDefault="00405149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405149" w:rsidRPr="00405149" w:rsidRDefault="00405149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405149" w:rsidRPr="00405149" w:rsidRDefault="00405149" w:rsidP="00405149">
      <w:pPr>
        <w:suppressAutoHyphens w:val="0"/>
        <w:jc w:val="center"/>
        <w:rPr>
          <w:rFonts w:eastAsia="Courier New"/>
          <w:b/>
          <w:color w:val="000000"/>
          <w:lang w:eastAsia="ru-RU"/>
        </w:rPr>
      </w:pPr>
    </w:p>
    <w:p w:rsidR="00A16FF8" w:rsidRPr="00405149" w:rsidRDefault="00A16FF8" w:rsidP="00405149">
      <w:pPr>
        <w:pStyle w:val="221"/>
        <w:spacing w:after="0" w:line="240" w:lineRule="auto"/>
        <w:ind w:firstLine="993"/>
        <w:rPr>
          <w:b/>
        </w:rPr>
      </w:pPr>
    </w:p>
    <w:p w:rsidR="00A16FF8" w:rsidRPr="00405149" w:rsidRDefault="00A16FF8" w:rsidP="00405149">
      <w:pPr>
        <w:pStyle w:val="221"/>
        <w:spacing w:after="0" w:line="240" w:lineRule="auto"/>
        <w:ind w:firstLine="993"/>
        <w:rPr>
          <w:b/>
        </w:rPr>
      </w:pPr>
    </w:p>
    <w:p w:rsidR="00405149" w:rsidRDefault="00405149" w:rsidP="00613457">
      <w:pPr>
        <w:pStyle w:val="221"/>
        <w:spacing w:after="0" w:line="240" w:lineRule="auto"/>
        <w:rPr>
          <w:b/>
        </w:rPr>
      </w:pPr>
    </w:p>
    <w:p w:rsidR="00613457" w:rsidRDefault="00613457" w:rsidP="00A16FF8">
      <w:pPr>
        <w:pStyle w:val="221"/>
        <w:spacing w:line="240" w:lineRule="auto"/>
        <w:ind w:firstLine="993"/>
        <w:jc w:val="center"/>
        <w:rPr>
          <w:b/>
        </w:rPr>
      </w:pPr>
    </w:p>
    <w:p w:rsidR="00780F21" w:rsidRPr="00787F10" w:rsidRDefault="00613457" w:rsidP="0099468F">
      <w:pPr>
        <w:pStyle w:val="221"/>
        <w:spacing w:line="240" w:lineRule="auto"/>
        <w:rPr>
          <w:b/>
          <w:u w:val="single"/>
        </w:rPr>
      </w:pPr>
      <w:r>
        <w:rPr>
          <w:b/>
        </w:rPr>
        <w:lastRenderedPageBreak/>
        <w:t xml:space="preserve">                           </w:t>
      </w:r>
      <w:bookmarkStart w:id="2" w:name="_GoBack"/>
      <w:bookmarkEnd w:id="2"/>
    </w:p>
    <w:p w:rsidR="00595BC8" w:rsidRDefault="00595BC8" w:rsidP="00595BC8"/>
    <w:sectPr w:rsidR="00595BC8" w:rsidSect="00B170A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99">
    <w:altName w:val="Times New Roman"/>
    <w:charset w:val="CC"/>
    <w:family w:val="auto"/>
    <w:pitch w:val="variable"/>
  </w:font>
  <w:font w:name="Pragma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7"/>
      <w:numFmt w:val="upperRoman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D"/>
    <w:multiLevelType w:val="singleLevel"/>
    <w:tmpl w:val="0000001D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36"/>
    <w:multiLevelType w:val="singleLevel"/>
    <w:tmpl w:val="00000036"/>
    <w:name w:val="WW8Num57"/>
    <w:lvl w:ilvl="0">
      <w:start w:val="1"/>
      <w:numFmt w:val="decimal"/>
      <w:pStyle w:val="6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61"/>
    <w:multiLevelType w:val="multilevel"/>
    <w:tmpl w:val="0000006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F97B6C"/>
    <w:multiLevelType w:val="multilevel"/>
    <w:tmpl w:val="6688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DD5DB9"/>
    <w:multiLevelType w:val="hybridMultilevel"/>
    <w:tmpl w:val="02FE1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B92D9F"/>
    <w:multiLevelType w:val="multilevel"/>
    <w:tmpl w:val="BF280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523C45"/>
    <w:multiLevelType w:val="hybridMultilevel"/>
    <w:tmpl w:val="AFE8D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8267C9"/>
    <w:multiLevelType w:val="hybridMultilevel"/>
    <w:tmpl w:val="8A1837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5A6410"/>
    <w:multiLevelType w:val="multilevel"/>
    <w:tmpl w:val="28047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1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6914F4"/>
    <w:multiLevelType w:val="hybridMultilevel"/>
    <w:tmpl w:val="5424608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427E5C"/>
    <w:multiLevelType w:val="multilevel"/>
    <w:tmpl w:val="BF58363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354A222F"/>
    <w:multiLevelType w:val="hybridMultilevel"/>
    <w:tmpl w:val="7E78583C"/>
    <w:lvl w:ilvl="0" w:tplc="10029B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94718"/>
    <w:multiLevelType w:val="hybridMultilevel"/>
    <w:tmpl w:val="73B0B5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AD3A5C"/>
    <w:multiLevelType w:val="multilevel"/>
    <w:tmpl w:val="2508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C635F5"/>
    <w:multiLevelType w:val="hybridMultilevel"/>
    <w:tmpl w:val="D2942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77169B"/>
    <w:multiLevelType w:val="multilevel"/>
    <w:tmpl w:val="DF2672E2"/>
    <w:styleLink w:val="WW8Num7"/>
    <w:lvl w:ilvl="0">
      <w:numFmt w:val="bullet"/>
      <w:lvlText w:val=""/>
      <w:lvlJc w:val="left"/>
      <w:pPr>
        <w:ind w:left="0" w:firstLine="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59560ADB"/>
    <w:multiLevelType w:val="multilevel"/>
    <w:tmpl w:val="64D6D11C"/>
    <w:styleLink w:val="WW8Num4"/>
    <w:lvl w:ilvl="0">
      <w:numFmt w:val="bullet"/>
      <w:lvlText w:val=""/>
      <w:lvlJc w:val="left"/>
      <w:pPr>
        <w:ind w:left="0" w:firstLine="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5F186615"/>
    <w:multiLevelType w:val="multilevel"/>
    <w:tmpl w:val="B3CE9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B208BF"/>
    <w:multiLevelType w:val="hybridMultilevel"/>
    <w:tmpl w:val="0E2C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D7331"/>
    <w:multiLevelType w:val="multilevel"/>
    <w:tmpl w:val="FE6C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485251"/>
    <w:multiLevelType w:val="hybridMultilevel"/>
    <w:tmpl w:val="D94E0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9"/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30"/>
  </w:num>
  <w:num w:numId="20">
    <w:abstractNumId w:val="1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31"/>
  </w:num>
  <w:num w:numId="34">
    <w:abstractNumId w:val="28"/>
  </w:num>
  <w:num w:numId="35">
    <w:abstractNumId w:val="12"/>
  </w:num>
  <w:num w:numId="36">
    <w:abstractNumId w:val="16"/>
  </w:num>
  <w:num w:numId="37">
    <w:abstractNumId w:val="23"/>
  </w:num>
  <w:num w:numId="38">
    <w:abstractNumId w:val="25"/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AC"/>
    <w:rsid w:val="00000E71"/>
    <w:rsid w:val="000331D0"/>
    <w:rsid w:val="0003660E"/>
    <w:rsid w:val="0007365F"/>
    <w:rsid w:val="000856B2"/>
    <w:rsid w:val="00093D23"/>
    <w:rsid w:val="000A697C"/>
    <w:rsid w:val="000F5F6E"/>
    <w:rsid w:val="00141AF5"/>
    <w:rsid w:val="001613E2"/>
    <w:rsid w:val="001663C6"/>
    <w:rsid w:val="0017433B"/>
    <w:rsid w:val="0019555C"/>
    <w:rsid w:val="001A2674"/>
    <w:rsid w:val="001A7162"/>
    <w:rsid w:val="001B095B"/>
    <w:rsid w:val="001B6877"/>
    <w:rsid w:val="001C2E87"/>
    <w:rsid w:val="001D7AFF"/>
    <w:rsid w:val="001F3EA6"/>
    <w:rsid w:val="00210EE0"/>
    <w:rsid w:val="00215693"/>
    <w:rsid w:val="00232B69"/>
    <w:rsid w:val="0026131E"/>
    <w:rsid w:val="002E3C79"/>
    <w:rsid w:val="002E54B8"/>
    <w:rsid w:val="002F2786"/>
    <w:rsid w:val="00314826"/>
    <w:rsid w:val="003255D7"/>
    <w:rsid w:val="003312AC"/>
    <w:rsid w:val="003515C0"/>
    <w:rsid w:val="00383925"/>
    <w:rsid w:val="00390174"/>
    <w:rsid w:val="00393FD2"/>
    <w:rsid w:val="00405149"/>
    <w:rsid w:val="004169EB"/>
    <w:rsid w:val="00433ABB"/>
    <w:rsid w:val="00441D1E"/>
    <w:rsid w:val="00454480"/>
    <w:rsid w:val="00466548"/>
    <w:rsid w:val="00476DD6"/>
    <w:rsid w:val="00493E4E"/>
    <w:rsid w:val="004C0AC7"/>
    <w:rsid w:val="004C0D41"/>
    <w:rsid w:val="0051700A"/>
    <w:rsid w:val="00545408"/>
    <w:rsid w:val="0054655E"/>
    <w:rsid w:val="005649C7"/>
    <w:rsid w:val="005676B0"/>
    <w:rsid w:val="00575E88"/>
    <w:rsid w:val="00592BF4"/>
    <w:rsid w:val="00595BC8"/>
    <w:rsid w:val="005A33CA"/>
    <w:rsid w:val="005A6657"/>
    <w:rsid w:val="005B1054"/>
    <w:rsid w:val="005C437C"/>
    <w:rsid w:val="005D0105"/>
    <w:rsid w:val="005D607E"/>
    <w:rsid w:val="005F1CE6"/>
    <w:rsid w:val="0061055D"/>
    <w:rsid w:val="00613235"/>
    <w:rsid w:val="00613457"/>
    <w:rsid w:val="00624DE9"/>
    <w:rsid w:val="006310AF"/>
    <w:rsid w:val="006425ED"/>
    <w:rsid w:val="0067236A"/>
    <w:rsid w:val="00684E35"/>
    <w:rsid w:val="00695C5B"/>
    <w:rsid w:val="006C5180"/>
    <w:rsid w:val="007151C3"/>
    <w:rsid w:val="0072005B"/>
    <w:rsid w:val="00720BF6"/>
    <w:rsid w:val="00725A2A"/>
    <w:rsid w:val="007262EC"/>
    <w:rsid w:val="00741C03"/>
    <w:rsid w:val="007424DF"/>
    <w:rsid w:val="007543AB"/>
    <w:rsid w:val="00780F21"/>
    <w:rsid w:val="00781C67"/>
    <w:rsid w:val="00787F10"/>
    <w:rsid w:val="007C273A"/>
    <w:rsid w:val="007D3515"/>
    <w:rsid w:val="007E6B32"/>
    <w:rsid w:val="007F589D"/>
    <w:rsid w:val="008077EF"/>
    <w:rsid w:val="0086481B"/>
    <w:rsid w:val="00866FAC"/>
    <w:rsid w:val="008731BE"/>
    <w:rsid w:val="00877671"/>
    <w:rsid w:val="008A00EB"/>
    <w:rsid w:val="008C7455"/>
    <w:rsid w:val="008D312B"/>
    <w:rsid w:val="008F20B2"/>
    <w:rsid w:val="008F5C23"/>
    <w:rsid w:val="009065C8"/>
    <w:rsid w:val="00926B19"/>
    <w:rsid w:val="0099468F"/>
    <w:rsid w:val="009A1F01"/>
    <w:rsid w:val="009B3104"/>
    <w:rsid w:val="009B5BE1"/>
    <w:rsid w:val="009D4B33"/>
    <w:rsid w:val="009E73C6"/>
    <w:rsid w:val="00A1350F"/>
    <w:rsid w:val="00A16FF8"/>
    <w:rsid w:val="00A24E8F"/>
    <w:rsid w:val="00A325ED"/>
    <w:rsid w:val="00A348D6"/>
    <w:rsid w:val="00A4591B"/>
    <w:rsid w:val="00A51AB6"/>
    <w:rsid w:val="00A55587"/>
    <w:rsid w:val="00A62E57"/>
    <w:rsid w:val="00AD628C"/>
    <w:rsid w:val="00AE6DA2"/>
    <w:rsid w:val="00B170A8"/>
    <w:rsid w:val="00B54120"/>
    <w:rsid w:val="00B636C6"/>
    <w:rsid w:val="00B856E0"/>
    <w:rsid w:val="00BA4450"/>
    <w:rsid w:val="00BB1379"/>
    <w:rsid w:val="00BB6C1F"/>
    <w:rsid w:val="00BC454A"/>
    <w:rsid w:val="00BF091D"/>
    <w:rsid w:val="00BF587C"/>
    <w:rsid w:val="00C054B3"/>
    <w:rsid w:val="00C30F6A"/>
    <w:rsid w:val="00C3702E"/>
    <w:rsid w:val="00C54EA2"/>
    <w:rsid w:val="00C8179E"/>
    <w:rsid w:val="00C822B2"/>
    <w:rsid w:val="00C827B7"/>
    <w:rsid w:val="00C94BAE"/>
    <w:rsid w:val="00CA1E5E"/>
    <w:rsid w:val="00CA2399"/>
    <w:rsid w:val="00CA4A5A"/>
    <w:rsid w:val="00CD48EC"/>
    <w:rsid w:val="00CD5F16"/>
    <w:rsid w:val="00CE50D6"/>
    <w:rsid w:val="00CF30EB"/>
    <w:rsid w:val="00D13FAD"/>
    <w:rsid w:val="00D6055A"/>
    <w:rsid w:val="00D642BA"/>
    <w:rsid w:val="00DA4F21"/>
    <w:rsid w:val="00DB7964"/>
    <w:rsid w:val="00DD09C5"/>
    <w:rsid w:val="00DE05D5"/>
    <w:rsid w:val="00E335D4"/>
    <w:rsid w:val="00E34367"/>
    <w:rsid w:val="00E7323D"/>
    <w:rsid w:val="00E734DB"/>
    <w:rsid w:val="00E809D9"/>
    <w:rsid w:val="00E927DA"/>
    <w:rsid w:val="00E9309D"/>
    <w:rsid w:val="00EB2663"/>
    <w:rsid w:val="00ED1E9F"/>
    <w:rsid w:val="00F20337"/>
    <w:rsid w:val="00F32EE0"/>
    <w:rsid w:val="00F66D4E"/>
    <w:rsid w:val="00F708BC"/>
    <w:rsid w:val="00F969A1"/>
    <w:rsid w:val="00FA2163"/>
    <w:rsid w:val="00FB136B"/>
    <w:rsid w:val="00FB1437"/>
    <w:rsid w:val="00FB6F74"/>
    <w:rsid w:val="00FB7383"/>
    <w:rsid w:val="00FF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95BC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95BC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1F3EA6"/>
    <w:pPr>
      <w:numPr>
        <w:ilvl w:val="5"/>
        <w:numId w:val="4"/>
      </w:numPr>
      <w:spacing w:before="240" w:after="60" w:line="276" w:lineRule="auto"/>
      <w:outlineLvl w:val="5"/>
    </w:pPr>
    <w:rPr>
      <w:rFonts w:ascii="Calibri" w:eastAsia="SimSun" w:hAnsi="Calibri" w:cs="Calibri"/>
      <w:b/>
      <w:bCs/>
      <w:kern w:val="2"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5B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5B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595BC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BC8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semiHidden/>
    <w:rsid w:val="00595BC8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semiHidden/>
    <w:rsid w:val="00595BC8"/>
    <w:rPr>
      <w:rFonts w:ascii="Arial" w:eastAsia="Times New Roman" w:hAnsi="Arial" w:cs="Arial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595BC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595B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paragraph" w:styleId="a3">
    <w:name w:val="footer"/>
    <w:basedOn w:val="a"/>
    <w:link w:val="a4"/>
    <w:unhideWhenUsed/>
    <w:rsid w:val="00595BC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595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nhideWhenUsed/>
    <w:rsid w:val="00595BC8"/>
    <w:pPr>
      <w:ind w:left="283" w:hanging="283"/>
    </w:pPr>
  </w:style>
  <w:style w:type="paragraph" w:styleId="a6">
    <w:name w:val="Body Text"/>
    <w:basedOn w:val="a"/>
    <w:link w:val="a7"/>
    <w:unhideWhenUsed/>
    <w:rsid w:val="00595BC8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 Indent"/>
    <w:basedOn w:val="a"/>
    <w:link w:val="a9"/>
    <w:semiHidden/>
    <w:unhideWhenUsed/>
    <w:rsid w:val="00595BC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2">
    <w:name w:val="Body Text Indent 2"/>
    <w:basedOn w:val="a"/>
    <w:link w:val="21"/>
    <w:uiPriority w:val="99"/>
    <w:semiHidden/>
    <w:unhideWhenUsed/>
    <w:rsid w:val="00595BC8"/>
    <w:pPr>
      <w:spacing w:after="120" w:line="480" w:lineRule="auto"/>
      <w:ind w:left="283"/>
    </w:pPr>
  </w:style>
  <w:style w:type="character" w:customStyle="1" w:styleId="aa">
    <w:name w:val="Текст выноски Знак"/>
    <w:basedOn w:val="a0"/>
    <w:link w:val="ab"/>
    <w:uiPriority w:val="99"/>
    <w:semiHidden/>
    <w:rsid w:val="00595BC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Balloon Text"/>
    <w:basedOn w:val="a"/>
    <w:link w:val="aa"/>
    <w:uiPriority w:val="99"/>
    <w:semiHidden/>
    <w:unhideWhenUsed/>
    <w:rsid w:val="00595BC8"/>
    <w:rPr>
      <w:rFonts w:ascii="Tahoma" w:hAnsi="Tahoma" w:cs="Tahoma"/>
      <w:sz w:val="16"/>
      <w:szCs w:val="16"/>
    </w:rPr>
  </w:style>
  <w:style w:type="paragraph" w:customStyle="1" w:styleId="210">
    <w:name w:val="Список 21"/>
    <w:basedOn w:val="a"/>
    <w:rsid w:val="00595BC8"/>
    <w:pPr>
      <w:ind w:left="566" w:hanging="283"/>
    </w:pPr>
  </w:style>
  <w:style w:type="paragraph" w:customStyle="1" w:styleId="31">
    <w:name w:val="Список 31"/>
    <w:basedOn w:val="a"/>
    <w:rsid w:val="00595BC8"/>
    <w:pPr>
      <w:ind w:left="849" w:hanging="283"/>
    </w:pPr>
  </w:style>
  <w:style w:type="paragraph" w:customStyle="1" w:styleId="11">
    <w:name w:val="Красная строка1"/>
    <w:basedOn w:val="a6"/>
    <w:rsid w:val="00595BC8"/>
    <w:pPr>
      <w:ind w:firstLine="210"/>
    </w:pPr>
  </w:style>
  <w:style w:type="paragraph" w:customStyle="1" w:styleId="211">
    <w:name w:val="Красная строка 21"/>
    <w:basedOn w:val="a8"/>
    <w:rsid w:val="00595BC8"/>
    <w:pPr>
      <w:ind w:firstLine="210"/>
    </w:pPr>
  </w:style>
  <w:style w:type="paragraph" w:customStyle="1" w:styleId="220">
    <w:name w:val="Основной текст с отступом 22"/>
    <w:basedOn w:val="a"/>
    <w:rsid w:val="00595BC8"/>
    <w:pPr>
      <w:spacing w:after="120" w:line="480" w:lineRule="auto"/>
      <w:ind w:left="283"/>
    </w:pPr>
  </w:style>
  <w:style w:type="paragraph" w:customStyle="1" w:styleId="221">
    <w:name w:val="Основной текст 22"/>
    <w:basedOn w:val="a"/>
    <w:rsid w:val="00595BC8"/>
    <w:pPr>
      <w:spacing w:after="120" w:line="480" w:lineRule="auto"/>
    </w:pPr>
  </w:style>
  <w:style w:type="paragraph" w:customStyle="1" w:styleId="212">
    <w:name w:val="Основной текст с отступом 21"/>
    <w:basedOn w:val="a"/>
    <w:rsid w:val="00595BC8"/>
    <w:pPr>
      <w:ind w:left="360"/>
      <w:jc w:val="both"/>
    </w:pPr>
    <w:rPr>
      <w:sz w:val="28"/>
      <w:szCs w:val="20"/>
    </w:rPr>
  </w:style>
  <w:style w:type="paragraph" w:customStyle="1" w:styleId="Standard">
    <w:name w:val="Standard"/>
    <w:rsid w:val="00595BC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3">
    <w:name w:val="Основной текст 21"/>
    <w:basedOn w:val="a"/>
    <w:rsid w:val="00595BC8"/>
    <w:pPr>
      <w:jc w:val="both"/>
    </w:pPr>
    <w:rPr>
      <w:b/>
      <w:sz w:val="28"/>
      <w:szCs w:val="20"/>
      <w:lang w:eastAsia="ar-SA"/>
    </w:rPr>
  </w:style>
  <w:style w:type="paragraph" w:styleId="ac">
    <w:name w:val="No Spacing"/>
    <w:uiPriority w:val="1"/>
    <w:qFormat/>
    <w:rsid w:val="00EB266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E73C6"/>
    <w:pPr>
      <w:ind w:left="720"/>
      <w:contextualSpacing/>
    </w:pPr>
  </w:style>
  <w:style w:type="paragraph" w:customStyle="1" w:styleId="12">
    <w:name w:val="Без интервала1"/>
    <w:rsid w:val="00093D2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WW-Absatz-Standardschriftart11111111">
    <w:name w:val="WW-Absatz-Standardschriftart11111111"/>
    <w:rsid w:val="00DE05D5"/>
  </w:style>
  <w:style w:type="character" w:customStyle="1" w:styleId="60">
    <w:name w:val="Заголовок 6 Знак"/>
    <w:basedOn w:val="a0"/>
    <w:link w:val="6"/>
    <w:semiHidden/>
    <w:rsid w:val="001F3EA6"/>
    <w:rPr>
      <w:rFonts w:ascii="Calibri" w:eastAsia="SimSun" w:hAnsi="Calibri" w:cs="Calibri"/>
      <w:b/>
      <w:bCs/>
      <w:kern w:val="2"/>
      <w:lang w:eastAsia="ar-SA"/>
    </w:rPr>
  </w:style>
  <w:style w:type="paragraph" w:customStyle="1" w:styleId="ae">
    <w:name w:val="Заголовок"/>
    <w:basedOn w:val="a"/>
    <w:next w:val="a6"/>
    <w:rsid w:val="001F3EA6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F3EA6"/>
    <w:pPr>
      <w:suppressLineNumbers/>
      <w:spacing w:before="120" w:after="120" w:line="276" w:lineRule="auto"/>
    </w:pPr>
    <w:rPr>
      <w:rFonts w:ascii="Calibri" w:eastAsia="SimSun" w:hAnsi="Calibri" w:cs="Mangal"/>
      <w:i/>
      <w:iCs/>
      <w:kern w:val="2"/>
      <w:lang w:eastAsia="ar-SA"/>
    </w:rPr>
  </w:style>
  <w:style w:type="paragraph" w:customStyle="1" w:styleId="14">
    <w:name w:val="Указатель1"/>
    <w:basedOn w:val="a"/>
    <w:rsid w:val="001F3EA6"/>
    <w:pPr>
      <w:suppressLineNumbers/>
      <w:spacing w:after="200" w:line="276" w:lineRule="auto"/>
    </w:pPr>
    <w:rPr>
      <w:rFonts w:ascii="Calibri" w:eastAsia="SimSun" w:hAnsi="Calibri" w:cs="Mangal"/>
      <w:kern w:val="2"/>
      <w:sz w:val="22"/>
      <w:szCs w:val="22"/>
      <w:lang w:eastAsia="ar-SA"/>
    </w:rPr>
  </w:style>
  <w:style w:type="paragraph" w:customStyle="1" w:styleId="15">
    <w:name w:val="Абзац списка1"/>
    <w:basedOn w:val="a"/>
    <w:rsid w:val="001F3EA6"/>
    <w:pPr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af">
    <w:name w:val="Содержимое таблицы"/>
    <w:basedOn w:val="a"/>
    <w:rsid w:val="001F3EA6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af0">
    <w:name w:val="Заголовок таблицы"/>
    <w:basedOn w:val="af"/>
    <w:rsid w:val="001F3EA6"/>
    <w:pPr>
      <w:jc w:val="center"/>
    </w:pPr>
    <w:rPr>
      <w:b/>
      <w:bCs/>
    </w:rPr>
  </w:style>
  <w:style w:type="paragraph" w:customStyle="1" w:styleId="af1">
    <w:name w:val="Новый"/>
    <w:basedOn w:val="a"/>
    <w:rsid w:val="001F3EA6"/>
    <w:pPr>
      <w:spacing w:after="200" w:line="360" w:lineRule="auto"/>
      <w:ind w:firstLine="454"/>
      <w:jc w:val="both"/>
    </w:pPr>
    <w:rPr>
      <w:rFonts w:ascii="Calibri" w:eastAsia="SimSun" w:hAnsi="Calibri" w:cs="Calibri"/>
      <w:kern w:val="2"/>
      <w:sz w:val="28"/>
      <w:szCs w:val="22"/>
      <w:lang w:eastAsia="ar-SA"/>
    </w:rPr>
  </w:style>
  <w:style w:type="paragraph" w:customStyle="1" w:styleId="23">
    <w:name w:val="Без интервала2"/>
    <w:rsid w:val="001F3E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WW8Num3z0">
    <w:name w:val="WW8Num3z0"/>
    <w:rsid w:val="001F3EA6"/>
    <w:rPr>
      <w:rFonts w:ascii="Symbol" w:hAnsi="Symbol" w:hint="default"/>
    </w:rPr>
  </w:style>
  <w:style w:type="character" w:customStyle="1" w:styleId="WW8Num3z1">
    <w:name w:val="WW8Num3z1"/>
    <w:rsid w:val="001F3EA6"/>
    <w:rPr>
      <w:rFonts w:ascii="Courier New" w:hAnsi="Courier New" w:cs="Courier New" w:hint="default"/>
    </w:rPr>
  </w:style>
  <w:style w:type="character" w:customStyle="1" w:styleId="WW8Num3z2">
    <w:name w:val="WW8Num3z2"/>
    <w:rsid w:val="001F3EA6"/>
    <w:rPr>
      <w:rFonts w:ascii="Wingdings" w:hAnsi="Wingdings" w:hint="default"/>
    </w:rPr>
  </w:style>
  <w:style w:type="character" w:customStyle="1" w:styleId="WW8Num4z0">
    <w:name w:val="WW8Num4z0"/>
    <w:rsid w:val="001F3EA6"/>
    <w:rPr>
      <w:rFonts w:ascii="Symbol" w:hAnsi="Symbol" w:hint="default"/>
    </w:rPr>
  </w:style>
  <w:style w:type="character" w:customStyle="1" w:styleId="WW8Num4z1">
    <w:name w:val="WW8Num4z1"/>
    <w:rsid w:val="001F3EA6"/>
    <w:rPr>
      <w:rFonts w:ascii="Courier New" w:hAnsi="Courier New" w:cs="Courier New" w:hint="default"/>
    </w:rPr>
  </w:style>
  <w:style w:type="character" w:customStyle="1" w:styleId="WW8Num4z2">
    <w:name w:val="WW8Num4z2"/>
    <w:rsid w:val="001F3EA6"/>
    <w:rPr>
      <w:rFonts w:ascii="Wingdings" w:hAnsi="Wingdings" w:hint="default"/>
    </w:rPr>
  </w:style>
  <w:style w:type="character" w:customStyle="1" w:styleId="WW8Num5z0">
    <w:name w:val="WW8Num5z0"/>
    <w:rsid w:val="001F3EA6"/>
    <w:rPr>
      <w:rFonts w:ascii="Symbol" w:hAnsi="Symbol" w:hint="default"/>
    </w:rPr>
  </w:style>
  <w:style w:type="character" w:customStyle="1" w:styleId="WW8Num5z1">
    <w:name w:val="WW8Num5z1"/>
    <w:rsid w:val="001F3EA6"/>
    <w:rPr>
      <w:rFonts w:ascii="Courier New" w:hAnsi="Courier New" w:cs="Courier New" w:hint="default"/>
    </w:rPr>
  </w:style>
  <w:style w:type="character" w:customStyle="1" w:styleId="WW8Num5z2">
    <w:name w:val="WW8Num5z2"/>
    <w:rsid w:val="001F3EA6"/>
    <w:rPr>
      <w:rFonts w:ascii="Wingdings" w:hAnsi="Wingdings" w:hint="default"/>
    </w:rPr>
  </w:style>
  <w:style w:type="character" w:customStyle="1" w:styleId="WW8Num6z0">
    <w:name w:val="WW8Num6z0"/>
    <w:rsid w:val="001F3EA6"/>
    <w:rPr>
      <w:rFonts w:ascii="Symbol" w:hAnsi="Symbol" w:hint="default"/>
    </w:rPr>
  </w:style>
  <w:style w:type="character" w:customStyle="1" w:styleId="WW8Num6z1">
    <w:name w:val="WW8Num6z1"/>
    <w:rsid w:val="001F3EA6"/>
    <w:rPr>
      <w:rFonts w:ascii="Courier New" w:hAnsi="Courier New" w:cs="Courier New" w:hint="default"/>
    </w:rPr>
  </w:style>
  <w:style w:type="character" w:customStyle="1" w:styleId="WW8Num6z2">
    <w:name w:val="WW8Num6z2"/>
    <w:rsid w:val="001F3EA6"/>
    <w:rPr>
      <w:rFonts w:ascii="Wingdings" w:hAnsi="Wingdings" w:hint="default"/>
    </w:rPr>
  </w:style>
  <w:style w:type="character" w:customStyle="1" w:styleId="Absatz-Standardschriftart">
    <w:name w:val="Absatz-Standardschriftart"/>
    <w:rsid w:val="001F3EA6"/>
  </w:style>
  <w:style w:type="character" w:customStyle="1" w:styleId="WW-Absatz-Standardschriftart">
    <w:name w:val="WW-Absatz-Standardschriftart"/>
    <w:rsid w:val="001F3EA6"/>
  </w:style>
  <w:style w:type="character" w:customStyle="1" w:styleId="WW-Absatz-Standardschriftart1">
    <w:name w:val="WW-Absatz-Standardschriftart1"/>
    <w:rsid w:val="001F3EA6"/>
  </w:style>
  <w:style w:type="character" w:customStyle="1" w:styleId="WW8Num2z0">
    <w:name w:val="WW8Num2z0"/>
    <w:rsid w:val="001F3EA6"/>
    <w:rPr>
      <w:rFonts w:ascii="Symbol" w:hAnsi="Symbol" w:hint="default"/>
    </w:rPr>
  </w:style>
  <w:style w:type="character" w:customStyle="1" w:styleId="WW8Num2z1">
    <w:name w:val="WW8Num2z1"/>
    <w:rsid w:val="001F3EA6"/>
    <w:rPr>
      <w:rFonts w:ascii="Courier New" w:hAnsi="Courier New" w:cs="Courier New" w:hint="default"/>
    </w:rPr>
  </w:style>
  <w:style w:type="character" w:customStyle="1" w:styleId="WW8Num2z2">
    <w:name w:val="WW8Num2z2"/>
    <w:rsid w:val="001F3EA6"/>
    <w:rPr>
      <w:rFonts w:ascii="Wingdings" w:hAnsi="Wingdings" w:hint="default"/>
    </w:rPr>
  </w:style>
  <w:style w:type="character" w:customStyle="1" w:styleId="WW-Absatz-Standardschriftart11">
    <w:name w:val="WW-Absatz-Standardschriftart11"/>
    <w:rsid w:val="001F3EA6"/>
  </w:style>
  <w:style w:type="character" w:customStyle="1" w:styleId="WW-Absatz-Standardschriftart111">
    <w:name w:val="WW-Absatz-Standardschriftart111"/>
    <w:rsid w:val="001F3EA6"/>
  </w:style>
  <w:style w:type="character" w:customStyle="1" w:styleId="WW-Absatz-Standardschriftart1111">
    <w:name w:val="WW-Absatz-Standardschriftart1111"/>
    <w:rsid w:val="001F3EA6"/>
  </w:style>
  <w:style w:type="character" w:customStyle="1" w:styleId="WW8Num1z0">
    <w:name w:val="WW8Num1z0"/>
    <w:rsid w:val="001F3EA6"/>
    <w:rPr>
      <w:rFonts w:ascii="Symbol" w:hAnsi="Symbol" w:hint="default"/>
    </w:rPr>
  </w:style>
  <w:style w:type="character" w:customStyle="1" w:styleId="WW8Num1z1">
    <w:name w:val="WW8Num1z1"/>
    <w:rsid w:val="001F3EA6"/>
    <w:rPr>
      <w:rFonts w:ascii="Courier New" w:hAnsi="Courier New" w:cs="Courier New" w:hint="default"/>
    </w:rPr>
  </w:style>
  <w:style w:type="character" w:customStyle="1" w:styleId="WW8Num1z2">
    <w:name w:val="WW8Num1z2"/>
    <w:rsid w:val="001F3EA6"/>
    <w:rPr>
      <w:rFonts w:ascii="Wingdings" w:hAnsi="Wingdings" w:hint="default"/>
    </w:rPr>
  </w:style>
  <w:style w:type="character" w:customStyle="1" w:styleId="WW-Absatz-Standardschriftart11111">
    <w:name w:val="WW-Absatz-Standardschriftart11111"/>
    <w:rsid w:val="001F3EA6"/>
  </w:style>
  <w:style w:type="character" w:customStyle="1" w:styleId="WW-Absatz-Standardschriftart111111">
    <w:name w:val="WW-Absatz-Standardschriftart111111"/>
    <w:rsid w:val="001F3EA6"/>
  </w:style>
  <w:style w:type="character" w:customStyle="1" w:styleId="WW-Absatz-Standardschriftart1111111">
    <w:name w:val="WW-Absatz-Standardschriftart1111111"/>
    <w:rsid w:val="001F3EA6"/>
  </w:style>
  <w:style w:type="character" w:customStyle="1" w:styleId="WW-Absatz-Standardschriftart111111111">
    <w:name w:val="WW-Absatz-Standardschriftart111111111"/>
    <w:rsid w:val="001F3EA6"/>
  </w:style>
  <w:style w:type="character" w:customStyle="1" w:styleId="ListLabel1">
    <w:name w:val="ListLabel 1"/>
    <w:rsid w:val="001F3EA6"/>
    <w:rPr>
      <w:rFonts w:ascii="Courier New" w:hAnsi="Courier New" w:cs="Courier New" w:hint="default"/>
    </w:rPr>
  </w:style>
  <w:style w:type="character" w:customStyle="1" w:styleId="ListLabel2">
    <w:name w:val="ListLabel 2"/>
    <w:rsid w:val="001F3EA6"/>
    <w:rPr>
      <w:rFonts w:ascii="Calibri" w:hAnsi="Calibri" w:cs="Calibri" w:hint="default"/>
    </w:rPr>
  </w:style>
  <w:style w:type="character" w:customStyle="1" w:styleId="16">
    <w:name w:val="Основной шрифт абзаца1"/>
    <w:rsid w:val="001F3EA6"/>
  </w:style>
  <w:style w:type="character" w:customStyle="1" w:styleId="17">
    <w:name w:val="Основной шрифт абзаца1"/>
    <w:rsid w:val="001F3EA6"/>
  </w:style>
  <w:style w:type="character" w:customStyle="1" w:styleId="af2">
    <w:name w:val="Символ нумерации"/>
    <w:rsid w:val="001F3EA6"/>
  </w:style>
  <w:style w:type="numbering" w:customStyle="1" w:styleId="18">
    <w:name w:val="Нет списка1"/>
    <w:next w:val="a2"/>
    <w:uiPriority w:val="99"/>
    <w:semiHidden/>
    <w:unhideWhenUsed/>
    <w:rsid w:val="00F969A1"/>
  </w:style>
  <w:style w:type="character" w:customStyle="1" w:styleId="24">
    <w:name w:val="Основной шрифт абзаца2"/>
    <w:rsid w:val="00F969A1"/>
  </w:style>
  <w:style w:type="character" w:styleId="af3">
    <w:name w:val="page number"/>
    <w:basedOn w:val="16"/>
    <w:rsid w:val="00F969A1"/>
  </w:style>
  <w:style w:type="paragraph" w:customStyle="1" w:styleId="25">
    <w:name w:val="Абзац списка2"/>
    <w:basedOn w:val="a"/>
    <w:rsid w:val="00F969A1"/>
    <w:pPr>
      <w:spacing w:after="200" w:line="276" w:lineRule="auto"/>
    </w:pPr>
    <w:rPr>
      <w:rFonts w:ascii="Calibri" w:eastAsia="SimSun" w:hAnsi="Calibri" w:cs="font299"/>
      <w:kern w:val="1"/>
      <w:sz w:val="22"/>
      <w:szCs w:val="22"/>
      <w:lang w:eastAsia="ar-SA"/>
    </w:rPr>
  </w:style>
  <w:style w:type="paragraph" w:customStyle="1" w:styleId="3">
    <w:name w:val="Без интервала3"/>
    <w:rsid w:val="00F969A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numbering" w:customStyle="1" w:styleId="WW8Num4">
    <w:name w:val="WW8Num4"/>
    <w:rsid w:val="0026131E"/>
    <w:pPr>
      <w:numPr>
        <w:numId w:val="38"/>
      </w:numPr>
    </w:pPr>
  </w:style>
  <w:style w:type="numbering" w:customStyle="1" w:styleId="WW8Num7">
    <w:name w:val="WW8Num7"/>
    <w:rsid w:val="0026131E"/>
    <w:pPr>
      <w:numPr>
        <w:numId w:val="4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95BC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95BC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1F3EA6"/>
    <w:pPr>
      <w:numPr>
        <w:ilvl w:val="5"/>
        <w:numId w:val="4"/>
      </w:numPr>
      <w:spacing w:before="240" w:after="60" w:line="276" w:lineRule="auto"/>
      <w:outlineLvl w:val="5"/>
    </w:pPr>
    <w:rPr>
      <w:rFonts w:ascii="Calibri" w:eastAsia="SimSun" w:hAnsi="Calibri" w:cs="Calibri"/>
      <w:b/>
      <w:bCs/>
      <w:kern w:val="2"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5B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5B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595BC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BC8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semiHidden/>
    <w:rsid w:val="00595BC8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semiHidden/>
    <w:rsid w:val="00595BC8"/>
    <w:rPr>
      <w:rFonts w:ascii="Arial" w:eastAsia="Times New Roman" w:hAnsi="Arial" w:cs="Arial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595BC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595B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paragraph" w:styleId="a3">
    <w:name w:val="footer"/>
    <w:basedOn w:val="a"/>
    <w:link w:val="a4"/>
    <w:unhideWhenUsed/>
    <w:rsid w:val="00595BC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595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nhideWhenUsed/>
    <w:rsid w:val="00595BC8"/>
    <w:pPr>
      <w:ind w:left="283" w:hanging="283"/>
    </w:pPr>
  </w:style>
  <w:style w:type="paragraph" w:styleId="a6">
    <w:name w:val="Body Text"/>
    <w:basedOn w:val="a"/>
    <w:link w:val="a7"/>
    <w:unhideWhenUsed/>
    <w:rsid w:val="00595BC8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 Indent"/>
    <w:basedOn w:val="a"/>
    <w:link w:val="a9"/>
    <w:semiHidden/>
    <w:unhideWhenUsed/>
    <w:rsid w:val="00595BC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595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2">
    <w:name w:val="Body Text Indent 2"/>
    <w:basedOn w:val="a"/>
    <w:link w:val="21"/>
    <w:uiPriority w:val="99"/>
    <w:semiHidden/>
    <w:unhideWhenUsed/>
    <w:rsid w:val="00595BC8"/>
    <w:pPr>
      <w:spacing w:after="120" w:line="480" w:lineRule="auto"/>
      <w:ind w:left="283"/>
    </w:pPr>
  </w:style>
  <w:style w:type="character" w:customStyle="1" w:styleId="aa">
    <w:name w:val="Текст выноски Знак"/>
    <w:basedOn w:val="a0"/>
    <w:link w:val="ab"/>
    <w:uiPriority w:val="99"/>
    <w:semiHidden/>
    <w:rsid w:val="00595BC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Balloon Text"/>
    <w:basedOn w:val="a"/>
    <w:link w:val="aa"/>
    <w:uiPriority w:val="99"/>
    <w:semiHidden/>
    <w:unhideWhenUsed/>
    <w:rsid w:val="00595BC8"/>
    <w:rPr>
      <w:rFonts w:ascii="Tahoma" w:hAnsi="Tahoma" w:cs="Tahoma"/>
      <w:sz w:val="16"/>
      <w:szCs w:val="16"/>
    </w:rPr>
  </w:style>
  <w:style w:type="paragraph" w:customStyle="1" w:styleId="210">
    <w:name w:val="Список 21"/>
    <w:basedOn w:val="a"/>
    <w:rsid w:val="00595BC8"/>
    <w:pPr>
      <w:ind w:left="566" w:hanging="283"/>
    </w:pPr>
  </w:style>
  <w:style w:type="paragraph" w:customStyle="1" w:styleId="31">
    <w:name w:val="Список 31"/>
    <w:basedOn w:val="a"/>
    <w:rsid w:val="00595BC8"/>
    <w:pPr>
      <w:ind w:left="849" w:hanging="283"/>
    </w:pPr>
  </w:style>
  <w:style w:type="paragraph" w:customStyle="1" w:styleId="11">
    <w:name w:val="Красная строка1"/>
    <w:basedOn w:val="a6"/>
    <w:rsid w:val="00595BC8"/>
    <w:pPr>
      <w:ind w:firstLine="210"/>
    </w:pPr>
  </w:style>
  <w:style w:type="paragraph" w:customStyle="1" w:styleId="211">
    <w:name w:val="Красная строка 21"/>
    <w:basedOn w:val="a8"/>
    <w:rsid w:val="00595BC8"/>
    <w:pPr>
      <w:ind w:firstLine="210"/>
    </w:pPr>
  </w:style>
  <w:style w:type="paragraph" w:customStyle="1" w:styleId="220">
    <w:name w:val="Основной текст с отступом 22"/>
    <w:basedOn w:val="a"/>
    <w:rsid w:val="00595BC8"/>
    <w:pPr>
      <w:spacing w:after="120" w:line="480" w:lineRule="auto"/>
      <w:ind w:left="283"/>
    </w:pPr>
  </w:style>
  <w:style w:type="paragraph" w:customStyle="1" w:styleId="221">
    <w:name w:val="Основной текст 22"/>
    <w:basedOn w:val="a"/>
    <w:rsid w:val="00595BC8"/>
    <w:pPr>
      <w:spacing w:after="120" w:line="480" w:lineRule="auto"/>
    </w:pPr>
  </w:style>
  <w:style w:type="paragraph" w:customStyle="1" w:styleId="212">
    <w:name w:val="Основной текст с отступом 21"/>
    <w:basedOn w:val="a"/>
    <w:rsid w:val="00595BC8"/>
    <w:pPr>
      <w:ind w:left="360"/>
      <w:jc w:val="both"/>
    </w:pPr>
    <w:rPr>
      <w:sz w:val="28"/>
      <w:szCs w:val="20"/>
    </w:rPr>
  </w:style>
  <w:style w:type="paragraph" w:customStyle="1" w:styleId="Standard">
    <w:name w:val="Standard"/>
    <w:rsid w:val="00595BC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3">
    <w:name w:val="Основной текст 21"/>
    <w:basedOn w:val="a"/>
    <w:rsid w:val="00595BC8"/>
    <w:pPr>
      <w:jc w:val="both"/>
    </w:pPr>
    <w:rPr>
      <w:b/>
      <w:sz w:val="28"/>
      <w:szCs w:val="20"/>
      <w:lang w:eastAsia="ar-SA"/>
    </w:rPr>
  </w:style>
  <w:style w:type="paragraph" w:styleId="ac">
    <w:name w:val="No Spacing"/>
    <w:uiPriority w:val="1"/>
    <w:qFormat/>
    <w:rsid w:val="00EB266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E73C6"/>
    <w:pPr>
      <w:ind w:left="720"/>
      <w:contextualSpacing/>
    </w:pPr>
  </w:style>
  <w:style w:type="paragraph" w:customStyle="1" w:styleId="12">
    <w:name w:val="Без интервала1"/>
    <w:rsid w:val="00093D2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WW-Absatz-Standardschriftart11111111">
    <w:name w:val="WW-Absatz-Standardschriftart11111111"/>
    <w:rsid w:val="00DE05D5"/>
  </w:style>
  <w:style w:type="character" w:customStyle="1" w:styleId="60">
    <w:name w:val="Заголовок 6 Знак"/>
    <w:basedOn w:val="a0"/>
    <w:link w:val="6"/>
    <w:semiHidden/>
    <w:rsid w:val="001F3EA6"/>
    <w:rPr>
      <w:rFonts w:ascii="Calibri" w:eastAsia="SimSun" w:hAnsi="Calibri" w:cs="Calibri"/>
      <w:b/>
      <w:bCs/>
      <w:kern w:val="2"/>
      <w:lang w:eastAsia="ar-SA"/>
    </w:rPr>
  </w:style>
  <w:style w:type="paragraph" w:customStyle="1" w:styleId="ae">
    <w:name w:val="Заголовок"/>
    <w:basedOn w:val="a"/>
    <w:next w:val="a6"/>
    <w:rsid w:val="001F3EA6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F3EA6"/>
    <w:pPr>
      <w:suppressLineNumbers/>
      <w:spacing w:before="120" w:after="120" w:line="276" w:lineRule="auto"/>
    </w:pPr>
    <w:rPr>
      <w:rFonts w:ascii="Calibri" w:eastAsia="SimSun" w:hAnsi="Calibri" w:cs="Mangal"/>
      <w:i/>
      <w:iCs/>
      <w:kern w:val="2"/>
      <w:lang w:eastAsia="ar-SA"/>
    </w:rPr>
  </w:style>
  <w:style w:type="paragraph" w:customStyle="1" w:styleId="14">
    <w:name w:val="Указатель1"/>
    <w:basedOn w:val="a"/>
    <w:rsid w:val="001F3EA6"/>
    <w:pPr>
      <w:suppressLineNumbers/>
      <w:spacing w:after="200" w:line="276" w:lineRule="auto"/>
    </w:pPr>
    <w:rPr>
      <w:rFonts w:ascii="Calibri" w:eastAsia="SimSun" w:hAnsi="Calibri" w:cs="Mangal"/>
      <w:kern w:val="2"/>
      <w:sz w:val="22"/>
      <w:szCs w:val="22"/>
      <w:lang w:eastAsia="ar-SA"/>
    </w:rPr>
  </w:style>
  <w:style w:type="paragraph" w:customStyle="1" w:styleId="15">
    <w:name w:val="Абзац списка1"/>
    <w:basedOn w:val="a"/>
    <w:rsid w:val="001F3EA6"/>
    <w:pPr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af">
    <w:name w:val="Содержимое таблицы"/>
    <w:basedOn w:val="a"/>
    <w:rsid w:val="001F3EA6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af0">
    <w:name w:val="Заголовок таблицы"/>
    <w:basedOn w:val="af"/>
    <w:rsid w:val="001F3EA6"/>
    <w:pPr>
      <w:jc w:val="center"/>
    </w:pPr>
    <w:rPr>
      <w:b/>
      <w:bCs/>
    </w:rPr>
  </w:style>
  <w:style w:type="paragraph" w:customStyle="1" w:styleId="af1">
    <w:name w:val="Новый"/>
    <w:basedOn w:val="a"/>
    <w:rsid w:val="001F3EA6"/>
    <w:pPr>
      <w:spacing w:after="200" w:line="360" w:lineRule="auto"/>
      <w:ind w:firstLine="454"/>
      <w:jc w:val="both"/>
    </w:pPr>
    <w:rPr>
      <w:rFonts w:ascii="Calibri" w:eastAsia="SimSun" w:hAnsi="Calibri" w:cs="Calibri"/>
      <w:kern w:val="2"/>
      <w:sz w:val="28"/>
      <w:szCs w:val="22"/>
      <w:lang w:eastAsia="ar-SA"/>
    </w:rPr>
  </w:style>
  <w:style w:type="paragraph" w:customStyle="1" w:styleId="23">
    <w:name w:val="Без интервала2"/>
    <w:rsid w:val="001F3E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WW8Num3z0">
    <w:name w:val="WW8Num3z0"/>
    <w:rsid w:val="001F3EA6"/>
    <w:rPr>
      <w:rFonts w:ascii="Symbol" w:hAnsi="Symbol" w:hint="default"/>
    </w:rPr>
  </w:style>
  <w:style w:type="character" w:customStyle="1" w:styleId="WW8Num3z1">
    <w:name w:val="WW8Num3z1"/>
    <w:rsid w:val="001F3EA6"/>
    <w:rPr>
      <w:rFonts w:ascii="Courier New" w:hAnsi="Courier New" w:cs="Courier New" w:hint="default"/>
    </w:rPr>
  </w:style>
  <w:style w:type="character" w:customStyle="1" w:styleId="WW8Num3z2">
    <w:name w:val="WW8Num3z2"/>
    <w:rsid w:val="001F3EA6"/>
    <w:rPr>
      <w:rFonts w:ascii="Wingdings" w:hAnsi="Wingdings" w:hint="default"/>
    </w:rPr>
  </w:style>
  <w:style w:type="character" w:customStyle="1" w:styleId="WW8Num4z0">
    <w:name w:val="WW8Num4z0"/>
    <w:rsid w:val="001F3EA6"/>
    <w:rPr>
      <w:rFonts w:ascii="Symbol" w:hAnsi="Symbol" w:hint="default"/>
    </w:rPr>
  </w:style>
  <w:style w:type="character" w:customStyle="1" w:styleId="WW8Num4z1">
    <w:name w:val="WW8Num4z1"/>
    <w:rsid w:val="001F3EA6"/>
    <w:rPr>
      <w:rFonts w:ascii="Courier New" w:hAnsi="Courier New" w:cs="Courier New" w:hint="default"/>
    </w:rPr>
  </w:style>
  <w:style w:type="character" w:customStyle="1" w:styleId="WW8Num4z2">
    <w:name w:val="WW8Num4z2"/>
    <w:rsid w:val="001F3EA6"/>
    <w:rPr>
      <w:rFonts w:ascii="Wingdings" w:hAnsi="Wingdings" w:hint="default"/>
    </w:rPr>
  </w:style>
  <w:style w:type="character" w:customStyle="1" w:styleId="WW8Num5z0">
    <w:name w:val="WW8Num5z0"/>
    <w:rsid w:val="001F3EA6"/>
    <w:rPr>
      <w:rFonts w:ascii="Symbol" w:hAnsi="Symbol" w:hint="default"/>
    </w:rPr>
  </w:style>
  <w:style w:type="character" w:customStyle="1" w:styleId="WW8Num5z1">
    <w:name w:val="WW8Num5z1"/>
    <w:rsid w:val="001F3EA6"/>
    <w:rPr>
      <w:rFonts w:ascii="Courier New" w:hAnsi="Courier New" w:cs="Courier New" w:hint="default"/>
    </w:rPr>
  </w:style>
  <w:style w:type="character" w:customStyle="1" w:styleId="WW8Num5z2">
    <w:name w:val="WW8Num5z2"/>
    <w:rsid w:val="001F3EA6"/>
    <w:rPr>
      <w:rFonts w:ascii="Wingdings" w:hAnsi="Wingdings" w:hint="default"/>
    </w:rPr>
  </w:style>
  <w:style w:type="character" w:customStyle="1" w:styleId="WW8Num6z0">
    <w:name w:val="WW8Num6z0"/>
    <w:rsid w:val="001F3EA6"/>
    <w:rPr>
      <w:rFonts w:ascii="Symbol" w:hAnsi="Symbol" w:hint="default"/>
    </w:rPr>
  </w:style>
  <w:style w:type="character" w:customStyle="1" w:styleId="WW8Num6z1">
    <w:name w:val="WW8Num6z1"/>
    <w:rsid w:val="001F3EA6"/>
    <w:rPr>
      <w:rFonts w:ascii="Courier New" w:hAnsi="Courier New" w:cs="Courier New" w:hint="default"/>
    </w:rPr>
  </w:style>
  <w:style w:type="character" w:customStyle="1" w:styleId="WW8Num6z2">
    <w:name w:val="WW8Num6z2"/>
    <w:rsid w:val="001F3EA6"/>
    <w:rPr>
      <w:rFonts w:ascii="Wingdings" w:hAnsi="Wingdings" w:hint="default"/>
    </w:rPr>
  </w:style>
  <w:style w:type="character" w:customStyle="1" w:styleId="Absatz-Standardschriftart">
    <w:name w:val="Absatz-Standardschriftart"/>
    <w:rsid w:val="001F3EA6"/>
  </w:style>
  <w:style w:type="character" w:customStyle="1" w:styleId="WW-Absatz-Standardschriftart">
    <w:name w:val="WW-Absatz-Standardschriftart"/>
    <w:rsid w:val="001F3EA6"/>
  </w:style>
  <w:style w:type="character" w:customStyle="1" w:styleId="WW-Absatz-Standardschriftart1">
    <w:name w:val="WW-Absatz-Standardschriftart1"/>
    <w:rsid w:val="001F3EA6"/>
  </w:style>
  <w:style w:type="character" w:customStyle="1" w:styleId="WW8Num2z0">
    <w:name w:val="WW8Num2z0"/>
    <w:rsid w:val="001F3EA6"/>
    <w:rPr>
      <w:rFonts w:ascii="Symbol" w:hAnsi="Symbol" w:hint="default"/>
    </w:rPr>
  </w:style>
  <w:style w:type="character" w:customStyle="1" w:styleId="WW8Num2z1">
    <w:name w:val="WW8Num2z1"/>
    <w:rsid w:val="001F3EA6"/>
    <w:rPr>
      <w:rFonts w:ascii="Courier New" w:hAnsi="Courier New" w:cs="Courier New" w:hint="default"/>
    </w:rPr>
  </w:style>
  <w:style w:type="character" w:customStyle="1" w:styleId="WW8Num2z2">
    <w:name w:val="WW8Num2z2"/>
    <w:rsid w:val="001F3EA6"/>
    <w:rPr>
      <w:rFonts w:ascii="Wingdings" w:hAnsi="Wingdings" w:hint="default"/>
    </w:rPr>
  </w:style>
  <w:style w:type="character" w:customStyle="1" w:styleId="WW-Absatz-Standardschriftart11">
    <w:name w:val="WW-Absatz-Standardschriftart11"/>
    <w:rsid w:val="001F3EA6"/>
  </w:style>
  <w:style w:type="character" w:customStyle="1" w:styleId="WW-Absatz-Standardschriftart111">
    <w:name w:val="WW-Absatz-Standardschriftart111"/>
    <w:rsid w:val="001F3EA6"/>
  </w:style>
  <w:style w:type="character" w:customStyle="1" w:styleId="WW-Absatz-Standardschriftart1111">
    <w:name w:val="WW-Absatz-Standardschriftart1111"/>
    <w:rsid w:val="001F3EA6"/>
  </w:style>
  <w:style w:type="character" w:customStyle="1" w:styleId="WW8Num1z0">
    <w:name w:val="WW8Num1z0"/>
    <w:rsid w:val="001F3EA6"/>
    <w:rPr>
      <w:rFonts w:ascii="Symbol" w:hAnsi="Symbol" w:hint="default"/>
    </w:rPr>
  </w:style>
  <w:style w:type="character" w:customStyle="1" w:styleId="WW8Num1z1">
    <w:name w:val="WW8Num1z1"/>
    <w:rsid w:val="001F3EA6"/>
    <w:rPr>
      <w:rFonts w:ascii="Courier New" w:hAnsi="Courier New" w:cs="Courier New" w:hint="default"/>
    </w:rPr>
  </w:style>
  <w:style w:type="character" w:customStyle="1" w:styleId="WW8Num1z2">
    <w:name w:val="WW8Num1z2"/>
    <w:rsid w:val="001F3EA6"/>
    <w:rPr>
      <w:rFonts w:ascii="Wingdings" w:hAnsi="Wingdings" w:hint="default"/>
    </w:rPr>
  </w:style>
  <w:style w:type="character" w:customStyle="1" w:styleId="WW-Absatz-Standardschriftart11111">
    <w:name w:val="WW-Absatz-Standardschriftart11111"/>
    <w:rsid w:val="001F3EA6"/>
  </w:style>
  <w:style w:type="character" w:customStyle="1" w:styleId="WW-Absatz-Standardschriftart111111">
    <w:name w:val="WW-Absatz-Standardschriftart111111"/>
    <w:rsid w:val="001F3EA6"/>
  </w:style>
  <w:style w:type="character" w:customStyle="1" w:styleId="WW-Absatz-Standardschriftart1111111">
    <w:name w:val="WW-Absatz-Standardschriftart1111111"/>
    <w:rsid w:val="001F3EA6"/>
  </w:style>
  <w:style w:type="character" w:customStyle="1" w:styleId="WW-Absatz-Standardschriftart111111111">
    <w:name w:val="WW-Absatz-Standardschriftart111111111"/>
    <w:rsid w:val="001F3EA6"/>
  </w:style>
  <w:style w:type="character" w:customStyle="1" w:styleId="ListLabel1">
    <w:name w:val="ListLabel 1"/>
    <w:rsid w:val="001F3EA6"/>
    <w:rPr>
      <w:rFonts w:ascii="Courier New" w:hAnsi="Courier New" w:cs="Courier New" w:hint="default"/>
    </w:rPr>
  </w:style>
  <w:style w:type="character" w:customStyle="1" w:styleId="ListLabel2">
    <w:name w:val="ListLabel 2"/>
    <w:rsid w:val="001F3EA6"/>
    <w:rPr>
      <w:rFonts w:ascii="Calibri" w:hAnsi="Calibri" w:cs="Calibri" w:hint="default"/>
    </w:rPr>
  </w:style>
  <w:style w:type="character" w:customStyle="1" w:styleId="16">
    <w:name w:val="Основной шрифт абзаца1"/>
    <w:rsid w:val="001F3EA6"/>
  </w:style>
  <w:style w:type="character" w:customStyle="1" w:styleId="17">
    <w:name w:val="Основной шрифт абзаца1"/>
    <w:rsid w:val="001F3EA6"/>
  </w:style>
  <w:style w:type="character" w:customStyle="1" w:styleId="af2">
    <w:name w:val="Символ нумерации"/>
    <w:rsid w:val="001F3EA6"/>
  </w:style>
  <w:style w:type="numbering" w:customStyle="1" w:styleId="18">
    <w:name w:val="Нет списка1"/>
    <w:next w:val="a2"/>
    <w:uiPriority w:val="99"/>
    <w:semiHidden/>
    <w:unhideWhenUsed/>
    <w:rsid w:val="00F969A1"/>
  </w:style>
  <w:style w:type="character" w:customStyle="1" w:styleId="24">
    <w:name w:val="Основной шрифт абзаца2"/>
    <w:rsid w:val="00F969A1"/>
  </w:style>
  <w:style w:type="character" w:styleId="af3">
    <w:name w:val="page number"/>
    <w:basedOn w:val="16"/>
    <w:rsid w:val="00F969A1"/>
  </w:style>
  <w:style w:type="paragraph" w:customStyle="1" w:styleId="25">
    <w:name w:val="Абзац списка2"/>
    <w:basedOn w:val="a"/>
    <w:rsid w:val="00F969A1"/>
    <w:pPr>
      <w:spacing w:after="200" w:line="276" w:lineRule="auto"/>
    </w:pPr>
    <w:rPr>
      <w:rFonts w:ascii="Calibri" w:eastAsia="SimSun" w:hAnsi="Calibri" w:cs="font299"/>
      <w:kern w:val="1"/>
      <w:sz w:val="22"/>
      <w:szCs w:val="22"/>
      <w:lang w:eastAsia="ar-SA"/>
    </w:rPr>
  </w:style>
  <w:style w:type="paragraph" w:customStyle="1" w:styleId="3">
    <w:name w:val="Без интервала3"/>
    <w:rsid w:val="00F969A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numbering" w:customStyle="1" w:styleId="WW8Num4">
    <w:name w:val="WW8Num4"/>
    <w:rsid w:val="0026131E"/>
    <w:pPr>
      <w:numPr>
        <w:numId w:val="38"/>
      </w:numPr>
    </w:pPr>
  </w:style>
  <w:style w:type="numbering" w:customStyle="1" w:styleId="WW8Num7">
    <w:name w:val="WW8Num7"/>
    <w:rsid w:val="0026131E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937A8-2742-4040-AAD5-C5AB641F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1780</TotalTime>
  <Pages>74</Pages>
  <Words>26652</Words>
  <Characters>151920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2020-03-02T14:40:00Z</cp:lastPrinted>
  <dcterms:created xsi:type="dcterms:W3CDTF">2015-08-19T05:46:00Z</dcterms:created>
  <dcterms:modified xsi:type="dcterms:W3CDTF">2020-10-26T09:54:00Z</dcterms:modified>
</cp:coreProperties>
</file>